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53935" w14:textId="30BB0047" w:rsidR="00810004" w:rsidRPr="00A52331" w:rsidRDefault="00810004" w:rsidP="00A52331">
      <w:pPr>
        <w:tabs>
          <w:tab w:val="right" w:pos="9498"/>
        </w:tabs>
        <w:spacing w:after="60"/>
        <w:rPr>
          <w:rFonts w:ascii="DM Sans" w:hAnsi="DM Sans"/>
        </w:rPr>
      </w:pPr>
      <w:r w:rsidRPr="00A52331">
        <w:rPr>
          <w:rFonts w:ascii="DM Sans" w:eastAsia="Times New Roman" w:hAnsi="DM Sans" w:cs="Tahoma"/>
          <w:b/>
          <w:lang w:eastAsia="fr-FR"/>
        </w:rPr>
        <w:t xml:space="preserve">    </w:t>
      </w:r>
      <w:r w:rsidRPr="00A52331">
        <w:rPr>
          <w:rFonts w:ascii="DM Sans" w:eastAsia="Times New Roman" w:hAnsi="DM Sans" w:cs="Times New Roman"/>
          <w:lang w:eastAsia="fr-FR"/>
        </w:rPr>
        <w:t xml:space="preserve">             </w:t>
      </w:r>
      <w:r w:rsidRPr="00A52331">
        <w:rPr>
          <w:rFonts w:ascii="DM Sans" w:hAnsi="DM Sans" w:cs="Tahoma"/>
          <w:b/>
          <w:lang w:eastAsia="fr-FR"/>
        </w:rPr>
        <w:t xml:space="preserve"> </w:t>
      </w:r>
      <w:r w:rsidRPr="00A52331">
        <w:rPr>
          <w:rFonts w:ascii="DM Sans" w:hAnsi="DM Sans"/>
          <w:lang w:eastAsia="fr-FR"/>
        </w:rPr>
        <w:t xml:space="preserve">             </w:t>
      </w:r>
      <w:r w:rsidRPr="00A52331">
        <w:rPr>
          <w:rFonts w:ascii="DM Sans" w:hAnsi="DM Sans"/>
        </w:rPr>
        <w:t xml:space="preserve">                                </w:t>
      </w:r>
      <w:r w:rsidR="0039439E" w:rsidRPr="00A52331">
        <w:rPr>
          <w:rFonts w:ascii="DM Sans" w:eastAsia="Times New Roman" w:hAnsi="DM Sans" w:cs="Tahoma"/>
          <w:b/>
          <w:lang w:eastAsia="fr-FR"/>
        </w:rPr>
        <w:t xml:space="preserve">  </w:t>
      </w:r>
      <w:r w:rsidR="0039439E" w:rsidRPr="00A52331">
        <w:rPr>
          <w:rFonts w:ascii="DM Sans" w:eastAsia="Times New Roman" w:hAnsi="DM Sans" w:cs="Times New Roman"/>
          <w:lang w:eastAsia="fr-FR"/>
        </w:rPr>
        <w:t xml:space="preserve">             </w:t>
      </w:r>
      <w:r w:rsidR="0039439E" w:rsidRPr="00A52331">
        <w:rPr>
          <w:rFonts w:ascii="DM Sans" w:hAnsi="DM Sans" w:cs="Tahoma"/>
          <w:b/>
          <w:lang w:eastAsia="fr-FR"/>
        </w:rPr>
        <w:t xml:space="preserve"> </w:t>
      </w:r>
      <w:r w:rsidR="0039439E" w:rsidRPr="00A52331">
        <w:rPr>
          <w:rFonts w:ascii="DM Sans" w:hAnsi="DM Sans"/>
          <w:lang w:eastAsia="fr-FR"/>
        </w:rPr>
        <w:t xml:space="preserve">   </w:t>
      </w:r>
      <w:r w:rsidR="00A52331" w:rsidRPr="00A52331">
        <w:rPr>
          <w:rFonts w:ascii="DM Sans" w:hAnsi="DM Sans"/>
          <w:noProof/>
        </w:rPr>
        <w:drawing>
          <wp:inline distT="0" distB="0" distL="0" distR="0" wp14:anchorId="64842D51" wp14:editId="6510EDF3">
            <wp:extent cx="6228715" cy="357505"/>
            <wp:effectExtent l="0" t="0" r="0" b="4445"/>
            <wp:docPr id="1362724500" name="Image 1362724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28715" cy="357505"/>
                    </a:xfrm>
                    <a:prstGeom prst="rect">
                      <a:avLst/>
                    </a:prstGeom>
                    <a:noFill/>
                    <a:ln>
                      <a:noFill/>
                    </a:ln>
                  </pic:spPr>
                </pic:pic>
              </a:graphicData>
            </a:graphic>
          </wp:inline>
        </w:drawing>
      </w:r>
      <w:r w:rsidR="0039439E" w:rsidRPr="00A52331">
        <w:rPr>
          <w:rFonts w:ascii="DM Sans" w:hAnsi="DM Sans"/>
          <w:lang w:eastAsia="fr-FR"/>
        </w:rPr>
        <w:t xml:space="preserve">          </w:t>
      </w:r>
      <w:r w:rsidR="0039439E" w:rsidRPr="00A52331">
        <w:rPr>
          <w:rFonts w:ascii="DM Sans" w:hAnsi="DM Sans"/>
        </w:rPr>
        <w:t xml:space="preserve">                                    </w:t>
      </w:r>
    </w:p>
    <w:p w14:paraId="1B7A9FF5" w14:textId="39FBEA94" w:rsidR="00810004" w:rsidRDefault="00810004" w:rsidP="00052C6F">
      <w:pPr>
        <w:pStyle w:val="Corpsdetexte"/>
        <w:spacing w:before="9"/>
        <w:rPr>
          <w:rFonts w:ascii="DM Sans" w:hAnsi="DM Sans"/>
          <w:sz w:val="11"/>
        </w:rPr>
      </w:pPr>
      <w:r w:rsidRPr="00A52331">
        <w:rPr>
          <w:rFonts w:ascii="DM Sans" w:hAnsi="DM Sans"/>
          <w:noProof/>
        </w:rPr>
        <mc:AlternateContent>
          <mc:Choice Requires="wps">
            <w:drawing>
              <wp:anchor distT="0" distB="0" distL="0" distR="0" simplePos="0" relativeHeight="251658240" behindDoc="1" locked="0" layoutInCell="1" allowOverlap="1" wp14:anchorId="773DAE06" wp14:editId="2703833A">
                <wp:simplePos x="0" y="0"/>
                <wp:positionH relativeFrom="margin">
                  <wp:align>left</wp:align>
                </wp:positionH>
                <wp:positionV relativeFrom="paragraph">
                  <wp:posOffset>115570</wp:posOffset>
                </wp:positionV>
                <wp:extent cx="6408420" cy="426720"/>
                <wp:effectExtent l="0" t="0" r="11430" b="11430"/>
                <wp:wrapTopAndBottom/>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420" cy="426720"/>
                        </a:xfrm>
                        <a:prstGeom prst="rect">
                          <a:avLst/>
                        </a:prstGeom>
                        <a:noFill/>
                        <a:ln w="3048"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4F3311" w14:textId="54C8720E" w:rsidR="00810004" w:rsidRPr="00DB14DA" w:rsidRDefault="00810004" w:rsidP="00773AFB">
                            <w:pPr>
                              <w:spacing w:before="143" w:line="304" w:lineRule="auto"/>
                              <w:ind w:left="2984" w:right="1575" w:hanging="1544"/>
                              <w:jc w:val="center"/>
                              <w:rPr>
                                <w:rFonts w:ascii="Arial" w:hAnsi="Arial" w:cs="Arial"/>
                                <w:sz w:val="28"/>
                              </w:rPr>
                            </w:pPr>
                            <w:r w:rsidRPr="00DB14DA">
                              <w:rPr>
                                <w:rFonts w:ascii="Arial" w:hAnsi="Arial" w:cs="Arial"/>
                                <w:sz w:val="28"/>
                              </w:rPr>
                              <w:t>Pièce n°01 : Acte d’Engagement (AE)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DAE06" id="_x0000_t202" coordsize="21600,21600" o:spt="202" path="m,l,21600r21600,l21600,xe">
                <v:stroke joinstyle="miter"/>
                <v:path gradientshapeok="t" o:connecttype="rect"/>
              </v:shapetype>
              <v:shape id="Zone de texte 14" o:spid="_x0000_s1026" type="#_x0000_t202" style="position:absolute;margin-left:0;margin-top:9.1pt;width:504.6pt;height:33.6pt;z-index:-25165824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" filled="f" strokeweight=".24pt">
                <v:stroke linestyle="thinThin"/>
                <v:textbox inset="0,0,0,0">
                  <w:txbxContent>
                    <w:p w14:paraId="544F3311" w14:textId="54C8720E" w:rsidR="00810004" w:rsidRPr="00DB14DA" w:rsidRDefault="00810004" w:rsidP="00773AFB">
                      <w:pPr>
                        <w:spacing w:before="143" w:line="304" w:lineRule="auto"/>
                        <w:ind w:left="2984" w:right="1575" w:hanging="1544"/>
                        <w:jc w:val="center"/>
                        <w:rPr>
                          <w:rFonts w:ascii="Arial" w:hAnsi="Arial" w:cs="Arial"/>
                          <w:sz w:val="28"/>
                        </w:rPr>
                      </w:pPr>
                      <w:r w:rsidRPr="00DB14DA">
                        <w:rPr>
                          <w:rFonts w:ascii="Arial" w:hAnsi="Arial" w:cs="Arial"/>
                          <w:sz w:val="28"/>
                        </w:rPr>
                        <w:t>Pièce n°01 : Acte d’Engagement (AE)</w:t>
                      </w:r>
                    </w:p>
                  </w:txbxContent>
                </v:textbox>
                <w10:wrap type="topAndBottom" anchorx="margin"/>
              </v:shape>
            </w:pict>
          </mc:Fallback>
        </mc:AlternateContent>
      </w:r>
    </w:p>
    <w:p w14:paraId="3F88F29B" w14:textId="77777777" w:rsidR="00A52331" w:rsidRPr="00A52331" w:rsidRDefault="00A52331" w:rsidP="00052C6F">
      <w:pPr>
        <w:pStyle w:val="Corpsdetexte"/>
        <w:spacing w:before="9"/>
        <w:rPr>
          <w:rFonts w:ascii="DM Sans" w:hAnsi="DM Sans"/>
          <w:sz w:val="11"/>
        </w:rPr>
      </w:pPr>
    </w:p>
    <w:tbl>
      <w:tblPr>
        <w:tblStyle w:val="NormalTable0"/>
        <w:tblW w:w="1006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065"/>
      </w:tblGrid>
      <w:tr w:rsidR="00810004" w:rsidRPr="00A52331" w14:paraId="0E13D260" w14:textId="77777777" w:rsidTr="00052C6F">
        <w:trPr>
          <w:trHeight w:val="490"/>
        </w:trPr>
        <w:tc>
          <w:tcPr>
            <w:tcW w:w="10065" w:type="dxa"/>
            <w:shd w:val="clear" w:color="auto" w:fill="E6E6FF"/>
            <w:vAlign w:val="center"/>
          </w:tcPr>
          <w:p w14:paraId="4A573187" w14:textId="7A32F790" w:rsidR="00810004" w:rsidRPr="00A52331" w:rsidRDefault="00810004" w:rsidP="00052C6F">
            <w:pPr>
              <w:pStyle w:val="TableParagraph"/>
              <w:ind w:right="1933"/>
              <w:jc w:val="center"/>
              <w:rPr>
                <w:rFonts w:ascii="DM Sans" w:hAnsi="DM Sans"/>
                <w:i/>
                <w:sz w:val="28"/>
              </w:rPr>
            </w:pPr>
            <w:r w:rsidRPr="00A52331">
              <w:rPr>
                <w:rFonts w:ascii="DM Sans" w:hAnsi="DM Sans"/>
                <w:i/>
                <w:sz w:val="28"/>
              </w:rPr>
              <w:t>Maître</w:t>
            </w:r>
            <w:r w:rsidRPr="00A52331">
              <w:rPr>
                <w:rFonts w:ascii="DM Sans" w:hAnsi="DM Sans"/>
                <w:i/>
                <w:spacing w:val="-4"/>
                <w:sz w:val="28"/>
              </w:rPr>
              <w:t xml:space="preserve"> </w:t>
            </w:r>
            <w:proofErr w:type="spellStart"/>
            <w:r w:rsidRPr="00A52331">
              <w:rPr>
                <w:rFonts w:ascii="DM Sans" w:hAnsi="DM Sans"/>
                <w:i/>
                <w:sz w:val="28"/>
              </w:rPr>
              <w:t>d'</w:t>
            </w:r>
            <w:r w:rsidR="00344274">
              <w:rPr>
                <w:rFonts w:ascii="DM Sans" w:hAnsi="DM Sans"/>
                <w:i/>
                <w:sz w:val="28"/>
              </w:rPr>
              <w:t>O</w:t>
            </w:r>
            <w:r w:rsidRPr="00A52331">
              <w:rPr>
                <w:rFonts w:ascii="DM Sans" w:hAnsi="DM Sans"/>
                <w:i/>
                <w:sz w:val="28"/>
              </w:rPr>
              <w:t>uvrage</w:t>
            </w:r>
            <w:proofErr w:type="spellEnd"/>
          </w:p>
        </w:tc>
      </w:tr>
      <w:tr w:rsidR="00810004" w:rsidRPr="00A52331" w14:paraId="3F9A5B0B" w14:textId="77777777" w:rsidTr="00052C6F">
        <w:trPr>
          <w:trHeight w:val="429"/>
        </w:trPr>
        <w:tc>
          <w:tcPr>
            <w:tcW w:w="10065" w:type="dxa"/>
            <w:vAlign w:val="center"/>
          </w:tcPr>
          <w:p w14:paraId="57E321F3" w14:textId="491D470F" w:rsidR="00810004" w:rsidRPr="00A52331" w:rsidRDefault="007C1A1B" w:rsidP="00052C6F">
            <w:pPr>
              <w:pStyle w:val="TableParagraph"/>
              <w:ind w:right="1936"/>
              <w:jc w:val="center"/>
              <w:rPr>
                <w:rFonts w:ascii="DM Sans" w:hAnsi="DM Sans"/>
                <w:b/>
                <w:sz w:val="28"/>
                <w:lang w:val="fr-FR"/>
              </w:rPr>
            </w:pPr>
            <w:r w:rsidRPr="007C1A1B">
              <w:rPr>
                <w:rFonts w:ascii="DM Sans" w:hAnsi="DM Sans" w:cstheme="minorHAnsi"/>
                <w:b/>
                <w:lang w:val="fr-FR"/>
              </w:rPr>
              <w:t>COMMUNE DE LE PORT – LA REUNION</w:t>
            </w:r>
          </w:p>
        </w:tc>
      </w:tr>
    </w:tbl>
    <w:p w14:paraId="1FA380D3" w14:textId="77777777" w:rsidR="00810004" w:rsidRPr="00A52331" w:rsidRDefault="00810004" w:rsidP="00052C6F">
      <w:pPr>
        <w:pStyle w:val="Corpsdetexte"/>
        <w:rPr>
          <w:rFonts w:ascii="DM Sans" w:hAnsi="DM Sans"/>
          <w:sz w:val="20"/>
        </w:rPr>
      </w:pPr>
    </w:p>
    <w:tbl>
      <w:tblPr>
        <w:tblStyle w:val="NormalTable0"/>
        <w:tblW w:w="1006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065"/>
      </w:tblGrid>
      <w:tr w:rsidR="00810004" w:rsidRPr="00A52331" w14:paraId="15999FDE" w14:textId="77777777" w:rsidTr="004A4FD8">
        <w:trPr>
          <w:trHeight w:val="595"/>
        </w:trPr>
        <w:tc>
          <w:tcPr>
            <w:tcW w:w="10065" w:type="dxa"/>
            <w:shd w:val="clear" w:color="auto" w:fill="E6E6FF"/>
            <w:vAlign w:val="center"/>
          </w:tcPr>
          <w:p w14:paraId="1FEE5758" w14:textId="77777777" w:rsidR="00810004" w:rsidRPr="00A52331" w:rsidRDefault="00810004" w:rsidP="00052C6F">
            <w:pPr>
              <w:pStyle w:val="TableParagraph"/>
              <w:ind w:right="1935"/>
              <w:jc w:val="center"/>
              <w:rPr>
                <w:rFonts w:ascii="DM Sans" w:hAnsi="DM Sans"/>
                <w:i/>
                <w:sz w:val="28"/>
              </w:rPr>
            </w:pPr>
            <w:proofErr w:type="spellStart"/>
            <w:r w:rsidRPr="00A52331">
              <w:rPr>
                <w:rFonts w:ascii="DM Sans" w:hAnsi="DM Sans"/>
                <w:i/>
                <w:sz w:val="28"/>
              </w:rPr>
              <w:t>Objet</w:t>
            </w:r>
            <w:proofErr w:type="spellEnd"/>
            <w:r w:rsidRPr="00A52331">
              <w:rPr>
                <w:rFonts w:ascii="DM Sans" w:hAnsi="DM Sans"/>
                <w:i/>
                <w:spacing w:val="-2"/>
                <w:sz w:val="28"/>
              </w:rPr>
              <w:t xml:space="preserve"> </w:t>
            </w:r>
            <w:r w:rsidRPr="00A52331">
              <w:rPr>
                <w:rFonts w:ascii="DM Sans" w:hAnsi="DM Sans"/>
                <w:i/>
                <w:sz w:val="28"/>
              </w:rPr>
              <w:t>du</w:t>
            </w:r>
            <w:r w:rsidRPr="00A52331">
              <w:rPr>
                <w:rFonts w:ascii="DM Sans" w:hAnsi="DM Sans"/>
                <w:i/>
                <w:spacing w:val="-2"/>
                <w:sz w:val="28"/>
              </w:rPr>
              <w:t xml:space="preserve"> </w:t>
            </w:r>
            <w:proofErr w:type="spellStart"/>
            <w:r w:rsidRPr="00A52331">
              <w:rPr>
                <w:rFonts w:ascii="DM Sans" w:hAnsi="DM Sans"/>
                <w:i/>
                <w:sz w:val="28"/>
              </w:rPr>
              <w:t>marché</w:t>
            </w:r>
            <w:proofErr w:type="spellEnd"/>
          </w:p>
        </w:tc>
      </w:tr>
      <w:tr w:rsidR="00810004" w:rsidRPr="00A52331" w14:paraId="7BDF7E42" w14:textId="77777777" w:rsidTr="004A4FD8">
        <w:trPr>
          <w:trHeight w:val="2262"/>
        </w:trPr>
        <w:tc>
          <w:tcPr>
            <w:tcW w:w="10065" w:type="dxa"/>
            <w:tcBorders>
              <w:bottom w:val="single" w:sz="4" w:space="0" w:color="000000"/>
            </w:tcBorders>
            <w:vAlign w:val="center"/>
          </w:tcPr>
          <w:p w14:paraId="45066039" w14:textId="77777777" w:rsidR="00DA2226" w:rsidRDefault="00DA2226" w:rsidP="00052C6F">
            <w:pPr>
              <w:pStyle w:val="TableParagraph"/>
              <w:ind w:right="594"/>
              <w:jc w:val="center"/>
              <w:rPr>
                <w:rFonts w:ascii="DM Sans" w:hAnsi="DM Sans" w:cstheme="minorHAnsi"/>
                <w:b/>
                <w:sz w:val="32"/>
                <w:szCs w:val="32"/>
                <w:lang w:val="fr-FR"/>
              </w:rPr>
            </w:pPr>
            <w:r w:rsidRPr="00DA2226">
              <w:rPr>
                <w:rFonts w:ascii="DM Sans" w:hAnsi="DM Sans" w:cstheme="minorHAnsi"/>
                <w:b/>
                <w:sz w:val="32"/>
                <w:szCs w:val="32"/>
                <w:lang w:val="fr-FR"/>
              </w:rPr>
              <w:t>MISSION DE DÉTECTION, DE RÉCOLEMENT ET DE DIAGNOSTIC RESEAUX</w:t>
            </w:r>
          </w:p>
          <w:p w14:paraId="0E18FD60" w14:textId="77777777" w:rsidR="00DA2226" w:rsidRPr="00DA2226" w:rsidRDefault="00DA2226" w:rsidP="00052C6F">
            <w:pPr>
              <w:pStyle w:val="TableParagraph"/>
              <w:ind w:right="594"/>
              <w:jc w:val="center"/>
              <w:rPr>
                <w:rFonts w:ascii="DM Sans" w:hAnsi="DM Sans" w:cstheme="minorHAnsi"/>
                <w:b/>
                <w:sz w:val="32"/>
                <w:szCs w:val="32"/>
                <w:lang w:val="fr-FR"/>
              </w:rPr>
            </w:pPr>
          </w:p>
          <w:p w14:paraId="4D6D799E" w14:textId="20A98A11" w:rsidR="00407CFC" w:rsidRPr="004A4FD8" w:rsidRDefault="00DA2226" w:rsidP="00052C6F">
            <w:pPr>
              <w:pStyle w:val="TableParagraph"/>
              <w:ind w:right="594"/>
              <w:jc w:val="center"/>
              <w:rPr>
                <w:rFonts w:ascii="DM Sans" w:hAnsi="DM Sans" w:cstheme="minorHAnsi"/>
                <w:b/>
                <w:sz w:val="32"/>
                <w:szCs w:val="32"/>
                <w:lang w:val="fr-FR"/>
              </w:rPr>
            </w:pPr>
            <w:r w:rsidRPr="00DA2226">
              <w:rPr>
                <w:rFonts w:ascii="DM Sans" w:hAnsi="DM Sans" w:cstheme="minorHAnsi"/>
                <w:b/>
                <w:sz w:val="32"/>
                <w:szCs w:val="32"/>
                <w:lang w:val="fr-FR"/>
              </w:rPr>
              <w:t>Pour le projet de requalification des espaces publics sur le secteur « Les Portes de l’Océan »</w:t>
            </w:r>
            <w:r w:rsidR="0023746D">
              <w:rPr>
                <w:rFonts w:ascii="DM Sans" w:hAnsi="DM Sans" w:cstheme="minorHAnsi"/>
                <w:b/>
                <w:sz w:val="32"/>
                <w:szCs w:val="32"/>
                <w:lang w:val="fr-FR"/>
              </w:rPr>
              <w:t xml:space="preserve"> - </w:t>
            </w:r>
            <w:r w:rsidRPr="0023746D">
              <w:rPr>
                <w:rFonts w:ascii="DM Sans" w:hAnsi="DM Sans" w:cstheme="minorHAnsi"/>
                <w:b/>
                <w:sz w:val="32"/>
                <w:szCs w:val="32"/>
                <w:lang w:val="fr-FR"/>
              </w:rPr>
              <w:t>Commune de Le Port</w:t>
            </w:r>
          </w:p>
        </w:tc>
      </w:tr>
    </w:tbl>
    <w:p w14:paraId="47FB9E57" w14:textId="77777777" w:rsidR="00810004" w:rsidRPr="00A52331" w:rsidRDefault="00810004" w:rsidP="00052C6F">
      <w:pPr>
        <w:pStyle w:val="Corpsdetexte"/>
        <w:rPr>
          <w:rFonts w:ascii="DM Sans" w:hAnsi="DM Sans"/>
          <w:sz w:val="20"/>
        </w:rPr>
      </w:pPr>
    </w:p>
    <w:tbl>
      <w:tblPr>
        <w:tblStyle w:val="Grilledutableau"/>
        <w:tblW w:w="10060" w:type="dxa"/>
        <w:tblLook w:val="04A0" w:firstRow="1" w:lastRow="0" w:firstColumn="1" w:lastColumn="0" w:noHBand="0" w:noVBand="1"/>
      </w:tblPr>
      <w:tblGrid>
        <w:gridCol w:w="10060"/>
      </w:tblGrid>
      <w:tr w:rsidR="00810004" w:rsidRPr="0046290F" w14:paraId="031CB59E" w14:textId="77777777" w:rsidTr="00052C6F">
        <w:tc>
          <w:tcPr>
            <w:tcW w:w="10060" w:type="dxa"/>
          </w:tcPr>
          <w:p w14:paraId="3F0A243B" w14:textId="330633EF" w:rsidR="00810004" w:rsidRPr="00A52331" w:rsidRDefault="00810004" w:rsidP="00052C6F">
            <w:pPr>
              <w:jc w:val="center"/>
              <w:rPr>
                <w:rFonts w:ascii="DM Sans" w:hAnsi="DM Sans"/>
                <w:b/>
                <w:lang w:val="pt-BR" w:eastAsia="ar-SA"/>
              </w:rPr>
            </w:pPr>
            <w:r w:rsidRPr="003216D2">
              <w:rPr>
                <w:rFonts w:ascii="DM Sans" w:hAnsi="DM Sans"/>
                <w:b/>
                <w:lang w:val="pt-BR" w:eastAsia="ar-SA"/>
              </w:rPr>
              <w:t xml:space="preserve">MARCHE </w:t>
            </w:r>
            <w:r w:rsidR="004719F6" w:rsidRPr="003216D2">
              <w:rPr>
                <w:rFonts w:ascii="DM Sans" w:hAnsi="DM Sans"/>
                <w:b/>
                <w:lang w:val="pt-BR" w:eastAsia="ar-SA"/>
              </w:rPr>
              <w:t xml:space="preserve">n° </w:t>
            </w:r>
            <w:r w:rsidR="00F84F4C" w:rsidRPr="003216D2">
              <w:rPr>
                <w:rFonts w:ascii="DM Sans" w:hAnsi="DM Sans"/>
                <w:b/>
                <w:lang w:val="pt-BR" w:eastAsia="ar-SA"/>
              </w:rPr>
              <w:t>M2023-00</w:t>
            </w:r>
            <w:r w:rsidR="00DA2226" w:rsidRPr="003216D2">
              <w:rPr>
                <w:rFonts w:ascii="DM Sans" w:hAnsi="DM Sans"/>
                <w:b/>
                <w:lang w:val="pt-BR" w:eastAsia="ar-SA"/>
              </w:rPr>
              <w:t>2</w:t>
            </w:r>
            <w:r w:rsidR="00F84F4C" w:rsidRPr="003216D2">
              <w:rPr>
                <w:rFonts w:ascii="DM Sans" w:hAnsi="DM Sans"/>
                <w:b/>
                <w:lang w:val="pt-BR" w:eastAsia="ar-SA"/>
              </w:rPr>
              <w:t>-PA-S23-0</w:t>
            </w:r>
            <w:r w:rsidR="00FE6775" w:rsidRPr="003216D2">
              <w:rPr>
                <w:rFonts w:ascii="DM Sans" w:hAnsi="DM Sans"/>
                <w:b/>
                <w:lang w:val="pt-BR" w:eastAsia="ar-SA"/>
              </w:rPr>
              <w:t>5</w:t>
            </w:r>
          </w:p>
        </w:tc>
      </w:tr>
    </w:tbl>
    <w:p w14:paraId="5D3FF034" w14:textId="77777777" w:rsidR="00F23B14" w:rsidRPr="00A52331" w:rsidRDefault="00F23B14" w:rsidP="00052C6F">
      <w:pPr>
        <w:widowControl/>
        <w:shd w:val="clear" w:color="auto" w:fill="FFFFFF"/>
        <w:jc w:val="both"/>
        <w:rPr>
          <w:rFonts w:ascii="DM Sans" w:eastAsia="Times New Roman" w:hAnsi="DM Sans" w:cs="Times New Roman"/>
          <w:b/>
          <w:lang w:val="pt-BR"/>
        </w:rPr>
      </w:pPr>
    </w:p>
    <w:p w14:paraId="1B537812" w14:textId="77777777" w:rsidR="00810004" w:rsidRPr="00A52331" w:rsidRDefault="00810004" w:rsidP="00052C6F">
      <w:pPr>
        <w:pStyle w:val="Standard"/>
        <w:pBdr>
          <w:top w:val="single" w:sz="4" w:space="1" w:color="000000"/>
          <w:left w:val="single" w:sz="4" w:space="4" w:color="000000"/>
          <w:bottom w:val="single" w:sz="4" w:space="1" w:color="000000"/>
          <w:right w:val="single" w:sz="4" w:space="12" w:color="000000"/>
        </w:pBdr>
        <w:shd w:val="clear" w:color="auto" w:fill="FFFFFF"/>
        <w:jc w:val="center"/>
        <w:rPr>
          <w:rFonts w:ascii="DM Sans" w:hAnsi="DM Sans"/>
        </w:rPr>
      </w:pPr>
      <w:r w:rsidRPr="00A52331">
        <w:rPr>
          <w:rFonts w:ascii="DM Sans" w:hAnsi="DM Sans"/>
          <w:b/>
          <w:i/>
        </w:rPr>
        <w:t>Établi conformément au Code de la Commande Publique (dénommé ci-après « CCP ») dans sa version consolidée au 1</w:t>
      </w:r>
      <w:r w:rsidRPr="00A52331">
        <w:rPr>
          <w:rFonts w:ascii="DM Sans" w:hAnsi="DM Sans"/>
          <w:b/>
          <w:i/>
          <w:vertAlign w:val="superscript"/>
        </w:rPr>
        <w:t>ier</w:t>
      </w:r>
      <w:r w:rsidRPr="00A52331">
        <w:rPr>
          <w:rFonts w:ascii="DM Sans" w:hAnsi="DM Sans"/>
          <w:b/>
          <w:i/>
        </w:rPr>
        <w:t xml:space="preserve"> avril 2019.</w:t>
      </w:r>
    </w:p>
    <w:p w14:paraId="4398DCD5" w14:textId="77777777" w:rsidR="00F06E30" w:rsidRPr="00A52331" w:rsidRDefault="00F06E30" w:rsidP="00052C6F">
      <w:pPr>
        <w:widowControl/>
        <w:shd w:val="clear" w:color="auto" w:fill="FFFFFF"/>
        <w:jc w:val="both"/>
        <w:rPr>
          <w:rFonts w:ascii="DM Sans" w:eastAsia="Times New Roman" w:hAnsi="DM Sans" w:cs="Times New Roman"/>
          <w:b/>
          <w:lang w:bidi="ar-SA"/>
        </w:rPr>
      </w:pPr>
    </w:p>
    <w:p w14:paraId="18D57977" w14:textId="77777777" w:rsidR="00E528E7" w:rsidRPr="00A76ACA"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b/>
        </w:rPr>
      </w:pPr>
      <w:bookmarkStart w:id="0" w:name="_Toc465859631"/>
      <w:r w:rsidRPr="00A76ACA">
        <w:rPr>
          <w:rFonts w:ascii="DM Sans" w:hAnsi="DM Sans" w:cstheme="minorHAnsi"/>
          <w:b/>
        </w:rPr>
        <w:t xml:space="preserve">COMMUNE DE </w:t>
      </w:r>
      <w:r>
        <w:rPr>
          <w:rFonts w:ascii="DM Sans" w:hAnsi="DM Sans" w:cstheme="minorHAnsi"/>
          <w:b/>
        </w:rPr>
        <w:t>LE PORT</w:t>
      </w:r>
    </w:p>
    <w:p w14:paraId="50A178E9" w14:textId="77777777" w:rsidR="00E528E7"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rPr>
      </w:pPr>
      <w:r w:rsidRPr="00A76ACA">
        <w:rPr>
          <w:rFonts w:ascii="DM Sans" w:hAnsi="DM Sans" w:cstheme="minorHAnsi"/>
        </w:rPr>
        <w:t xml:space="preserve">Représentée par son Maire en exercice </w:t>
      </w:r>
    </w:p>
    <w:p w14:paraId="5DA862B3" w14:textId="77777777" w:rsidR="00E528E7" w:rsidRPr="00203026"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bCs/>
        </w:rPr>
      </w:pPr>
      <w:r w:rsidRPr="00203026">
        <w:rPr>
          <w:rFonts w:ascii="DM Sans" w:hAnsi="DM Sans" w:cstheme="minorHAnsi"/>
          <w:bCs/>
        </w:rPr>
        <w:t xml:space="preserve">9 Rue </w:t>
      </w:r>
      <w:proofErr w:type="spellStart"/>
      <w:r w:rsidRPr="00203026">
        <w:rPr>
          <w:rFonts w:ascii="DM Sans" w:hAnsi="DM Sans" w:cstheme="minorHAnsi"/>
          <w:bCs/>
        </w:rPr>
        <w:t>Renaudière</w:t>
      </w:r>
      <w:proofErr w:type="spellEnd"/>
      <w:r w:rsidRPr="00203026">
        <w:rPr>
          <w:rFonts w:ascii="DM Sans" w:hAnsi="DM Sans" w:cstheme="minorHAnsi"/>
          <w:bCs/>
        </w:rPr>
        <w:t xml:space="preserve"> de Vaux</w:t>
      </w:r>
    </w:p>
    <w:p w14:paraId="1FDF67FD" w14:textId="77777777" w:rsidR="00E528E7" w:rsidRPr="00203026"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bCs/>
        </w:rPr>
      </w:pPr>
      <w:r w:rsidRPr="00203026">
        <w:rPr>
          <w:rFonts w:ascii="DM Sans" w:hAnsi="DM Sans" w:cstheme="minorHAnsi"/>
          <w:bCs/>
        </w:rPr>
        <w:t>97420 LE PORT</w:t>
      </w:r>
    </w:p>
    <w:p w14:paraId="58A50B28" w14:textId="77777777" w:rsidR="00E528E7" w:rsidRPr="003F1DEE"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rPr>
      </w:pPr>
    </w:p>
    <w:p w14:paraId="4EA9EADA" w14:textId="77777777" w:rsidR="00E528E7" w:rsidRPr="00A76ACA"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rPr>
      </w:pPr>
      <w:r w:rsidRPr="00A76ACA">
        <w:rPr>
          <w:rFonts w:ascii="DM Sans" w:hAnsi="DM Sans" w:cstheme="minorHAnsi"/>
          <w:b/>
        </w:rPr>
        <w:t>Mandataire agissant au nom et pour le compte du maître d’ouvrage</w:t>
      </w:r>
      <w:r w:rsidRPr="00A76ACA">
        <w:rPr>
          <w:rFonts w:ascii="DM Sans" w:hAnsi="DM Sans" w:cstheme="minorHAnsi"/>
        </w:rPr>
        <w:t xml:space="preserve"> </w:t>
      </w:r>
      <w:r w:rsidRPr="00A76ACA">
        <w:rPr>
          <w:rFonts w:ascii="DM Sans" w:hAnsi="DM Sans" w:cstheme="minorHAnsi"/>
          <w:b/>
        </w:rPr>
        <w:t xml:space="preserve">: </w:t>
      </w:r>
      <w:r w:rsidRPr="00A76ACA">
        <w:rPr>
          <w:rFonts w:ascii="DM Sans" w:hAnsi="DM Sans" w:cstheme="minorHAnsi"/>
        </w:rPr>
        <w:t>(articles L.2422-5 à L.2422-10 du CCP)</w:t>
      </w:r>
    </w:p>
    <w:p w14:paraId="67A3878F" w14:textId="77777777" w:rsidR="00E528E7" w:rsidRPr="00A76ACA"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rPr>
      </w:pPr>
    </w:p>
    <w:p w14:paraId="0794550A" w14:textId="77777777" w:rsidR="00E528E7" w:rsidRPr="00A76ACA"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b/>
          <w:bCs/>
        </w:rPr>
      </w:pPr>
      <w:r w:rsidRPr="00A76ACA">
        <w:rPr>
          <w:rFonts w:ascii="DM Sans" w:hAnsi="DM Sans" w:cstheme="minorHAnsi"/>
          <w:b/>
          <w:bCs/>
        </w:rPr>
        <w:t>SPL GRAND OUEST</w:t>
      </w:r>
    </w:p>
    <w:p w14:paraId="608F1D2C" w14:textId="77777777" w:rsidR="00E528E7" w:rsidRPr="00A76ACA"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rPr>
      </w:pPr>
      <w:r w:rsidRPr="00A76ACA">
        <w:rPr>
          <w:rFonts w:ascii="DM Sans" w:hAnsi="DM Sans" w:cstheme="minorHAnsi"/>
        </w:rPr>
        <w:t>9 rue Sully Prud’homme</w:t>
      </w:r>
    </w:p>
    <w:p w14:paraId="6D5F1831" w14:textId="77777777" w:rsidR="00E528E7" w:rsidRPr="00A76ACA"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rPr>
      </w:pPr>
      <w:r w:rsidRPr="00A76ACA">
        <w:rPr>
          <w:rFonts w:ascii="DM Sans" w:hAnsi="DM Sans" w:cstheme="minorHAnsi"/>
        </w:rPr>
        <w:t>ZI n°3</w:t>
      </w:r>
    </w:p>
    <w:p w14:paraId="74300FA0" w14:textId="77777777" w:rsidR="00E528E7" w:rsidRPr="00A76ACA"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rPr>
      </w:pPr>
      <w:r w:rsidRPr="00A76ACA">
        <w:rPr>
          <w:rFonts w:ascii="DM Sans" w:hAnsi="DM Sans" w:cstheme="minorHAnsi"/>
        </w:rPr>
        <w:t>97420 LE PORT</w:t>
      </w:r>
    </w:p>
    <w:p w14:paraId="72D468D4" w14:textId="77777777" w:rsidR="00E528E7" w:rsidRPr="00A76ACA" w:rsidRDefault="00E528E7" w:rsidP="00052C6F">
      <w:pPr>
        <w:pBdr>
          <w:top w:val="single" w:sz="4" w:space="1" w:color="000001"/>
          <w:left w:val="single" w:sz="4" w:space="4" w:color="000001"/>
          <w:bottom w:val="single" w:sz="4" w:space="14" w:color="000001"/>
          <w:right w:val="single" w:sz="4" w:space="4" w:color="000001"/>
        </w:pBdr>
        <w:tabs>
          <w:tab w:val="left" w:leader="dot" w:pos="9072"/>
        </w:tabs>
        <w:rPr>
          <w:rFonts w:ascii="DM Sans" w:hAnsi="DM Sans" w:cstheme="minorHAnsi"/>
          <w:b/>
        </w:rPr>
      </w:pPr>
      <w:r w:rsidRPr="00A76ACA">
        <w:rPr>
          <w:rFonts w:ascii="DM Sans" w:hAnsi="DM Sans" w:cstheme="minorHAnsi"/>
        </w:rPr>
        <w:t>Représentée par : Franck SEITHER Directeur général</w:t>
      </w:r>
    </w:p>
    <w:bookmarkEnd w:id="0"/>
    <w:p w14:paraId="7022BFFC" w14:textId="77777777" w:rsidR="008D75DB" w:rsidRPr="00A52331" w:rsidRDefault="008D75DB" w:rsidP="00E724ED">
      <w:pPr>
        <w:pStyle w:val="Sansinterligne"/>
        <w:rPr>
          <w:rFonts w:ascii="DM Sans" w:hAnsi="DM Sans"/>
          <w:sz w:val="20"/>
          <w:szCs w:val="20"/>
          <w:lang w:eastAsia="fr-FR"/>
        </w:rPr>
      </w:pPr>
    </w:p>
    <w:p w14:paraId="36286455" w14:textId="3234456E" w:rsidR="00DA673E" w:rsidRPr="00A52331" w:rsidRDefault="00DA673E">
      <w:pPr>
        <w:suppressAutoHyphens w:val="0"/>
        <w:rPr>
          <w:rFonts w:ascii="DM Sans" w:eastAsia="Arial" w:hAnsi="DM Sans" w:cs="Times New Roman"/>
          <w:sz w:val="20"/>
          <w:szCs w:val="20"/>
          <w:lang w:eastAsia="fr-FR" w:bidi="ar-SA"/>
        </w:rPr>
      </w:pPr>
      <w:r w:rsidRPr="00A52331">
        <w:rPr>
          <w:rFonts w:ascii="DM Sans" w:hAnsi="DM Sans"/>
          <w:sz w:val="20"/>
          <w:szCs w:val="20"/>
          <w:lang w:eastAsia="fr-FR"/>
        </w:rPr>
        <w:br w:type="page"/>
      </w:r>
    </w:p>
    <w:bookmarkStart w:id="1" w:name="_Toc333562538" w:displacedByCustomXml="next"/>
    <w:bookmarkStart w:id="2" w:name="_Toc333590273" w:displacedByCustomXml="next"/>
    <w:sdt>
      <w:sdtPr>
        <w:rPr>
          <w:rFonts w:ascii="DM Sans" w:eastAsia="Arial" w:hAnsi="DM Sans" w:cs="Mangal"/>
          <w:bCs w:val="0"/>
          <w:noProof/>
          <w:color w:val="auto"/>
          <w:kern w:val="3"/>
          <w:sz w:val="20"/>
          <w:szCs w:val="20"/>
          <w:shd w:val="clear" w:color="auto" w:fill="auto"/>
          <w:lang w:eastAsia="zh-CN" w:bidi="hi-IN"/>
        </w:rPr>
        <w:id w:val="1415375269"/>
        <w:docPartObj>
          <w:docPartGallery w:val="Table of Contents"/>
          <w:docPartUnique/>
        </w:docPartObj>
      </w:sdtPr>
      <w:sdtContent>
        <w:p w14:paraId="469DDDC2" w14:textId="77777777" w:rsidR="00363D91" w:rsidRPr="00A52331" w:rsidRDefault="00363D91" w:rsidP="0C8A74F2">
          <w:pPr>
            <w:pStyle w:val="En-ttedetabledesmatires"/>
            <w:jc w:val="center"/>
            <w:rPr>
              <w:rFonts w:ascii="DM Sans" w:hAnsi="DM Sans"/>
              <w:color w:val="auto"/>
              <w:sz w:val="20"/>
              <w:szCs w:val="20"/>
            </w:rPr>
          </w:pPr>
          <w:r w:rsidRPr="00A52331">
            <w:rPr>
              <w:rFonts w:ascii="DM Sans" w:hAnsi="DM Sans"/>
              <w:color w:val="auto"/>
              <w:sz w:val="20"/>
              <w:szCs w:val="20"/>
            </w:rPr>
            <w:t>Table des matières</w:t>
          </w:r>
        </w:p>
        <w:p w14:paraId="31512B47" w14:textId="77777777" w:rsidR="00512953" w:rsidRPr="00A52331" w:rsidRDefault="00512953" w:rsidP="0C8A74F2">
          <w:pPr>
            <w:pStyle w:val="TM1"/>
            <w:rPr>
              <w:rFonts w:ascii="DM Sans" w:hAnsi="DM Sans"/>
            </w:rPr>
          </w:pPr>
        </w:p>
        <w:p w14:paraId="11F6076E" w14:textId="77777777" w:rsidR="00D230E0" w:rsidRPr="00A52331" w:rsidRDefault="004C248B" w:rsidP="0C8A74F2">
          <w:pPr>
            <w:pStyle w:val="TM1"/>
            <w:rPr>
              <w:rFonts w:ascii="DM Sans" w:eastAsiaTheme="minorEastAsia" w:hAnsi="DM Sans" w:cstheme="minorBidi"/>
              <w:kern w:val="0"/>
              <w:lang w:eastAsia="fr-FR" w:bidi="ar-SA"/>
            </w:rPr>
          </w:pPr>
          <w:hyperlink w:anchor="_Toc493772793" w:history="1">
            <w:r w:rsidR="00D230E0" w:rsidRPr="00A52331">
              <w:rPr>
                <w:rStyle w:val="Lienhypertexte"/>
                <w:rFonts w:ascii="DM Sans" w:hAnsi="DM Sans"/>
                <w:color w:val="auto"/>
                <w:u w:val="none"/>
              </w:rPr>
              <w:t>ARTICLE 1. CONTRACTANT (LE MAITRE D’ŒUVRE EST UNE PERSONNE PHYSIQUE)</w:t>
            </w:r>
            <w:r w:rsidR="00D230E0" w:rsidRPr="00A52331">
              <w:rPr>
                <w:rFonts w:ascii="DM Sans" w:hAnsi="DM Sans"/>
                <w:webHidden/>
              </w:rPr>
              <w:tab/>
              <w:t>4</w:t>
            </w:r>
          </w:hyperlink>
        </w:p>
        <w:p w14:paraId="2687C920" w14:textId="77777777" w:rsidR="00D230E0" w:rsidRPr="00A52331" w:rsidRDefault="004C248B" w:rsidP="0C8A74F2">
          <w:pPr>
            <w:pStyle w:val="TM1"/>
            <w:rPr>
              <w:rFonts w:ascii="DM Sans" w:eastAsiaTheme="minorEastAsia" w:hAnsi="DM Sans" w:cstheme="minorBidi"/>
              <w:kern w:val="0"/>
              <w:lang w:eastAsia="fr-FR" w:bidi="ar-SA"/>
            </w:rPr>
          </w:pPr>
          <w:hyperlink w:anchor="_Toc493772793" w:history="1">
            <w:r w:rsidR="00D230E0" w:rsidRPr="00A52331">
              <w:rPr>
                <w:rStyle w:val="Lienhypertexte"/>
                <w:rFonts w:ascii="DM Sans" w:hAnsi="DM Sans"/>
                <w:color w:val="auto"/>
                <w:u w:val="none"/>
              </w:rPr>
              <w:t>ARTICLE 1. CONTRACTANT (LE MAITRE D'ŒUVRE EST UNE PERSONNE MORALE)</w:t>
            </w:r>
            <w:r w:rsidR="00D230E0" w:rsidRPr="00A52331">
              <w:rPr>
                <w:rFonts w:ascii="DM Sans" w:hAnsi="DM Sans"/>
                <w:webHidden/>
              </w:rPr>
              <w:tab/>
              <w:t>5</w:t>
            </w:r>
          </w:hyperlink>
        </w:p>
        <w:p w14:paraId="423B9303" w14:textId="77777777" w:rsidR="00D230E0" w:rsidRPr="00A52331" w:rsidRDefault="004C248B" w:rsidP="0C8A74F2">
          <w:pPr>
            <w:pStyle w:val="TM1"/>
            <w:rPr>
              <w:rFonts w:ascii="DM Sans" w:eastAsiaTheme="minorEastAsia" w:hAnsi="DM Sans" w:cstheme="minorBidi"/>
              <w:kern w:val="0"/>
              <w:lang w:eastAsia="fr-FR" w:bidi="ar-SA"/>
            </w:rPr>
          </w:pPr>
          <w:hyperlink w:anchor="_Toc493772793" w:history="1">
            <w:r w:rsidR="00D230E0" w:rsidRPr="00A52331">
              <w:rPr>
                <w:rStyle w:val="Lienhypertexte"/>
                <w:rFonts w:ascii="DM Sans" w:hAnsi="DM Sans"/>
                <w:color w:val="auto"/>
                <w:u w:val="none"/>
              </w:rPr>
              <w:t>ARTICLE 1. CONTRACTANT (LE MAITRE D’ŒUVRE EST UN GROUPEMENT CONJOINT DE PERSONNES AVEC MANDATAIRE SOLIDAIRE)</w:t>
            </w:r>
            <w:r w:rsidR="00D230E0" w:rsidRPr="00A52331">
              <w:rPr>
                <w:rFonts w:ascii="DM Sans" w:hAnsi="DM Sans"/>
                <w:webHidden/>
              </w:rPr>
              <w:tab/>
              <w:t>6</w:t>
            </w:r>
          </w:hyperlink>
        </w:p>
        <w:p w14:paraId="4729FA75" w14:textId="5737CF3B" w:rsidR="000E04A7" w:rsidRDefault="00977E91">
          <w:pPr>
            <w:pStyle w:val="TM1"/>
            <w:rPr>
              <w:rFonts w:asciiTheme="minorHAnsi" w:eastAsiaTheme="minorEastAsia" w:hAnsiTheme="minorHAnsi" w:cstheme="minorBidi"/>
              <w:b w:val="0"/>
              <w:kern w:val="2"/>
              <w:sz w:val="22"/>
              <w:szCs w:val="22"/>
              <w:lang w:eastAsia="fr-FR" w:bidi="ar-SA"/>
              <w14:ligatures w14:val="standardContextual"/>
            </w:rPr>
          </w:pPr>
          <w:r w:rsidRPr="00A52331">
            <w:rPr>
              <w:rFonts w:ascii="DM Sans" w:hAnsi="DM Sans"/>
            </w:rPr>
            <w:fldChar w:fldCharType="begin"/>
          </w:r>
          <w:r w:rsidR="00363D91" w:rsidRPr="00A52331">
            <w:rPr>
              <w:rFonts w:ascii="DM Sans" w:hAnsi="DM Sans"/>
            </w:rPr>
            <w:instrText>TOC \o "1-3" \h \z \u</w:instrText>
          </w:r>
          <w:r w:rsidRPr="00A52331">
            <w:rPr>
              <w:rFonts w:ascii="DM Sans" w:hAnsi="DM Sans"/>
            </w:rPr>
            <w:fldChar w:fldCharType="separate"/>
          </w:r>
          <w:hyperlink w:anchor="_Toc145584913" w:history="1">
            <w:r w:rsidR="000E04A7" w:rsidRPr="00D224AA">
              <w:rPr>
                <w:rStyle w:val="Lienhypertexte"/>
                <w:rFonts w:ascii="DM Sans" w:hAnsi="DM Sans"/>
              </w:rPr>
              <w:t>ARTICLE 1 - CONTRACTANT (DANS LE CAS OU LE TITULAIRE EST UNE PERSONNE PHYSIQUE)</w:t>
            </w:r>
            <w:r w:rsidR="000E04A7">
              <w:rPr>
                <w:webHidden/>
              </w:rPr>
              <w:tab/>
            </w:r>
            <w:r w:rsidR="000E04A7">
              <w:rPr>
                <w:webHidden/>
              </w:rPr>
              <w:fldChar w:fldCharType="begin"/>
            </w:r>
            <w:r w:rsidR="000E04A7">
              <w:rPr>
                <w:webHidden/>
              </w:rPr>
              <w:instrText xml:space="preserve"> PAGEREF _Toc145584913 \h </w:instrText>
            </w:r>
            <w:r w:rsidR="000E04A7">
              <w:rPr>
                <w:webHidden/>
              </w:rPr>
            </w:r>
            <w:r w:rsidR="000E04A7">
              <w:rPr>
                <w:webHidden/>
              </w:rPr>
              <w:fldChar w:fldCharType="separate"/>
            </w:r>
            <w:r w:rsidR="00663952">
              <w:rPr>
                <w:webHidden/>
              </w:rPr>
              <w:t>3</w:t>
            </w:r>
            <w:r w:rsidR="000E04A7">
              <w:rPr>
                <w:webHidden/>
              </w:rPr>
              <w:fldChar w:fldCharType="end"/>
            </w:r>
          </w:hyperlink>
        </w:p>
        <w:p w14:paraId="307A41E8" w14:textId="4D66DA9F"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14" w:history="1">
            <w:r w:rsidR="000E04A7" w:rsidRPr="00D224AA">
              <w:rPr>
                <w:rStyle w:val="Lienhypertexte"/>
                <w:rFonts w:ascii="DM Sans" w:hAnsi="DM Sans"/>
              </w:rPr>
              <w:t>ARTICLE 1 - CONTRACTANT (DANS LE CAS OU LE TITULAIRE EST UNE PERSONNE MORALE)</w:t>
            </w:r>
            <w:r w:rsidR="000E04A7">
              <w:rPr>
                <w:webHidden/>
              </w:rPr>
              <w:tab/>
            </w:r>
            <w:r w:rsidR="000E04A7">
              <w:rPr>
                <w:webHidden/>
              </w:rPr>
              <w:fldChar w:fldCharType="begin"/>
            </w:r>
            <w:r w:rsidR="000E04A7">
              <w:rPr>
                <w:webHidden/>
              </w:rPr>
              <w:instrText xml:space="preserve"> PAGEREF _Toc145584914 \h </w:instrText>
            </w:r>
            <w:r w:rsidR="000E04A7">
              <w:rPr>
                <w:webHidden/>
              </w:rPr>
            </w:r>
            <w:r w:rsidR="000E04A7">
              <w:rPr>
                <w:webHidden/>
              </w:rPr>
              <w:fldChar w:fldCharType="separate"/>
            </w:r>
            <w:r w:rsidR="00663952">
              <w:rPr>
                <w:webHidden/>
              </w:rPr>
              <w:t>4</w:t>
            </w:r>
            <w:r w:rsidR="000E04A7">
              <w:rPr>
                <w:webHidden/>
              </w:rPr>
              <w:fldChar w:fldCharType="end"/>
            </w:r>
          </w:hyperlink>
        </w:p>
        <w:p w14:paraId="5D3F2E3B" w14:textId="45F1706F"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15" w:history="1">
            <w:r w:rsidR="000E04A7" w:rsidRPr="00D224AA">
              <w:rPr>
                <w:rStyle w:val="Lienhypertexte"/>
                <w:rFonts w:ascii="DM Sans" w:hAnsi="DM Sans"/>
              </w:rPr>
              <w:t>ARTICLE 1 - CONTRACTANT (DANS LE CAS OU LE TITULAIRE EST UN GROUPEMENT MOMENTANE D’ENTREPRISES)</w:t>
            </w:r>
            <w:r w:rsidR="000E04A7">
              <w:rPr>
                <w:webHidden/>
              </w:rPr>
              <w:tab/>
            </w:r>
            <w:r w:rsidR="000E04A7">
              <w:rPr>
                <w:webHidden/>
              </w:rPr>
              <w:fldChar w:fldCharType="begin"/>
            </w:r>
            <w:r w:rsidR="000E04A7">
              <w:rPr>
                <w:webHidden/>
              </w:rPr>
              <w:instrText xml:space="preserve"> PAGEREF _Toc145584915 \h </w:instrText>
            </w:r>
            <w:r w:rsidR="000E04A7">
              <w:rPr>
                <w:webHidden/>
              </w:rPr>
            </w:r>
            <w:r w:rsidR="000E04A7">
              <w:rPr>
                <w:webHidden/>
              </w:rPr>
              <w:fldChar w:fldCharType="separate"/>
            </w:r>
            <w:r w:rsidR="00663952">
              <w:rPr>
                <w:webHidden/>
              </w:rPr>
              <w:t>5</w:t>
            </w:r>
            <w:r w:rsidR="000E04A7">
              <w:rPr>
                <w:webHidden/>
              </w:rPr>
              <w:fldChar w:fldCharType="end"/>
            </w:r>
          </w:hyperlink>
        </w:p>
        <w:p w14:paraId="5BDD7C2D" w14:textId="0EE25F66"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16" w:history="1">
            <w:r w:rsidR="000E04A7" w:rsidRPr="00D224AA">
              <w:rPr>
                <w:rStyle w:val="Lienhypertexte"/>
                <w:rFonts w:ascii="DM Sans" w:hAnsi="DM Sans"/>
              </w:rPr>
              <w:t>ARTICLE 2. OBJET – CARACTERISTIQUES PRINCIPALES - INTERVENANTS</w:t>
            </w:r>
            <w:r w:rsidR="000E04A7">
              <w:rPr>
                <w:webHidden/>
              </w:rPr>
              <w:tab/>
            </w:r>
            <w:r w:rsidR="000E04A7">
              <w:rPr>
                <w:webHidden/>
              </w:rPr>
              <w:fldChar w:fldCharType="begin"/>
            </w:r>
            <w:r w:rsidR="000E04A7">
              <w:rPr>
                <w:webHidden/>
              </w:rPr>
              <w:instrText xml:space="preserve"> PAGEREF _Toc145584916 \h </w:instrText>
            </w:r>
            <w:r w:rsidR="000E04A7">
              <w:rPr>
                <w:webHidden/>
              </w:rPr>
            </w:r>
            <w:r w:rsidR="000E04A7">
              <w:rPr>
                <w:webHidden/>
              </w:rPr>
              <w:fldChar w:fldCharType="separate"/>
            </w:r>
            <w:r w:rsidR="00663952">
              <w:rPr>
                <w:webHidden/>
              </w:rPr>
              <w:t>8</w:t>
            </w:r>
            <w:r w:rsidR="000E04A7">
              <w:rPr>
                <w:webHidden/>
              </w:rPr>
              <w:fldChar w:fldCharType="end"/>
            </w:r>
          </w:hyperlink>
        </w:p>
        <w:p w14:paraId="5AF1B605" w14:textId="4EA43E48"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17" w:history="1">
            <w:r w:rsidR="000E04A7" w:rsidRPr="00D224AA">
              <w:rPr>
                <w:rStyle w:val="Lienhypertexte"/>
                <w:rFonts w:ascii="DM Sans" w:hAnsi="DM Sans"/>
                <w:lang w:eastAsia="fr-FR"/>
              </w:rPr>
              <w:t>2.1. Objet du marché</w:t>
            </w:r>
            <w:r w:rsidR="000E04A7">
              <w:rPr>
                <w:webHidden/>
              </w:rPr>
              <w:tab/>
            </w:r>
            <w:r w:rsidR="000E04A7">
              <w:rPr>
                <w:webHidden/>
              </w:rPr>
              <w:fldChar w:fldCharType="begin"/>
            </w:r>
            <w:r w:rsidR="000E04A7">
              <w:rPr>
                <w:webHidden/>
              </w:rPr>
              <w:instrText xml:space="preserve"> PAGEREF _Toc145584917 \h </w:instrText>
            </w:r>
            <w:r w:rsidR="000E04A7">
              <w:rPr>
                <w:webHidden/>
              </w:rPr>
            </w:r>
            <w:r w:rsidR="000E04A7">
              <w:rPr>
                <w:webHidden/>
              </w:rPr>
              <w:fldChar w:fldCharType="separate"/>
            </w:r>
            <w:r w:rsidR="00663952">
              <w:rPr>
                <w:webHidden/>
              </w:rPr>
              <w:t>8</w:t>
            </w:r>
            <w:r w:rsidR="000E04A7">
              <w:rPr>
                <w:webHidden/>
              </w:rPr>
              <w:fldChar w:fldCharType="end"/>
            </w:r>
          </w:hyperlink>
        </w:p>
        <w:p w14:paraId="05E0B855" w14:textId="38FD9E91"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18" w:history="1">
            <w:r w:rsidR="000E04A7" w:rsidRPr="00D224AA">
              <w:rPr>
                <w:rStyle w:val="Lienhypertexte"/>
                <w:rFonts w:ascii="DM Sans" w:hAnsi="DM Sans"/>
                <w:lang w:eastAsia="fr-FR"/>
              </w:rPr>
              <w:t>2.3. FORME DU MARCHE</w:t>
            </w:r>
            <w:r w:rsidR="000E04A7">
              <w:rPr>
                <w:webHidden/>
              </w:rPr>
              <w:tab/>
            </w:r>
            <w:r w:rsidR="000E04A7">
              <w:rPr>
                <w:webHidden/>
              </w:rPr>
              <w:fldChar w:fldCharType="begin"/>
            </w:r>
            <w:r w:rsidR="000E04A7">
              <w:rPr>
                <w:webHidden/>
              </w:rPr>
              <w:instrText xml:space="preserve"> PAGEREF _Toc145584918 \h </w:instrText>
            </w:r>
            <w:r w:rsidR="000E04A7">
              <w:rPr>
                <w:webHidden/>
              </w:rPr>
            </w:r>
            <w:r w:rsidR="000E04A7">
              <w:rPr>
                <w:webHidden/>
              </w:rPr>
              <w:fldChar w:fldCharType="separate"/>
            </w:r>
            <w:r w:rsidR="00663952">
              <w:rPr>
                <w:webHidden/>
              </w:rPr>
              <w:t>8</w:t>
            </w:r>
            <w:r w:rsidR="000E04A7">
              <w:rPr>
                <w:webHidden/>
              </w:rPr>
              <w:fldChar w:fldCharType="end"/>
            </w:r>
          </w:hyperlink>
        </w:p>
        <w:p w14:paraId="190C588B" w14:textId="75F3FCB1"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19" w:history="1">
            <w:r w:rsidR="000E04A7" w:rsidRPr="00D224AA">
              <w:rPr>
                <w:rStyle w:val="Lienhypertexte"/>
                <w:rFonts w:ascii="DM Sans" w:hAnsi="DM Sans"/>
                <w:lang w:eastAsia="fr-FR"/>
              </w:rPr>
              <w:t>2.4. AUTRES Intervenants</w:t>
            </w:r>
            <w:r w:rsidR="000E04A7">
              <w:rPr>
                <w:webHidden/>
              </w:rPr>
              <w:tab/>
            </w:r>
            <w:r w:rsidR="000E04A7">
              <w:rPr>
                <w:webHidden/>
              </w:rPr>
              <w:fldChar w:fldCharType="begin"/>
            </w:r>
            <w:r w:rsidR="000E04A7">
              <w:rPr>
                <w:webHidden/>
              </w:rPr>
              <w:instrText xml:space="preserve"> PAGEREF _Toc145584919 \h </w:instrText>
            </w:r>
            <w:r w:rsidR="000E04A7">
              <w:rPr>
                <w:webHidden/>
              </w:rPr>
            </w:r>
            <w:r w:rsidR="000E04A7">
              <w:rPr>
                <w:webHidden/>
              </w:rPr>
              <w:fldChar w:fldCharType="separate"/>
            </w:r>
            <w:r w:rsidR="00663952">
              <w:rPr>
                <w:webHidden/>
              </w:rPr>
              <w:t>9</w:t>
            </w:r>
            <w:r w:rsidR="000E04A7">
              <w:rPr>
                <w:webHidden/>
              </w:rPr>
              <w:fldChar w:fldCharType="end"/>
            </w:r>
          </w:hyperlink>
        </w:p>
        <w:p w14:paraId="09AD80CD" w14:textId="18F9A53B"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20" w:history="1">
            <w:r w:rsidR="000E04A7" w:rsidRPr="00D224AA">
              <w:rPr>
                <w:rStyle w:val="Lienhypertexte"/>
                <w:rFonts w:ascii="DM Sans" w:hAnsi="DM Sans"/>
                <w:lang w:eastAsia="fr-FR"/>
              </w:rPr>
              <w:t>2.5. DUREE DU MARCHE</w:t>
            </w:r>
            <w:r w:rsidR="000E04A7">
              <w:rPr>
                <w:webHidden/>
              </w:rPr>
              <w:tab/>
            </w:r>
            <w:r w:rsidR="000E04A7">
              <w:rPr>
                <w:webHidden/>
              </w:rPr>
              <w:fldChar w:fldCharType="begin"/>
            </w:r>
            <w:r w:rsidR="000E04A7">
              <w:rPr>
                <w:webHidden/>
              </w:rPr>
              <w:instrText xml:space="preserve"> PAGEREF _Toc145584920 \h </w:instrText>
            </w:r>
            <w:r w:rsidR="000E04A7">
              <w:rPr>
                <w:webHidden/>
              </w:rPr>
            </w:r>
            <w:r w:rsidR="000E04A7">
              <w:rPr>
                <w:webHidden/>
              </w:rPr>
              <w:fldChar w:fldCharType="separate"/>
            </w:r>
            <w:r w:rsidR="00663952">
              <w:rPr>
                <w:webHidden/>
              </w:rPr>
              <w:t>9</w:t>
            </w:r>
            <w:r w:rsidR="000E04A7">
              <w:rPr>
                <w:webHidden/>
              </w:rPr>
              <w:fldChar w:fldCharType="end"/>
            </w:r>
          </w:hyperlink>
        </w:p>
        <w:p w14:paraId="6032E3B4" w14:textId="2E715BDB"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21" w:history="1">
            <w:r w:rsidR="000E04A7" w:rsidRPr="00D224AA">
              <w:rPr>
                <w:rStyle w:val="Lienhypertexte"/>
                <w:rFonts w:ascii="DM Sans" w:hAnsi="DM Sans"/>
                <w:bCs/>
              </w:rPr>
              <w:t>ARTICLE 3. MISSIONS DU MAÎTRE D'ŒUVRE – DELAIS D'EXECUTION</w:t>
            </w:r>
            <w:r w:rsidR="000E04A7">
              <w:rPr>
                <w:webHidden/>
              </w:rPr>
              <w:tab/>
            </w:r>
            <w:r w:rsidR="000E04A7">
              <w:rPr>
                <w:webHidden/>
              </w:rPr>
              <w:fldChar w:fldCharType="begin"/>
            </w:r>
            <w:r w:rsidR="000E04A7">
              <w:rPr>
                <w:webHidden/>
              </w:rPr>
              <w:instrText xml:space="preserve"> PAGEREF _Toc145584921 \h </w:instrText>
            </w:r>
            <w:r w:rsidR="000E04A7">
              <w:rPr>
                <w:webHidden/>
              </w:rPr>
            </w:r>
            <w:r w:rsidR="000E04A7">
              <w:rPr>
                <w:webHidden/>
              </w:rPr>
              <w:fldChar w:fldCharType="separate"/>
            </w:r>
            <w:r w:rsidR="00663952">
              <w:rPr>
                <w:webHidden/>
              </w:rPr>
              <w:t>9</w:t>
            </w:r>
            <w:r w:rsidR="000E04A7">
              <w:rPr>
                <w:webHidden/>
              </w:rPr>
              <w:fldChar w:fldCharType="end"/>
            </w:r>
          </w:hyperlink>
        </w:p>
        <w:p w14:paraId="1B56692D" w14:textId="4BC3A991"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22" w:history="1">
            <w:r w:rsidR="000E04A7" w:rsidRPr="00D224AA">
              <w:rPr>
                <w:rStyle w:val="Lienhypertexte"/>
                <w:rFonts w:ascii="DM Sans" w:hAnsi="DM Sans"/>
                <w:lang w:eastAsia="fr-FR"/>
              </w:rPr>
              <w:t>3.1 DOMAINE</w:t>
            </w:r>
            <w:r w:rsidR="000E04A7">
              <w:rPr>
                <w:webHidden/>
              </w:rPr>
              <w:tab/>
            </w:r>
            <w:r w:rsidR="000E04A7">
              <w:rPr>
                <w:webHidden/>
              </w:rPr>
              <w:fldChar w:fldCharType="begin"/>
            </w:r>
            <w:r w:rsidR="000E04A7">
              <w:rPr>
                <w:webHidden/>
              </w:rPr>
              <w:instrText xml:space="preserve"> PAGEREF _Toc145584922 \h </w:instrText>
            </w:r>
            <w:r w:rsidR="000E04A7">
              <w:rPr>
                <w:webHidden/>
              </w:rPr>
            </w:r>
            <w:r w:rsidR="000E04A7">
              <w:rPr>
                <w:webHidden/>
              </w:rPr>
              <w:fldChar w:fldCharType="separate"/>
            </w:r>
            <w:r w:rsidR="00663952">
              <w:rPr>
                <w:webHidden/>
              </w:rPr>
              <w:t>9</w:t>
            </w:r>
            <w:r w:rsidR="000E04A7">
              <w:rPr>
                <w:webHidden/>
              </w:rPr>
              <w:fldChar w:fldCharType="end"/>
            </w:r>
          </w:hyperlink>
        </w:p>
        <w:p w14:paraId="5D0DB5B1" w14:textId="1FB9B261"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23" w:history="1">
            <w:r w:rsidR="000E04A7" w:rsidRPr="00D224AA">
              <w:rPr>
                <w:rStyle w:val="Lienhypertexte"/>
                <w:rFonts w:ascii="DM Sans" w:hAnsi="DM Sans"/>
                <w:lang w:eastAsia="fr-FR"/>
              </w:rPr>
              <w:t>3.2 MISSIONS confiées au technicien diagnostic réseaux</w:t>
            </w:r>
            <w:r w:rsidR="000E04A7">
              <w:rPr>
                <w:webHidden/>
              </w:rPr>
              <w:tab/>
            </w:r>
            <w:r w:rsidR="000E04A7">
              <w:rPr>
                <w:webHidden/>
              </w:rPr>
              <w:fldChar w:fldCharType="begin"/>
            </w:r>
            <w:r w:rsidR="000E04A7">
              <w:rPr>
                <w:webHidden/>
              </w:rPr>
              <w:instrText xml:space="preserve"> PAGEREF _Toc145584923 \h </w:instrText>
            </w:r>
            <w:r w:rsidR="000E04A7">
              <w:rPr>
                <w:webHidden/>
              </w:rPr>
            </w:r>
            <w:r w:rsidR="000E04A7">
              <w:rPr>
                <w:webHidden/>
              </w:rPr>
              <w:fldChar w:fldCharType="separate"/>
            </w:r>
            <w:r w:rsidR="00663952">
              <w:rPr>
                <w:webHidden/>
              </w:rPr>
              <w:t>9</w:t>
            </w:r>
            <w:r w:rsidR="000E04A7">
              <w:rPr>
                <w:webHidden/>
              </w:rPr>
              <w:fldChar w:fldCharType="end"/>
            </w:r>
          </w:hyperlink>
        </w:p>
        <w:p w14:paraId="7200390A" w14:textId="4EC4254C"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24" w:history="1">
            <w:r w:rsidR="000E04A7" w:rsidRPr="00D224AA">
              <w:rPr>
                <w:rStyle w:val="Lienhypertexte"/>
                <w:rFonts w:ascii="DM Sans" w:hAnsi="DM Sans"/>
              </w:rPr>
              <w:t>3.3 Délais MAXIMUMS d’exécution des PRESTATIONS</w:t>
            </w:r>
            <w:r w:rsidR="000E04A7">
              <w:rPr>
                <w:webHidden/>
              </w:rPr>
              <w:tab/>
            </w:r>
            <w:r w:rsidR="000E04A7">
              <w:rPr>
                <w:webHidden/>
              </w:rPr>
              <w:fldChar w:fldCharType="begin"/>
            </w:r>
            <w:r w:rsidR="000E04A7">
              <w:rPr>
                <w:webHidden/>
              </w:rPr>
              <w:instrText xml:space="preserve"> PAGEREF _Toc145584924 \h </w:instrText>
            </w:r>
            <w:r w:rsidR="000E04A7">
              <w:rPr>
                <w:webHidden/>
              </w:rPr>
            </w:r>
            <w:r w:rsidR="000E04A7">
              <w:rPr>
                <w:webHidden/>
              </w:rPr>
              <w:fldChar w:fldCharType="separate"/>
            </w:r>
            <w:r w:rsidR="00663952">
              <w:rPr>
                <w:webHidden/>
              </w:rPr>
              <w:t>10</w:t>
            </w:r>
            <w:r w:rsidR="000E04A7">
              <w:rPr>
                <w:webHidden/>
              </w:rPr>
              <w:fldChar w:fldCharType="end"/>
            </w:r>
          </w:hyperlink>
        </w:p>
        <w:p w14:paraId="0D992A80" w14:textId="4FFE4FEC"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25" w:history="1">
            <w:r w:rsidR="000E04A7" w:rsidRPr="00D224AA">
              <w:rPr>
                <w:rStyle w:val="Lienhypertexte"/>
                <w:rFonts w:ascii="DM Sans" w:hAnsi="DM Sans"/>
              </w:rPr>
              <w:t>ARTICLE 4- MONTANT DU MARCHE</w:t>
            </w:r>
            <w:r w:rsidR="000E04A7">
              <w:rPr>
                <w:webHidden/>
              </w:rPr>
              <w:tab/>
            </w:r>
            <w:r w:rsidR="000E04A7">
              <w:rPr>
                <w:webHidden/>
              </w:rPr>
              <w:fldChar w:fldCharType="begin"/>
            </w:r>
            <w:r w:rsidR="000E04A7">
              <w:rPr>
                <w:webHidden/>
              </w:rPr>
              <w:instrText xml:space="preserve"> PAGEREF _Toc145584925 \h </w:instrText>
            </w:r>
            <w:r w:rsidR="000E04A7">
              <w:rPr>
                <w:webHidden/>
              </w:rPr>
            </w:r>
            <w:r w:rsidR="000E04A7">
              <w:rPr>
                <w:webHidden/>
              </w:rPr>
              <w:fldChar w:fldCharType="separate"/>
            </w:r>
            <w:r w:rsidR="00663952">
              <w:rPr>
                <w:webHidden/>
              </w:rPr>
              <w:t>10</w:t>
            </w:r>
            <w:r w:rsidR="000E04A7">
              <w:rPr>
                <w:webHidden/>
              </w:rPr>
              <w:fldChar w:fldCharType="end"/>
            </w:r>
          </w:hyperlink>
        </w:p>
        <w:p w14:paraId="48001956" w14:textId="2279CA77"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26" w:history="1">
            <w:r w:rsidR="000E04A7" w:rsidRPr="00D224AA">
              <w:rPr>
                <w:rStyle w:val="Lienhypertexte"/>
                <w:rFonts w:ascii="DM Sans" w:hAnsi="DM Sans"/>
              </w:rPr>
              <w:t>ARTICLE 5- AVANCE</w:t>
            </w:r>
            <w:r w:rsidR="000E04A7">
              <w:rPr>
                <w:webHidden/>
              </w:rPr>
              <w:tab/>
            </w:r>
            <w:r w:rsidR="000E04A7">
              <w:rPr>
                <w:webHidden/>
              </w:rPr>
              <w:fldChar w:fldCharType="begin"/>
            </w:r>
            <w:r w:rsidR="000E04A7">
              <w:rPr>
                <w:webHidden/>
              </w:rPr>
              <w:instrText xml:space="preserve"> PAGEREF _Toc145584926 \h </w:instrText>
            </w:r>
            <w:r w:rsidR="000E04A7">
              <w:rPr>
                <w:webHidden/>
              </w:rPr>
            </w:r>
            <w:r w:rsidR="000E04A7">
              <w:rPr>
                <w:webHidden/>
              </w:rPr>
              <w:fldChar w:fldCharType="separate"/>
            </w:r>
            <w:r w:rsidR="00663952">
              <w:rPr>
                <w:webHidden/>
              </w:rPr>
              <w:t>11</w:t>
            </w:r>
            <w:r w:rsidR="000E04A7">
              <w:rPr>
                <w:webHidden/>
              </w:rPr>
              <w:fldChar w:fldCharType="end"/>
            </w:r>
          </w:hyperlink>
        </w:p>
        <w:p w14:paraId="46D8D1DB" w14:textId="33A06058"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27" w:history="1">
            <w:r w:rsidR="000E04A7" w:rsidRPr="00D224AA">
              <w:rPr>
                <w:rStyle w:val="Lienhypertexte"/>
                <w:rFonts w:ascii="DM Sans" w:hAnsi="DM Sans"/>
              </w:rPr>
              <w:t>ARTICLE 6 - REGLEMENT</w:t>
            </w:r>
            <w:r w:rsidR="000E04A7">
              <w:rPr>
                <w:webHidden/>
              </w:rPr>
              <w:tab/>
            </w:r>
            <w:r w:rsidR="000E04A7">
              <w:rPr>
                <w:webHidden/>
              </w:rPr>
              <w:fldChar w:fldCharType="begin"/>
            </w:r>
            <w:r w:rsidR="000E04A7">
              <w:rPr>
                <w:webHidden/>
              </w:rPr>
              <w:instrText xml:space="preserve"> PAGEREF _Toc145584927 \h </w:instrText>
            </w:r>
            <w:r w:rsidR="000E04A7">
              <w:rPr>
                <w:webHidden/>
              </w:rPr>
            </w:r>
            <w:r w:rsidR="000E04A7">
              <w:rPr>
                <w:webHidden/>
              </w:rPr>
              <w:fldChar w:fldCharType="separate"/>
            </w:r>
            <w:r w:rsidR="00663952">
              <w:rPr>
                <w:webHidden/>
              </w:rPr>
              <w:t>12</w:t>
            </w:r>
            <w:r w:rsidR="000E04A7">
              <w:rPr>
                <w:webHidden/>
              </w:rPr>
              <w:fldChar w:fldCharType="end"/>
            </w:r>
          </w:hyperlink>
        </w:p>
        <w:p w14:paraId="06F7A1B1" w14:textId="5E35F93A"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28" w:history="1">
            <w:r w:rsidR="000E04A7" w:rsidRPr="00D224AA">
              <w:rPr>
                <w:rStyle w:val="Lienhypertexte"/>
                <w:rFonts w:ascii="DM Sans" w:hAnsi="DM Sans"/>
              </w:rPr>
              <w:t>6.1. Délais de règlement</w:t>
            </w:r>
            <w:r w:rsidR="000E04A7">
              <w:rPr>
                <w:webHidden/>
              </w:rPr>
              <w:tab/>
            </w:r>
            <w:r w:rsidR="000E04A7">
              <w:rPr>
                <w:webHidden/>
              </w:rPr>
              <w:fldChar w:fldCharType="begin"/>
            </w:r>
            <w:r w:rsidR="000E04A7">
              <w:rPr>
                <w:webHidden/>
              </w:rPr>
              <w:instrText xml:space="preserve"> PAGEREF _Toc145584928 \h </w:instrText>
            </w:r>
            <w:r w:rsidR="000E04A7">
              <w:rPr>
                <w:webHidden/>
              </w:rPr>
            </w:r>
            <w:r w:rsidR="000E04A7">
              <w:rPr>
                <w:webHidden/>
              </w:rPr>
              <w:fldChar w:fldCharType="separate"/>
            </w:r>
            <w:r w:rsidR="00663952">
              <w:rPr>
                <w:webHidden/>
              </w:rPr>
              <w:t>12</w:t>
            </w:r>
            <w:r w:rsidR="000E04A7">
              <w:rPr>
                <w:webHidden/>
              </w:rPr>
              <w:fldChar w:fldCharType="end"/>
            </w:r>
          </w:hyperlink>
        </w:p>
        <w:p w14:paraId="6502C2B0" w14:textId="3ED9669E"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29" w:history="1">
            <w:r w:rsidR="000E04A7" w:rsidRPr="00D224AA">
              <w:rPr>
                <w:rStyle w:val="Lienhypertexte"/>
                <w:rFonts w:ascii="DM Sans" w:hAnsi="DM Sans"/>
              </w:rPr>
              <w:t>6.2. Mode de financement</w:t>
            </w:r>
            <w:r w:rsidR="000E04A7">
              <w:rPr>
                <w:webHidden/>
              </w:rPr>
              <w:tab/>
            </w:r>
            <w:r w:rsidR="000E04A7">
              <w:rPr>
                <w:webHidden/>
              </w:rPr>
              <w:fldChar w:fldCharType="begin"/>
            </w:r>
            <w:r w:rsidR="000E04A7">
              <w:rPr>
                <w:webHidden/>
              </w:rPr>
              <w:instrText xml:space="preserve"> PAGEREF _Toc145584929 \h </w:instrText>
            </w:r>
            <w:r w:rsidR="000E04A7">
              <w:rPr>
                <w:webHidden/>
              </w:rPr>
            </w:r>
            <w:r w:rsidR="000E04A7">
              <w:rPr>
                <w:webHidden/>
              </w:rPr>
              <w:fldChar w:fldCharType="separate"/>
            </w:r>
            <w:r w:rsidR="00663952">
              <w:rPr>
                <w:webHidden/>
              </w:rPr>
              <w:t>12</w:t>
            </w:r>
            <w:r w:rsidR="000E04A7">
              <w:rPr>
                <w:webHidden/>
              </w:rPr>
              <w:fldChar w:fldCharType="end"/>
            </w:r>
          </w:hyperlink>
        </w:p>
        <w:p w14:paraId="35F3CD67" w14:textId="535919E1"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30" w:history="1">
            <w:r w:rsidR="000E04A7" w:rsidRPr="00D224AA">
              <w:rPr>
                <w:rStyle w:val="Lienhypertexte"/>
                <w:rFonts w:ascii="DM Sans" w:hAnsi="DM Sans"/>
              </w:rPr>
              <w:t>6.3. Mode de règlement</w:t>
            </w:r>
            <w:r w:rsidR="000E04A7">
              <w:rPr>
                <w:webHidden/>
              </w:rPr>
              <w:tab/>
            </w:r>
            <w:r w:rsidR="000E04A7">
              <w:rPr>
                <w:webHidden/>
              </w:rPr>
              <w:fldChar w:fldCharType="begin"/>
            </w:r>
            <w:r w:rsidR="000E04A7">
              <w:rPr>
                <w:webHidden/>
              </w:rPr>
              <w:instrText xml:space="preserve"> PAGEREF _Toc145584930 \h </w:instrText>
            </w:r>
            <w:r w:rsidR="000E04A7">
              <w:rPr>
                <w:webHidden/>
              </w:rPr>
            </w:r>
            <w:r w:rsidR="000E04A7">
              <w:rPr>
                <w:webHidden/>
              </w:rPr>
              <w:fldChar w:fldCharType="separate"/>
            </w:r>
            <w:r w:rsidR="00663952">
              <w:rPr>
                <w:webHidden/>
              </w:rPr>
              <w:t>12</w:t>
            </w:r>
            <w:r w:rsidR="000E04A7">
              <w:rPr>
                <w:webHidden/>
              </w:rPr>
              <w:fldChar w:fldCharType="end"/>
            </w:r>
          </w:hyperlink>
        </w:p>
        <w:p w14:paraId="651BBEBC" w14:textId="448FE6D8"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31" w:history="1">
            <w:r w:rsidR="000E04A7" w:rsidRPr="00D224AA">
              <w:rPr>
                <w:rStyle w:val="Lienhypertexte"/>
                <w:rFonts w:ascii="DM Sans" w:hAnsi="DM Sans"/>
              </w:rPr>
              <w:t>ARTICLE 7- SOUS-TRAITANCE</w:t>
            </w:r>
            <w:r w:rsidR="000E04A7">
              <w:rPr>
                <w:webHidden/>
              </w:rPr>
              <w:tab/>
            </w:r>
            <w:r w:rsidR="000E04A7">
              <w:rPr>
                <w:webHidden/>
              </w:rPr>
              <w:fldChar w:fldCharType="begin"/>
            </w:r>
            <w:r w:rsidR="000E04A7">
              <w:rPr>
                <w:webHidden/>
              </w:rPr>
              <w:instrText xml:space="preserve"> PAGEREF _Toc145584931 \h </w:instrText>
            </w:r>
            <w:r w:rsidR="000E04A7">
              <w:rPr>
                <w:webHidden/>
              </w:rPr>
            </w:r>
            <w:r w:rsidR="000E04A7">
              <w:rPr>
                <w:webHidden/>
              </w:rPr>
              <w:fldChar w:fldCharType="separate"/>
            </w:r>
            <w:r w:rsidR="00663952">
              <w:rPr>
                <w:webHidden/>
              </w:rPr>
              <w:t>13</w:t>
            </w:r>
            <w:r w:rsidR="000E04A7">
              <w:rPr>
                <w:webHidden/>
              </w:rPr>
              <w:fldChar w:fldCharType="end"/>
            </w:r>
          </w:hyperlink>
        </w:p>
        <w:p w14:paraId="747115B9" w14:textId="59CE16D5"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32" w:history="1">
            <w:r w:rsidR="000E04A7" w:rsidRPr="00D224AA">
              <w:rPr>
                <w:rStyle w:val="Lienhypertexte"/>
                <w:rFonts w:ascii="DM Sans" w:hAnsi="DM Sans"/>
              </w:rPr>
              <w:t>ARTICLE 8 - ENGAGEMENT DU TITULAIRE</w:t>
            </w:r>
            <w:r w:rsidR="000E04A7">
              <w:rPr>
                <w:webHidden/>
              </w:rPr>
              <w:tab/>
            </w:r>
            <w:r w:rsidR="000E04A7">
              <w:rPr>
                <w:webHidden/>
              </w:rPr>
              <w:fldChar w:fldCharType="begin"/>
            </w:r>
            <w:r w:rsidR="000E04A7">
              <w:rPr>
                <w:webHidden/>
              </w:rPr>
              <w:instrText xml:space="preserve"> PAGEREF _Toc145584932 \h </w:instrText>
            </w:r>
            <w:r w:rsidR="000E04A7">
              <w:rPr>
                <w:webHidden/>
              </w:rPr>
            </w:r>
            <w:r w:rsidR="000E04A7">
              <w:rPr>
                <w:webHidden/>
              </w:rPr>
              <w:fldChar w:fldCharType="separate"/>
            </w:r>
            <w:r w:rsidR="00663952">
              <w:rPr>
                <w:webHidden/>
              </w:rPr>
              <w:t>15</w:t>
            </w:r>
            <w:r w:rsidR="000E04A7">
              <w:rPr>
                <w:webHidden/>
              </w:rPr>
              <w:fldChar w:fldCharType="end"/>
            </w:r>
          </w:hyperlink>
        </w:p>
        <w:p w14:paraId="315B5BD6" w14:textId="325C3040"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33" w:history="1">
            <w:r w:rsidR="000E04A7" w:rsidRPr="00D224AA">
              <w:rPr>
                <w:rStyle w:val="Lienhypertexte"/>
                <w:rFonts w:ascii="DM Sans" w:hAnsi="DM Sans"/>
              </w:rPr>
              <w:t>8.1 Signature du marché par le titulaire individuel</w:t>
            </w:r>
            <w:r w:rsidR="000E04A7">
              <w:rPr>
                <w:webHidden/>
              </w:rPr>
              <w:tab/>
            </w:r>
            <w:r w:rsidR="000E04A7">
              <w:rPr>
                <w:webHidden/>
              </w:rPr>
              <w:fldChar w:fldCharType="begin"/>
            </w:r>
            <w:r w:rsidR="000E04A7">
              <w:rPr>
                <w:webHidden/>
              </w:rPr>
              <w:instrText xml:space="preserve"> PAGEREF _Toc145584933 \h </w:instrText>
            </w:r>
            <w:r w:rsidR="000E04A7">
              <w:rPr>
                <w:webHidden/>
              </w:rPr>
            </w:r>
            <w:r w:rsidR="000E04A7">
              <w:rPr>
                <w:webHidden/>
              </w:rPr>
              <w:fldChar w:fldCharType="separate"/>
            </w:r>
            <w:r w:rsidR="00663952">
              <w:rPr>
                <w:webHidden/>
              </w:rPr>
              <w:t>15</w:t>
            </w:r>
            <w:r w:rsidR="000E04A7">
              <w:rPr>
                <w:webHidden/>
              </w:rPr>
              <w:fldChar w:fldCharType="end"/>
            </w:r>
          </w:hyperlink>
        </w:p>
        <w:p w14:paraId="18DEDD83" w14:textId="2EEEF6A0" w:rsidR="000E04A7" w:rsidRDefault="004C248B">
          <w:pPr>
            <w:pStyle w:val="TM2"/>
            <w:rPr>
              <w:rFonts w:asciiTheme="minorHAnsi" w:eastAsiaTheme="minorEastAsia" w:hAnsiTheme="minorHAnsi" w:cstheme="minorBidi"/>
              <w:kern w:val="2"/>
              <w:sz w:val="22"/>
              <w:szCs w:val="22"/>
              <w:lang w:eastAsia="fr-FR" w:bidi="ar-SA"/>
              <w14:ligatures w14:val="standardContextual"/>
            </w:rPr>
          </w:pPr>
          <w:hyperlink w:anchor="_Toc145584934" w:history="1">
            <w:r w:rsidR="000E04A7" w:rsidRPr="00D224AA">
              <w:rPr>
                <w:rStyle w:val="Lienhypertexte"/>
                <w:rFonts w:ascii="DM Sans" w:hAnsi="DM Sans"/>
              </w:rPr>
              <w:t>8.2. Signature du marché en cas de groupement</w:t>
            </w:r>
            <w:r w:rsidR="000E04A7">
              <w:rPr>
                <w:webHidden/>
              </w:rPr>
              <w:tab/>
            </w:r>
            <w:r w:rsidR="000E04A7">
              <w:rPr>
                <w:webHidden/>
              </w:rPr>
              <w:fldChar w:fldCharType="begin"/>
            </w:r>
            <w:r w:rsidR="000E04A7">
              <w:rPr>
                <w:webHidden/>
              </w:rPr>
              <w:instrText xml:space="preserve"> PAGEREF _Toc145584934 \h </w:instrText>
            </w:r>
            <w:r w:rsidR="000E04A7">
              <w:rPr>
                <w:webHidden/>
              </w:rPr>
            </w:r>
            <w:r w:rsidR="000E04A7">
              <w:rPr>
                <w:webHidden/>
              </w:rPr>
              <w:fldChar w:fldCharType="separate"/>
            </w:r>
            <w:r w:rsidR="00663952">
              <w:rPr>
                <w:webHidden/>
              </w:rPr>
              <w:t>15</w:t>
            </w:r>
            <w:r w:rsidR="000E04A7">
              <w:rPr>
                <w:webHidden/>
              </w:rPr>
              <w:fldChar w:fldCharType="end"/>
            </w:r>
          </w:hyperlink>
        </w:p>
        <w:p w14:paraId="38E4A9FB" w14:textId="3DB74730" w:rsidR="000E04A7" w:rsidRDefault="004C248B">
          <w:pPr>
            <w:pStyle w:val="TM1"/>
            <w:rPr>
              <w:rFonts w:asciiTheme="minorHAnsi" w:eastAsiaTheme="minorEastAsia" w:hAnsiTheme="minorHAnsi" w:cstheme="minorBidi"/>
              <w:b w:val="0"/>
              <w:kern w:val="2"/>
              <w:sz w:val="22"/>
              <w:szCs w:val="22"/>
              <w:lang w:eastAsia="fr-FR" w:bidi="ar-SA"/>
              <w14:ligatures w14:val="standardContextual"/>
            </w:rPr>
          </w:pPr>
          <w:hyperlink w:anchor="_Toc145584935" w:history="1">
            <w:r w:rsidR="000E04A7" w:rsidRPr="00D224AA">
              <w:rPr>
                <w:rStyle w:val="Lienhypertexte"/>
                <w:rFonts w:ascii="DM Sans" w:hAnsi="DM Sans"/>
                <w:lang w:eastAsia="fr-FR"/>
              </w:rPr>
              <w:t>ARTICLE 9  - APPROBATION DU MARCHÉ</w:t>
            </w:r>
            <w:r w:rsidR="000E04A7">
              <w:rPr>
                <w:webHidden/>
              </w:rPr>
              <w:tab/>
            </w:r>
            <w:r w:rsidR="000E04A7">
              <w:rPr>
                <w:webHidden/>
              </w:rPr>
              <w:fldChar w:fldCharType="begin"/>
            </w:r>
            <w:r w:rsidR="000E04A7">
              <w:rPr>
                <w:webHidden/>
              </w:rPr>
              <w:instrText xml:space="preserve"> PAGEREF _Toc145584935 \h </w:instrText>
            </w:r>
            <w:r w:rsidR="000E04A7">
              <w:rPr>
                <w:webHidden/>
              </w:rPr>
            </w:r>
            <w:r w:rsidR="000E04A7">
              <w:rPr>
                <w:webHidden/>
              </w:rPr>
              <w:fldChar w:fldCharType="separate"/>
            </w:r>
            <w:r w:rsidR="00663952">
              <w:rPr>
                <w:webHidden/>
              </w:rPr>
              <w:t>16</w:t>
            </w:r>
            <w:r w:rsidR="000E04A7">
              <w:rPr>
                <w:webHidden/>
              </w:rPr>
              <w:fldChar w:fldCharType="end"/>
            </w:r>
          </w:hyperlink>
        </w:p>
        <w:p w14:paraId="7542BA38" w14:textId="3759CF49" w:rsidR="00D11459" w:rsidRPr="00A52331" w:rsidRDefault="00977E91" w:rsidP="0C8A74F2">
          <w:pPr>
            <w:pStyle w:val="TM1"/>
            <w:tabs>
              <w:tab w:val="clear" w:pos="9798"/>
              <w:tab w:val="right" w:leader="dot" w:pos="9795"/>
            </w:tabs>
            <w:rPr>
              <w:rStyle w:val="Lienhypertexte"/>
              <w:rFonts w:ascii="DM Sans" w:hAnsi="DM Sans"/>
              <w:kern w:val="0"/>
              <w:lang w:eastAsia="fr-FR" w:bidi="ar-SA"/>
            </w:rPr>
          </w:pPr>
          <w:r w:rsidRPr="00A52331">
            <w:rPr>
              <w:rFonts w:ascii="DM Sans" w:hAnsi="DM Sans"/>
            </w:rPr>
            <w:fldChar w:fldCharType="end"/>
          </w:r>
        </w:p>
      </w:sdtContent>
    </w:sdt>
    <w:p w14:paraId="50AD4957" w14:textId="1BEEFD11" w:rsidR="00245129" w:rsidRPr="00A52331" w:rsidRDefault="00245129" w:rsidP="00D230E0">
      <w:pPr>
        <w:pStyle w:val="TM1"/>
        <w:rPr>
          <w:rFonts w:ascii="DM Sans" w:hAnsi="DM Sans"/>
        </w:rPr>
      </w:pPr>
    </w:p>
    <w:p w14:paraId="22E3746F" w14:textId="77777777" w:rsidR="00363D91" w:rsidRPr="00A52331" w:rsidRDefault="00363D91" w:rsidP="00211F41">
      <w:pPr>
        <w:rPr>
          <w:rFonts w:ascii="DM Sans" w:hAnsi="DM Sans"/>
          <w:sz w:val="20"/>
          <w:szCs w:val="20"/>
        </w:rPr>
      </w:pPr>
    </w:p>
    <w:p w14:paraId="0AF69A66" w14:textId="77777777" w:rsidR="00512953" w:rsidRPr="00A52331" w:rsidRDefault="00512953">
      <w:pPr>
        <w:suppressAutoHyphens w:val="0"/>
        <w:rPr>
          <w:rFonts w:ascii="DM Sans" w:eastAsia="Arial" w:hAnsi="DM Sans" w:cs="Times New Roman"/>
          <w:b/>
          <w:color w:val="FFFFFF" w:themeColor="background1"/>
          <w:sz w:val="22"/>
          <w:szCs w:val="22"/>
          <w:lang w:bidi="ar-SA"/>
        </w:rPr>
      </w:pPr>
      <w:bookmarkStart w:id="3" w:name="__RefHeading__2497_1564864920"/>
      <w:bookmarkStart w:id="4" w:name="_Toc430761577"/>
      <w:bookmarkEnd w:id="3"/>
      <w:bookmarkEnd w:id="2"/>
      <w:bookmarkEnd w:id="1"/>
      <w:r w:rsidRPr="00A52331">
        <w:rPr>
          <w:rFonts w:ascii="DM Sans" w:hAnsi="DM Sans"/>
          <w:b/>
          <w:color w:val="FFFFFF" w:themeColor="background1"/>
          <w:szCs w:val="22"/>
        </w:rPr>
        <w:br w:type="page"/>
      </w:r>
    </w:p>
    <w:p w14:paraId="318DE6E4" w14:textId="39D9AFE2" w:rsidR="00512953" w:rsidRPr="00A52331" w:rsidRDefault="00512953" w:rsidP="00F06E30">
      <w:pPr>
        <w:pStyle w:val="Sansinterligne"/>
        <w:shd w:val="clear" w:color="auto" w:fill="A6A6A6" w:themeFill="background1" w:themeFillShade="A6"/>
        <w:outlineLvl w:val="0"/>
        <w:rPr>
          <w:rFonts w:ascii="DM Sans" w:hAnsi="DM Sans"/>
          <w:b/>
          <w:color w:val="FFFFFF" w:themeColor="background1"/>
          <w:szCs w:val="22"/>
        </w:rPr>
      </w:pPr>
      <w:bookmarkStart w:id="5" w:name="_Toc135668494"/>
      <w:bookmarkStart w:id="6" w:name="_Toc145584913"/>
      <w:r w:rsidRPr="00A52331">
        <w:rPr>
          <w:rFonts w:ascii="DM Sans" w:hAnsi="DM Sans"/>
          <w:b/>
          <w:color w:val="FFFFFF" w:themeColor="background1"/>
          <w:szCs w:val="22"/>
        </w:rPr>
        <w:lastRenderedPageBreak/>
        <w:t>ARTICLE 1 - CONTRACTANT (</w:t>
      </w:r>
      <w:r w:rsidR="001F4644" w:rsidRPr="00A52331">
        <w:rPr>
          <w:rFonts w:ascii="DM Sans" w:hAnsi="DM Sans"/>
          <w:b/>
          <w:color w:val="FFFFFF" w:themeColor="background1"/>
          <w:szCs w:val="22"/>
        </w:rPr>
        <w:t xml:space="preserve">DANS LE CAS OU </w:t>
      </w:r>
      <w:r w:rsidRPr="00A52331">
        <w:rPr>
          <w:rFonts w:ascii="DM Sans" w:hAnsi="DM Sans"/>
          <w:b/>
          <w:color w:val="FFFFFF" w:themeColor="background1"/>
          <w:szCs w:val="22"/>
        </w:rPr>
        <w:t xml:space="preserve">LE </w:t>
      </w:r>
      <w:r w:rsidR="00AE687A">
        <w:rPr>
          <w:rFonts w:ascii="DM Sans" w:hAnsi="DM Sans"/>
          <w:b/>
          <w:color w:val="FFFFFF" w:themeColor="background1"/>
          <w:szCs w:val="22"/>
        </w:rPr>
        <w:t>TITULAIRE</w:t>
      </w:r>
      <w:r w:rsidR="004F53B5">
        <w:rPr>
          <w:rFonts w:ascii="DM Sans" w:hAnsi="DM Sans"/>
          <w:b/>
          <w:color w:val="FFFFFF" w:themeColor="background1"/>
          <w:szCs w:val="22"/>
        </w:rPr>
        <w:t xml:space="preserve"> </w:t>
      </w:r>
      <w:r w:rsidRPr="00A52331">
        <w:rPr>
          <w:rFonts w:ascii="DM Sans" w:hAnsi="DM Sans"/>
          <w:b/>
          <w:color w:val="FFFFFF" w:themeColor="background1"/>
          <w:szCs w:val="22"/>
        </w:rPr>
        <w:t>EST UNE PERSONNE PHYSIQU</w:t>
      </w:r>
      <w:bookmarkEnd w:id="4"/>
      <w:r w:rsidR="005220E1" w:rsidRPr="00A52331">
        <w:rPr>
          <w:rFonts w:ascii="DM Sans" w:hAnsi="DM Sans"/>
          <w:b/>
          <w:color w:val="FFFFFF" w:themeColor="background1"/>
          <w:szCs w:val="22"/>
        </w:rPr>
        <w:t>E)</w:t>
      </w:r>
      <w:bookmarkEnd w:id="5"/>
      <w:bookmarkEnd w:id="6"/>
    </w:p>
    <w:p w14:paraId="2BDF7645" w14:textId="77777777" w:rsidR="00F225B3" w:rsidRPr="00A52331" w:rsidRDefault="00F225B3" w:rsidP="00F225B3">
      <w:pPr>
        <w:widowControl/>
        <w:suppressAutoHyphens w:val="0"/>
        <w:autoSpaceDN/>
        <w:spacing w:after="240"/>
        <w:jc w:val="both"/>
        <w:textAlignment w:val="auto"/>
        <w:rPr>
          <w:rFonts w:ascii="DM Sans" w:hAnsi="DM Sans" w:cstheme="minorHAnsi"/>
          <w:spacing w:val="-6"/>
          <w:sz w:val="20"/>
          <w:szCs w:val="20"/>
          <w:lang w:eastAsia="fr-FR"/>
        </w:rPr>
      </w:pPr>
    </w:p>
    <w:p w14:paraId="36C90CCF" w14:textId="1602C9EE" w:rsidR="00F225B3" w:rsidRPr="00A52331" w:rsidRDefault="00F225B3" w:rsidP="00F225B3">
      <w:pPr>
        <w:widowControl/>
        <w:suppressAutoHyphens w:val="0"/>
        <w:autoSpaceDN/>
        <w:spacing w:after="24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Je soussigné, contractant unique, engageant ainsi ma personne, désignée dans le marché sous le nom </w:t>
      </w:r>
      <w:r w:rsidR="00052C6F">
        <w:rPr>
          <w:rFonts w:ascii="DM Sans" w:hAnsi="DM Sans" w:cstheme="minorHAnsi"/>
          <w:spacing w:val="-6"/>
          <w:sz w:val="20"/>
          <w:szCs w:val="20"/>
          <w:lang w:eastAsia="fr-FR"/>
        </w:rPr>
        <w:br/>
      </w:r>
      <w:r w:rsidRPr="00A52331">
        <w:rPr>
          <w:rFonts w:ascii="DM Sans" w:hAnsi="DM Sans" w:cstheme="minorHAnsi"/>
          <w:spacing w:val="-6"/>
          <w:sz w:val="20"/>
          <w:szCs w:val="20"/>
          <w:lang w:eastAsia="fr-FR"/>
        </w:rPr>
        <w:t>"</w:t>
      </w:r>
      <w:r w:rsidRPr="00A52331">
        <w:rPr>
          <w:rFonts w:ascii="DM Sans" w:hAnsi="DM Sans" w:cstheme="minorHAnsi"/>
          <w:b/>
          <w:bCs/>
          <w:spacing w:val="-6"/>
          <w:sz w:val="20"/>
          <w:szCs w:val="20"/>
          <w:lang w:eastAsia="fr-FR"/>
        </w:rPr>
        <w:t xml:space="preserve">LE </w:t>
      </w:r>
      <w:r w:rsidR="00AE687A">
        <w:rPr>
          <w:rFonts w:ascii="DM Sans" w:hAnsi="DM Sans" w:cstheme="minorHAnsi"/>
          <w:b/>
          <w:bCs/>
          <w:spacing w:val="-6"/>
          <w:sz w:val="20"/>
          <w:szCs w:val="20"/>
          <w:lang w:eastAsia="fr-FR"/>
        </w:rPr>
        <w:t>TITULAIRE</w:t>
      </w:r>
      <w:r w:rsidRPr="00A52331">
        <w:rPr>
          <w:rFonts w:ascii="DM Sans" w:hAnsi="DM Sans" w:cstheme="minorHAnsi"/>
          <w:b/>
          <w:bCs/>
          <w:spacing w:val="-6"/>
          <w:sz w:val="20"/>
          <w:szCs w:val="20"/>
          <w:lang w:eastAsia="fr-FR"/>
        </w:rPr>
        <w:t>"</w:t>
      </w:r>
    </w:p>
    <w:p w14:paraId="59FD2F93" w14:textId="607BB944" w:rsidR="000F1D20" w:rsidRPr="00A52331" w:rsidRDefault="00F225B3" w:rsidP="00052C6F">
      <w:pPr>
        <w:widowControl/>
        <w:tabs>
          <w:tab w:val="left" w:leader="dot" w:pos="5670"/>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w:t>
      </w:r>
      <w:r w:rsidR="00052C6F">
        <w:rPr>
          <w:rFonts w:ascii="DM Sans" w:hAnsi="DM Sans" w:cstheme="minorHAnsi"/>
          <w:spacing w:val="-6"/>
          <w:sz w:val="20"/>
          <w:szCs w:val="20"/>
          <w:lang w:eastAsia="fr-FR"/>
        </w:rPr>
        <w:t xml:space="preserve"> </w:t>
      </w:r>
      <w:r w:rsidR="00052C6F">
        <w:rPr>
          <w:rFonts w:ascii="DM Sans" w:hAnsi="DM Sans" w:cstheme="minorHAnsi"/>
          <w:spacing w:val="-6"/>
          <w:sz w:val="20"/>
          <w:szCs w:val="20"/>
          <w:lang w:eastAsia="fr-FR"/>
        </w:rPr>
        <w:tab/>
      </w:r>
      <w:r w:rsidRPr="00A52331">
        <w:rPr>
          <w:rFonts w:ascii="DM Sans" w:hAnsi="DM Sans" w:cstheme="minorHAnsi"/>
          <w:spacing w:val="-6"/>
          <w:sz w:val="20"/>
          <w:szCs w:val="20"/>
          <w:lang w:eastAsia="fr-FR"/>
        </w:rPr>
        <w:t xml:space="preserve"> agissant en mon nom personnel, </w:t>
      </w:r>
    </w:p>
    <w:p w14:paraId="6116F417" w14:textId="763616C1" w:rsidR="00F225B3" w:rsidRDefault="002C493B" w:rsidP="00052C6F">
      <w:pPr>
        <w:widowControl/>
        <w:tabs>
          <w:tab w:val="left" w:leader="dot" w:pos="9639"/>
        </w:tabs>
        <w:suppressAutoHyphens w:val="0"/>
        <w:autoSpaceDN/>
        <w:spacing w:line="360" w:lineRule="auto"/>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Domicilié à</w:t>
      </w:r>
      <w:r w:rsidR="00052C6F">
        <w:rPr>
          <w:rFonts w:ascii="DM Sans" w:hAnsi="DM Sans" w:cstheme="minorHAnsi"/>
          <w:spacing w:val="-6"/>
          <w:sz w:val="20"/>
          <w:szCs w:val="20"/>
          <w:lang w:eastAsia="fr-FR"/>
        </w:rPr>
        <w:tab/>
      </w:r>
    </w:p>
    <w:p w14:paraId="40E1E1D5" w14:textId="2DE561BE" w:rsidR="00052C6F" w:rsidRPr="00A52331" w:rsidRDefault="00052C6F" w:rsidP="00052C6F">
      <w:pPr>
        <w:widowControl/>
        <w:tabs>
          <w:tab w:val="left" w:leader="dot" w:pos="9639"/>
        </w:tabs>
        <w:suppressAutoHyphens w:val="0"/>
        <w:autoSpaceDN/>
        <w:spacing w:line="360" w:lineRule="auto"/>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489F0074" w14:textId="77777777" w:rsidR="00F225B3" w:rsidRPr="00A52331" w:rsidRDefault="00F225B3" w:rsidP="00F225B3">
      <w:pPr>
        <w:widowControl/>
        <w:suppressAutoHyphens w:val="0"/>
        <w:autoSpaceDN/>
        <w:spacing w:line="360" w:lineRule="auto"/>
        <w:jc w:val="both"/>
        <w:textAlignment w:val="auto"/>
        <w:rPr>
          <w:rFonts w:ascii="DM Sans" w:hAnsi="DM Sans" w:cstheme="minorHAnsi"/>
          <w:spacing w:val="-6"/>
          <w:sz w:val="20"/>
          <w:szCs w:val="20"/>
          <w:lang w:eastAsia="fr-FR"/>
        </w:rPr>
      </w:pPr>
    </w:p>
    <w:p w14:paraId="16E143C6" w14:textId="77777777" w:rsidR="000F1D20" w:rsidRPr="00A52331" w:rsidRDefault="000F1D20" w:rsidP="000F1D20">
      <w:pPr>
        <w:widowControl/>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Adresse électronique nécessaire aux notifications par échanges dématérialisés faites par le maître de l'ouvrage :</w:t>
      </w:r>
    </w:p>
    <w:p w14:paraId="5AF1D067" w14:textId="580531A4" w:rsidR="000F1D20" w:rsidRDefault="000F1D20" w:rsidP="00052C6F">
      <w:pPr>
        <w:widowControl/>
        <w:tabs>
          <w:tab w:val="left" w:leader="dot" w:pos="9639"/>
        </w:tabs>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 </w:t>
      </w:r>
      <w:r w:rsidR="00052C6F">
        <w:rPr>
          <w:rFonts w:ascii="DM Sans" w:hAnsi="DM Sans" w:cstheme="minorHAnsi"/>
          <w:spacing w:val="-6"/>
          <w:sz w:val="20"/>
          <w:szCs w:val="20"/>
          <w:lang w:eastAsia="fr-FR"/>
        </w:rPr>
        <w:tab/>
      </w:r>
    </w:p>
    <w:p w14:paraId="6718DCCE" w14:textId="77777777" w:rsidR="00807999" w:rsidRPr="00A52331" w:rsidRDefault="00807999" w:rsidP="00052C6F">
      <w:pPr>
        <w:widowControl/>
        <w:tabs>
          <w:tab w:val="left" w:leader="dot" w:pos="9639"/>
        </w:tabs>
        <w:suppressAutoHyphens w:val="0"/>
        <w:autoSpaceDN/>
        <w:spacing w:after="120"/>
        <w:jc w:val="both"/>
        <w:textAlignment w:val="auto"/>
        <w:rPr>
          <w:rFonts w:ascii="DM Sans" w:hAnsi="DM Sans" w:cstheme="minorHAnsi"/>
          <w:spacing w:val="-6"/>
          <w:sz w:val="20"/>
          <w:szCs w:val="20"/>
          <w:lang w:eastAsia="fr-FR"/>
        </w:rPr>
      </w:pPr>
    </w:p>
    <w:p w14:paraId="4A511497" w14:textId="77777777" w:rsidR="00F225B3" w:rsidRPr="00A52331" w:rsidRDefault="00F225B3" w:rsidP="00807B16">
      <w:pPr>
        <w:widowControl/>
        <w:numPr>
          <w:ilvl w:val="0"/>
          <w:numId w:val="43"/>
        </w:numPr>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Immatriculée à l’INSEE :</w:t>
      </w:r>
    </w:p>
    <w:p w14:paraId="238FC1FE" w14:textId="43405869" w:rsidR="00F225B3" w:rsidRPr="00A52331" w:rsidRDefault="00F225B3" w:rsidP="0030618E">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Numéro SIRET</w:t>
      </w:r>
      <w:r w:rsidR="00052C6F">
        <w:rPr>
          <w:rFonts w:ascii="DM Sans" w:hAnsi="DM Sans" w:cstheme="minorHAnsi"/>
          <w:spacing w:val="-6"/>
          <w:sz w:val="20"/>
          <w:szCs w:val="20"/>
          <w:lang w:eastAsia="fr-FR"/>
        </w:rPr>
        <w:t> :</w:t>
      </w:r>
      <w:r w:rsidR="00052C6F">
        <w:rPr>
          <w:rFonts w:ascii="DM Sans" w:hAnsi="DM Sans" w:cstheme="minorHAnsi"/>
          <w:spacing w:val="-6"/>
          <w:sz w:val="20"/>
          <w:szCs w:val="20"/>
          <w:lang w:eastAsia="fr-FR"/>
        </w:rPr>
        <w:tab/>
      </w:r>
    </w:p>
    <w:p w14:paraId="5D11FEA5" w14:textId="2B40B66D" w:rsidR="00F225B3" w:rsidRPr="00A52331" w:rsidRDefault="00F225B3" w:rsidP="0030618E">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Code de la nomenclature d’activité française (NAF) : </w:t>
      </w:r>
      <w:r w:rsidR="00052C6F">
        <w:rPr>
          <w:rFonts w:ascii="DM Sans" w:hAnsi="DM Sans" w:cstheme="minorHAnsi"/>
          <w:spacing w:val="-6"/>
          <w:sz w:val="20"/>
          <w:szCs w:val="20"/>
          <w:lang w:eastAsia="fr-FR"/>
        </w:rPr>
        <w:tab/>
      </w:r>
    </w:p>
    <w:p w14:paraId="1662E3D3" w14:textId="4B6686D5" w:rsidR="00F225B3" w:rsidRPr="00A52331" w:rsidRDefault="00F225B3" w:rsidP="0030618E">
      <w:pPr>
        <w:widowControl/>
        <w:numPr>
          <w:ilvl w:val="0"/>
          <w:numId w:val="43"/>
        </w:numPr>
        <w:tabs>
          <w:tab w:val="left" w:leader="dot" w:pos="9639"/>
        </w:tabs>
        <w:suppressAutoHyphens w:val="0"/>
        <w:autoSpaceDN/>
        <w:spacing w:after="120"/>
        <w:ind w:left="714" w:hanging="357"/>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Numéro d’identification au registre du commerce : </w:t>
      </w:r>
      <w:r w:rsidR="00052C6F">
        <w:rPr>
          <w:rFonts w:ascii="DM Sans" w:hAnsi="DM Sans" w:cstheme="minorHAnsi"/>
          <w:spacing w:val="-6"/>
          <w:sz w:val="20"/>
          <w:szCs w:val="20"/>
          <w:lang w:eastAsia="fr-FR"/>
        </w:rPr>
        <w:tab/>
      </w:r>
    </w:p>
    <w:p w14:paraId="6ACACDFF" w14:textId="77777777" w:rsidR="00F225B3" w:rsidRPr="00A52331" w:rsidRDefault="00F225B3" w:rsidP="00F225B3">
      <w:pPr>
        <w:widowControl/>
        <w:suppressAutoHyphens w:val="0"/>
        <w:autoSpaceDN/>
        <w:spacing w:after="120"/>
        <w:jc w:val="both"/>
        <w:textAlignment w:val="auto"/>
        <w:rPr>
          <w:rFonts w:ascii="DM Sans" w:hAnsi="DM Sans" w:cstheme="minorHAnsi"/>
          <w:spacing w:val="-6"/>
          <w:sz w:val="20"/>
          <w:szCs w:val="20"/>
          <w:lang w:eastAsia="fr-FR"/>
        </w:rPr>
      </w:pPr>
    </w:p>
    <w:p w14:paraId="014DA042" w14:textId="77777777" w:rsidR="00F225B3" w:rsidRPr="00A52331" w:rsidRDefault="00F225B3" w:rsidP="00F225B3">
      <w:pPr>
        <w:widowControl/>
        <w:tabs>
          <w:tab w:val="left" w:leader="dot" w:pos="9526"/>
        </w:tabs>
        <w:suppressAutoHyphens w:val="0"/>
        <w:autoSpaceDN/>
        <w:spacing w:after="240"/>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après</w:t>
      </w:r>
      <w:proofErr w:type="gramEnd"/>
      <w:r w:rsidRPr="00A52331">
        <w:rPr>
          <w:rFonts w:ascii="DM Sans" w:hAnsi="DM Sans" w:cstheme="minorHAnsi"/>
          <w:spacing w:val="-6"/>
          <w:sz w:val="20"/>
          <w:szCs w:val="20"/>
          <w:lang w:eastAsia="fr-FR"/>
        </w:rPr>
        <w:t xml:space="preserve"> avoir pris connaissance et accepté les dispositions du Cahier des Clauses Administratives Particulières (CCAP) et des documents qui y sont mentionnés,</w:t>
      </w:r>
    </w:p>
    <w:p w14:paraId="01DB2E4D" w14:textId="531EEE00" w:rsidR="009A0A6C" w:rsidRPr="00A52331" w:rsidRDefault="009A0A6C" w:rsidP="006E42CF">
      <w:pPr>
        <w:pStyle w:val="Paragraphedeliste"/>
        <w:widowControl/>
        <w:numPr>
          <w:ilvl w:val="0"/>
          <w:numId w:val="43"/>
        </w:numPr>
        <w:suppressAutoHyphens w:val="0"/>
        <w:autoSpaceDN/>
        <w:ind w:left="426"/>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M'ENGAGE, sans réserve, conformément aux conditions, clauses et prescriptions imposées par le cahier des clauses administratives particulières à exécuter les missions confiées aux conditions ci-après, qui constituent l'offre pour laquelle j'interviens,</w:t>
      </w:r>
    </w:p>
    <w:p w14:paraId="2336EDD4" w14:textId="62F663D5" w:rsidR="009A0A6C" w:rsidRPr="00A52331" w:rsidRDefault="00F225B3" w:rsidP="006E42CF">
      <w:pPr>
        <w:pStyle w:val="Paragraphedeliste"/>
        <w:widowControl/>
        <w:numPr>
          <w:ilvl w:val="0"/>
          <w:numId w:val="43"/>
        </w:numPr>
        <w:suppressAutoHyphens w:val="0"/>
        <w:autoSpaceDN/>
        <w:spacing w:before="240"/>
        <w:ind w:left="426"/>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AFFIRME, sous peine de résiliation de plein droit du marché, que je suis titulaire d'une police d'assurance garantissant l'ensemble des responsabilités que j'encours</w:t>
      </w:r>
      <w:r w:rsidR="009A0A6C" w:rsidRPr="00A52331">
        <w:rPr>
          <w:rFonts w:ascii="DM Sans" w:hAnsi="DM Sans" w:cstheme="minorHAnsi"/>
          <w:spacing w:val="-6"/>
          <w:sz w:val="20"/>
          <w:szCs w:val="20"/>
          <w:lang w:eastAsia="fr-FR"/>
        </w:rPr>
        <w:t>,</w:t>
      </w:r>
    </w:p>
    <w:p w14:paraId="0D4EB310" w14:textId="0A2C5035" w:rsidR="00F225B3" w:rsidRPr="00A52331" w:rsidRDefault="00FB612F" w:rsidP="006E42CF">
      <w:pPr>
        <w:pStyle w:val="Paragraphedeliste"/>
        <w:widowControl/>
        <w:numPr>
          <w:ilvl w:val="0"/>
          <w:numId w:val="43"/>
        </w:numPr>
        <w:suppressAutoHyphens w:val="0"/>
        <w:autoSpaceDN/>
        <w:spacing w:before="240"/>
        <w:ind w:left="426"/>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CONFIRME</w:t>
      </w:r>
      <w:r w:rsidR="00F225B3" w:rsidRPr="00A52331">
        <w:rPr>
          <w:rFonts w:ascii="DM Sans" w:hAnsi="DM Sans" w:cstheme="minorHAnsi"/>
          <w:spacing w:val="-6"/>
          <w:sz w:val="20"/>
          <w:szCs w:val="20"/>
          <w:lang w:eastAsia="fr-FR"/>
        </w:rPr>
        <w:t xml:space="preserve">, sous peine de résiliation de plein droit du marché, que les sous-traitants proposés à l'article </w:t>
      </w:r>
      <w:r w:rsidR="006F189B" w:rsidRPr="00A52331">
        <w:rPr>
          <w:rFonts w:ascii="DM Sans" w:hAnsi="DM Sans" w:cstheme="minorHAnsi"/>
          <w:spacing w:val="-6"/>
          <w:sz w:val="20"/>
          <w:szCs w:val="20"/>
          <w:lang w:eastAsia="fr-FR"/>
        </w:rPr>
        <w:t>7</w:t>
      </w:r>
      <w:r w:rsidR="00F225B3" w:rsidRPr="00A52331">
        <w:rPr>
          <w:rFonts w:ascii="DM Sans" w:hAnsi="DM Sans" w:cstheme="minorHAnsi"/>
          <w:spacing w:val="-6"/>
          <w:sz w:val="20"/>
          <w:szCs w:val="20"/>
          <w:lang w:eastAsia="fr-FR"/>
        </w:rPr>
        <w:t xml:space="preserve"> </w:t>
      </w:r>
      <w:r w:rsidR="00C20B70">
        <w:rPr>
          <w:rFonts w:ascii="DM Sans" w:hAnsi="DM Sans" w:cstheme="minorHAnsi"/>
          <w:spacing w:val="-6"/>
          <w:sz w:val="20"/>
          <w:szCs w:val="20"/>
          <w:lang w:eastAsia="fr-FR"/>
        </w:rPr>
        <w:br/>
      </w:r>
      <w:r w:rsidR="00F225B3" w:rsidRPr="00A52331">
        <w:rPr>
          <w:rFonts w:ascii="DM Sans" w:hAnsi="DM Sans" w:cstheme="minorHAnsi"/>
          <w:spacing w:val="-6"/>
          <w:sz w:val="20"/>
          <w:szCs w:val="20"/>
          <w:lang w:eastAsia="fr-FR"/>
        </w:rPr>
        <w:t>ci-après répondent aux conditions ci-dessus et qu'ils sont également titulaires de polices d'assurances garantissant les responsabilités qu'ils encourent.</w:t>
      </w:r>
    </w:p>
    <w:p w14:paraId="1F382682" w14:textId="77777777" w:rsidR="009A0A6C" w:rsidRPr="00A52331" w:rsidRDefault="009A0A6C" w:rsidP="009A0A6C">
      <w:pPr>
        <w:widowControl/>
        <w:tabs>
          <w:tab w:val="left" w:leader="dot" w:pos="9526"/>
        </w:tabs>
        <w:suppressAutoHyphens w:val="0"/>
        <w:autoSpaceDN/>
        <w:jc w:val="both"/>
        <w:textAlignment w:val="auto"/>
        <w:rPr>
          <w:rFonts w:ascii="DM Sans" w:hAnsi="DM Sans" w:cstheme="minorHAnsi"/>
          <w:spacing w:val="-6"/>
          <w:sz w:val="20"/>
          <w:szCs w:val="20"/>
          <w:lang w:eastAsia="fr-FR"/>
        </w:rPr>
      </w:pPr>
    </w:p>
    <w:p w14:paraId="482A1DD2" w14:textId="51002DEE" w:rsidR="00F225B3" w:rsidRPr="00A52331" w:rsidRDefault="00F225B3" w:rsidP="009A0A6C">
      <w:pPr>
        <w:widowControl/>
        <w:tabs>
          <w:tab w:val="left" w:leader="dot" w:pos="9526"/>
        </w:tabs>
        <w:suppressAutoHyphens w:val="0"/>
        <w:autoSpaceDN/>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L'offre ainsi présentée ne me lie toutefois que si l'attribution du marché a lieu dans un délai de </w:t>
      </w:r>
      <w:r w:rsidR="00412DAC" w:rsidRPr="00A52331">
        <w:rPr>
          <w:rFonts w:ascii="DM Sans" w:hAnsi="DM Sans" w:cstheme="minorHAnsi"/>
          <w:b/>
          <w:bCs/>
          <w:spacing w:val="-6"/>
          <w:sz w:val="20"/>
          <w:szCs w:val="20"/>
          <w:lang w:eastAsia="fr-FR"/>
        </w:rPr>
        <w:t>180</w:t>
      </w:r>
      <w:r w:rsidRPr="00A52331">
        <w:rPr>
          <w:rFonts w:ascii="DM Sans" w:hAnsi="DM Sans" w:cstheme="minorHAnsi"/>
          <w:spacing w:val="-6"/>
          <w:sz w:val="20"/>
          <w:szCs w:val="20"/>
          <w:lang w:eastAsia="fr-FR"/>
        </w:rPr>
        <w:t xml:space="preserve"> jours à compter de la date limite de réception des </w:t>
      </w:r>
      <w:r w:rsidR="009D3A59" w:rsidRPr="00A52331">
        <w:rPr>
          <w:rFonts w:ascii="DM Sans" w:hAnsi="DM Sans" w:cstheme="minorHAnsi"/>
          <w:spacing w:val="-6"/>
          <w:sz w:val="20"/>
          <w:szCs w:val="20"/>
          <w:lang w:eastAsia="fr-FR"/>
        </w:rPr>
        <w:t>offres.</w:t>
      </w:r>
    </w:p>
    <w:p w14:paraId="12C6DDE7" w14:textId="77777777" w:rsidR="00A915C4" w:rsidRPr="00A52331" w:rsidRDefault="00A915C4">
      <w:pPr>
        <w:suppressAutoHyphens w:val="0"/>
        <w:rPr>
          <w:rFonts w:ascii="DM Sans" w:hAnsi="DM Sans" w:cstheme="minorHAnsi"/>
          <w:spacing w:val="-6"/>
          <w:sz w:val="20"/>
          <w:szCs w:val="20"/>
          <w:lang w:eastAsia="fr-FR"/>
        </w:rPr>
      </w:pPr>
      <w:r w:rsidRPr="00A52331">
        <w:rPr>
          <w:rFonts w:ascii="DM Sans" w:hAnsi="DM Sans" w:cstheme="minorHAnsi"/>
          <w:spacing w:val="-6"/>
          <w:sz w:val="20"/>
          <w:szCs w:val="20"/>
          <w:lang w:eastAsia="fr-FR"/>
        </w:rPr>
        <w:br w:type="page"/>
      </w:r>
    </w:p>
    <w:p w14:paraId="723BADDF" w14:textId="7F540EE7" w:rsidR="009A0A6C" w:rsidRPr="00A52331" w:rsidRDefault="00A915C4" w:rsidP="00F06E30">
      <w:pPr>
        <w:pStyle w:val="Sansinterligne"/>
        <w:shd w:val="clear" w:color="auto" w:fill="A6A6A6" w:themeFill="background1" w:themeFillShade="A6"/>
        <w:outlineLvl w:val="0"/>
        <w:rPr>
          <w:rFonts w:ascii="DM Sans" w:hAnsi="DM Sans"/>
          <w:b/>
          <w:color w:val="FFFFFF" w:themeColor="background1"/>
          <w:szCs w:val="22"/>
        </w:rPr>
      </w:pPr>
      <w:bookmarkStart w:id="7" w:name="_Toc135668495"/>
      <w:bookmarkStart w:id="8" w:name="_Toc145584914"/>
      <w:r w:rsidRPr="00A52331">
        <w:rPr>
          <w:rFonts w:ascii="DM Sans" w:hAnsi="DM Sans"/>
          <w:b/>
          <w:color w:val="FFFFFF" w:themeColor="background1"/>
          <w:szCs w:val="22"/>
        </w:rPr>
        <w:lastRenderedPageBreak/>
        <w:t xml:space="preserve">ARTICLE 1 - </w:t>
      </w:r>
      <w:r w:rsidR="00F225B3" w:rsidRPr="00A52331">
        <w:rPr>
          <w:rFonts w:ascii="DM Sans" w:hAnsi="DM Sans"/>
          <w:b/>
          <w:color w:val="FFFFFF" w:themeColor="background1"/>
          <w:szCs w:val="22"/>
        </w:rPr>
        <w:t>CONTRACTANT (</w:t>
      </w:r>
      <w:r w:rsidR="008D7407" w:rsidRPr="00A52331">
        <w:rPr>
          <w:rFonts w:ascii="DM Sans" w:hAnsi="DM Sans"/>
          <w:b/>
          <w:color w:val="FFFFFF" w:themeColor="background1"/>
          <w:szCs w:val="22"/>
        </w:rPr>
        <w:t xml:space="preserve">DANS LE CAS OU </w:t>
      </w:r>
      <w:r w:rsidR="00F225B3" w:rsidRPr="00A52331">
        <w:rPr>
          <w:rFonts w:ascii="DM Sans" w:hAnsi="DM Sans"/>
          <w:b/>
          <w:color w:val="FFFFFF" w:themeColor="background1"/>
          <w:szCs w:val="22"/>
        </w:rPr>
        <w:t xml:space="preserve">LE </w:t>
      </w:r>
      <w:r w:rsidR="00AE687A">
        <w:rPr>
          <w:rFonts w:ascii="DM Sans" w:hAnsi="DM Sans"/>
          <w:b/>
          <w:color w:val="FFFFFF" w:themeColor="background1"/>
          <w:szCs w:val="22"/>
        </w:rPr>
        <w:t>TITULAIRE</w:t>
      </w:r>
      <w:r w:rsidR="00E01CA7">
        <w:rPr>
          <w:rFonts w:ascii="DM Sans" w:hAnsi="DM Sans"/>
          <w:b/>
          <w:color w:val="FFFFFF" w:themeColor="background1"/>
          <w:szCs w:val="22"/>
        </w:rPr>
        <w:t xml:space="preserve"> </w:t>
      </w:r>
      <w:r w:rsidR="00F225B3" w:rsidRPr="00A52331">
        <w:rPr>
          <w:rFonts w:ascii="DM Sans" w:hAnsi="DM Sans"/>
          <w:b/>
          <w:color w:val="FFFFFF" w:themeColor="background1"/>
          <w:szCs w:val="22"/>
        </w:rPr>
        <w:t>EST UNE PERSONNE MORALE)</w:t>
      </w:r>
      <w:bookmarkEnd w:id="7"/>
      <w:bookmarkEnd w:id="8"/>
    </w:p>
    <w:p w14:paraId="4BD6DF8F" w14:textId="77777777" w:rsidR="00C54A96" w:rsidRPr="00A52331" w:rsidRDefault="00C54A96" w:rsidP="00F225B3">
      <w:pPr>
        <w:widowControl/>
        <w:suppressAutoHyphens w:val="0"/>
        <w:autoSpaceDN/>
        <w:spacing w:after="240"/>
        <w:jc w:val="both"/>
        <w:textAlignment w:val="auto"/>
        <w:rPr>
          <w:rFonts w:ascii="DM Sans" w:hAnsi="DM Sans" w:cstheme="minorHAnsi"/>
          <w:spacing w:val="-6"/>
          <w:sz w:val="20"/>
          <w:szCs w:val="20"/>
          <w:lang w:eastAsia="fr-FR"/>
        </w:rPr>
      </w:pPr>
    </w:p>
    <w:p w14:paraId="768A44BC" w14:textId="2F88909A" w:rsidR="00F225B3" w:rsidRPr="00A52331" w:rsidRDefault="00F225B3" w:rsidP="00F225B3">
      <w:pPr>
        <w:widowControl/>
        <w:suppressAutoHyphens w:val="0"/>
        <w:autoSpaceDN/>
        <w:spacing w:after="24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Je soussigné, contractant unique, engageant ainsi ma personne, désignée dans le marché sous le nom </w:t>
      </w:r>
      <w:r w:rsidRPr="00A52331">
        <w:rPr>
          <w:rFonts w:ascii="DM Sans" w:hAnsi="DM Sans" w:cstheme="minorHAnsi"/>
          <w:b/>
          <w:bCs/>
          <w:spacing w:val="-6"/>
          <w:sz w:val="20"/>
          <w:szCs w:val="20"/>
          <w:lang w:eastAsia="fr-FR"/>
        </w:rPr>
        <w:t xml:space="preserve">"LE </w:t>
      </w:r>
      <w:r w:rsidR="00C853C0">
        <w:rPr>
          <w:rFonts w:ascii="DM Sans" w:hAnsi="DM Sans" w:cstheme="minorHAnsi"/>
          <w:b/>
          <w:bCs/>
          <w:spacing w:val="-6"/>
          <w:sz w:val="20"/>
          <w:szCs w:val="20"/>
          <w:lang w:eastAsia="fr-FR"/>
        </w:rPr>
        <w:t>TITULAIRE</w:t>
      </w:r>
      <w:r w:rsidRPr="00A52331">
        <w:rPr>
          <w:rFonts w:ascii="DM Sans" w:hAnsi="DM Sans" w:cstheme="minorHAnsi"/>
          <w:b/>
          <w:bCs/>
          <w:spacing w:val="-6"/>
          <w:sz w:val="20"/>
          <w:szCs w:val="20"/>
          <w:lang w:eastAsia="fr-FR"/>
        </w:rPr>
        <w:t>"</w:t>
      </w:r>
    </w:p>
    <w:p w14:paraId="317BE2E6" w14:textId="7EEB9AC8" w:rsidR="000F1D20" w:rsidRPr="00A52331" w:rsidRDefault="00F225B3" w:rsidP="00F537E0">
      <w:pPr>
        <w:widowControl/>
        <w:tabs>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w:t>
      </w:r>
      <w:r w:rsidR="00F537E0">
        <w:rPr>
          <w:rFonts w:ascii="DM Sans" w:hAnsi="DM Sans" w:cstheme="minorHAnsi"/>
          <w:spacing w:val="-6"/>
          <w:sz w:val="20"/>
          <w:szCs w:val="20"/>
          <w:lang w:eastAsia="fr-FR"/>
        </w:rPr>
        <w:tab/>
      </w:r>
    </w:p>
    <w:p w14:paraId="78BC5C1B" w14:textId="1FA1DA85" w:rsidR="00F225B3" w:rsidRPr="00A52331" w:rsidRDefault="00F225B3" w:rsidP="00F537E0">
      <w:pPr>
        <w:widowControl/>
        <w:tabs>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agissant</w:t>
      </w:r>
      <w:proofErr w:type="gramEnd"/>
      <w:r w:rsidRPr="00A52331">
        <w:rPr>
          <w:rFonts w:ascii="DM Sans" w:hAnsi="DM Sans" w:cstheme="minorHAnsi"/>
          <w:spacing w:val="-6"/>
          <w:sz w:val="20"/>
          <w:szCs w:val="20"/>
          <w:lang w:eastAsia="fr-FR"/>
        </w:rPr>
        <w:t xml:space="preserve"> au nom et pour le compte de la société</w:t>
      </w:r>
      <w:r w:rsidR="000F1D20" w:rsidRPr="00A52331">
        <w:rPr>
          <w:rFonts w:ascii="DM Sans" w:hAnsi="DM Sans" w:cstheme="minorHAnsi"/>
          <w:spacing w:val="-6"/>
          <w:sz w:val="20"/>
          <w:szCs w:val="20"/>
          <w:lang w:eastAsia="fr-FR"/>
        </w:rPr>
        <w:t xml:space="preserve"> dénommée</w:t>
      </w:r>
      <w:r w:rsidR="00F537E0">
        <w:rPr>
          <w:rFonts w:ascii="DM Sans" w:hAnsi="DM Sans" w:cstheme="minorHAnsi"/>
          <w:spacing w:val="-6"/>
          <w:sz w:val="20"/>
          <w:szCs w:val="20"/>
          <w:lang w:eastAsia="fr-FR"/>
        </w:rPr>
        <w:tab/>
      </w:r>
    </w:p>
    <w:p w14:paraId="6D266DBE" w14:textId="48AD4721" w:rsidR="00F225B3" w:rsidRPr="00A52331" w:rsidRDefault="00F225B3" w:rsidP="00F537E0">
      <w:pPr>
        <w:widowControl/>
        <w:tabs>
          <w:tab w:val="num" w:pos="360"/>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ayant</w:t>
      </w:r>
      <w:proofErr w:type="gramEnd"/>
      <w:r w:rsidRPr="00A52331">
        <w:rPr>
          <w:rFonts w:ascii="DM Sans" w:hAnsi="DM Sans" w:cstheme="minorHAnsi"/>
          <w:spacing w:val="-6"/>
          <w:sz w:val="20"/>
          <w:szCs w:val="20"/>
          <w:lang w:eastAsia="fr-FR"/>
        </w:rPr>
        <w:t xml:space="preserve"> son siège social à </w:t>
      </w:r>
      <w:r w:rsidR="00F537E0">
        <w:rPr>
          <w:rFonts w:ascii="DM Sans" w:hAnsi="DM Sans" w:cstheme="minorHAnsi"/>
          <w:spacing w:val="-6"/>
          <w:sz w:val="20"/>
          <w:szCs w:val="20"/>
          <w:lang w:eastAsia="fr-FR"/>
        </w:rPr>
        <w:tab/>
      </w:r>
    </w:p>
    <w:p w14:paraId="764D0EA0" w14:textId="77777777" w:rsidR="000F1D20" w:rsidRPr="00A52331" w:rsidRDefault="000F1D20" w:rsidP="000F1D20">
      <w:pPr>
        <w:widowControl/>
        <w:suppressAutoHyphens w:val="0"/>
        <w:autoSpaceDN/>
        <w:spacing w:after="120"/>
        <w:jc w:val="both"/>
        <w:textAlignment w:val="auto"/>
        <w:rPr>
          <w:rFonts w:ascii="DM Sans" w:hAnsi="DM Sans" w:cstheme="minorHAnsi"/>
          <w:spacing w:val="-6"/>
          <w:sz w:val="20"/>
          <w:szCs w:val="20"/>
          <w:lang w:eastAsia="fr-FR"/>
        </w:rPr>
      </w:pPr>
    </w:p>
    <w:p w14:paraId="05371307" w14:textId="77777777" w:rsidR="000F1D20" w:rsidRPr="00A52331" w:rsidRDefault="000F1D20" w:rsidP="000F1D20">
      <w:pPr>
        <w:widowControl/>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Adresse électronique nécessaire aux notifications par échanges dématérialisés faites par le maître de l'ouvrage :</w:t>
      </w:r>
    </w:p>
    <w:p w14:paraId="2CE1B39C" w14:textId="4428D614" w:rsidR="000F1D20" w:rsidRPr="00A52331" w:rsidRDefault="00F537E0" w:rsidP="00F537E0">
      <w:pPr>
        <w:widowControl/>
        <w:tabs>
          <w:tab w:val="left" w:leader="dot" w:pos="9639"/>
        </w:tabs>
        <w:suppressAutoHyphens w:val="0"/>
        <w:autoSpaceDN/>
        <w:spacing w:after="120"/>
        <w:jc w:val="both"/>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69B426C2" w14:textId="77777777" w:rsidR="00F225B3" w:rsidRPr="00A52331" w:rsidRDefault="00F225B3" w:rsidP="00F225B3">
      <w:pPr>
        <w:widowControl/>
        <w:tabs>
          <w:tab w:val="num" w:pos="360"/>
        </w:tabs>
        <w:suppressAutoHyphens w:val="0"/>
        <w:autoSpaceDN/>
        <w:spacing w:line="360" w:lineRule="auto"/>
        <w:jc w:val="both"/>
        <w:textAlignment w:val="auto"/>
        <w:rPr>
          <w:rFonts w:ascii="DM Sans" w:hAnsi="DM Sans" w:cstheme="minorHAnsi"/>
          <w:spacing w:val="-6"/>
          <w:sz w:val="20"/>
          <w:szCs w:val="20"/>
          <w:lang w:eastAsia="fr-FR"/>
        </w:rPr>
      </w:pPr>
    </w:p>
    <w:p w14:paraId="6CC781AE" w14:textId="3785F438" w:rsidR="00F225B3" w:rsidRPr="00A52331" w:rsidRDefault="00F225B3" w:rsidP="00807999">
      <w:pPr>
        <w:widowControl/>
        <w:tabs>
          <w:tab w:val="num" w:pos="360"/>
          <w:tab w:val="left" w:leader="dot" w:pos="5670"/>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Forme de la société</w:t>
      </w:r>
      <w:r w:rsidR="00F537E0">
        <w:rPr>
          <w:rFonts w:ascii="DM Sans" w:hAnsi="DM Sans" w:cstheme="minorHAnsi"/>
          <w:spacing w:val="-6"/>
          <w:sz w:val="20"/>
          <w:szCs w:val="20"/>
          <w:lang w:eastAsia="fr-FR"/>
        </w:rPr>
        <w:t xml:space="preserve"> </w:t>
      </w:r>
      <w:r w:rsidR="00F537E0">
        <w:rPr>
          <w:rFonts w:ascii="DM Sans" w:hAnsi="DM Sans" w:cstheme="minorHAnsi"/>
          <w:spacing w:val="-6"/>
          <w:sz w:val="20"/>
          <w:szCs w:val="20"/>
          <w:lang w:eastAsia="fr-FR"/>
        </w:rPr>
        <w:tab/>
      </w:r>
      <w:r w:rsidRPr="00A52331">
        <w:rPr>
          <w:rFonts w:ascii="DM Sans" w:hAnsi="DM Sans" w:cstheme="minorHAnsi"/>
          <w:spacing w:val="-6"/>
          <w:sz w:val="20"/>
          <w:szCs w:val="20"/>
          <w:lang w:eastAsia="fr-FR"/>
        </w:rPr>
        <w:t xml:space="preserve"> Capital</w:t>
      </w:r>
      <w:r w:rsidRPr="00A52331">
        <w:rPr>
          <w:rFonts w:ascii="DM Sans" w:hAnsi="DM Sans" w:cstheme="minorHAnsi"/>
          <w:spacing w:val="-6"/>
          <w:sz w:val="20"/>
          <w:szCs w:val="20"/>
          <w:lang w:eastAsia="fr-FR"/>
        </w:rPr>
        <w:tab/>
      </w:r>
    </w:p>
    <w:p w14:paraId="20646CDD" w14:textId="77777777" w:rsidR="00807999" w:rsidRPr="00A52331" w:rsidRDefault="00807999" w:rsidP="00807999">
      <w:pPr>
        <w:widowControl/>
        <w:numPr>
          <w:ilvl w:val="0"/>
          <w:numId w:val="43"/>
        </w:numPr>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Immatriculée à l’INSEE :</w:t>
      </w:r>
    </w:p>
    <w:p w14:paraId="47B11B79" w14:textId="77777777" w:rsidR="00807999" w:rsidRPr="00A52331" w:rsidRDefault="00807999" w:rsidP="00807999">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Numéro SIRET</w:t>
      </w:r>
      <w:r>
        <w:rPr>
          <w:rFonts w:ascii="DM Sans" w:hAnsi="DM Sans" w:cstheme="minorHAnsi"/>
          <w:spacing w:val="-6"/>
          <w:sz w:val="20"/>
          <w:szCs w:val="20"/>
          <w:lang w:eastAsia="fr-FR"/>
        </w:rPr>
        <w:t> :</w:t>
      </w:r>
      <w:r>
        <w:rPr>
          <w:rFonts w:ascii="DM Sans" w:hAnsi="DM Sans" w:cstheme="minorHAnsi"/>
          <w:spacing w:val="-6"/>
          <w:sz w:val="20"/>
          <w:szCs w:val="20"/>
          <w:lang w:eastAsia="fr-FR"/>
        </w:rPr>
        <w:tab/>
      </w:r>
    </w:p>
    <w:p w14:paraId="7077CBD8" w14:textId="77777777" w:rsidR="00807999" w:rsidRPr="00A52331" w:rsidRDefault="00807999" w:rsidP="00807999">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Code de la nomenclature d’activité française (NAF) : </w:t>
      </w:r>
      <w:r>
        <w:rPr>
          <w:rFonts w:ascii="DM Sans" w:hAnsi="DM Sans" w:cstheme="minorHAnsi"/>
          <w:spacing w:val="-6"/>
          <w:sz w:val="20"/>
          <w:szCs w:val="20"/>
          <w:lang w:eastAsia="fr-FR"/>
        </w:rPr>
        <w:tab/>
      </w:r>
    </w:p>
    <w:p w14:paraId="3ED403F9" w14:textId="77777777" w:rsidR="00807999" w:rsidRPr="00A52331" w:rsidRDefault="00807999" w:rsidP="00807999">
      <w:pPr>
        <w:widowControl/>
        <w:numPr>
          <w:ilvl w:val="0"/>
          <w:numId w:val="43"/>
        </w:numPr>
        <w:tabs>
          <w:tab w:val="left" w:leader="dot" w:pos="9639"/>
        </w:tabs>
        <w:suppressAutoHyphens w:val="0"/>
        <w:autoSpaceDN/>
        <w:spacing w:after="120"/>
        <w:ind w:left="714" w:hanging="357"/>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Numéro d’identification au registre du commerce : </w:t>
      </w:r>
      <w:r>
        <w:rPr>
          <w:rFonts w:ascii="DM Sans" w:hAnsi="DM Sans" w:cstheme="minorHAnsi"/>
          <w:spacing w:val="-6"/>
          <w:sz w:val="20"/>
          <w:szCs w:val="20"/>
          <w:lang w:eastAsia="fr-FR"/>
        </w:rPr>
        <w:tab/>
      </w:r>
    </w:p>
    <w:p w14:paraId="3CC6E6F9" w14:textId="77777777" w:rsidR="00F225B3" w:rsidRPr="00A52331" w:rsidRDefault="00F225B3" w:rsidP="00F225B3">
      <w:pPr>
        <w:widowControl/>
        <w:suppressAutoHyphens w:val="0"/>
        <w:autoSpaceDN/>
        <w:spacing w:after="120"/>
        <w:jc w:val="both"/>
        <w:textAlignment w:val="auto"/>
        <w:rPr>
          <w:rFonts w:ascii="DM Sans" w:hAnsi="DM Sans" w:cstheme="minorHAnsi"/>
          <w:spacing w:val="-6"/>
          <w:sz w:val="20"/>
          <w:szCs w:val="20"/>
          <w:lang w:eastAsia="fr-FR"/>
        </w:rPr>
      </w:pPr>
    </w:p>
    <w:p w14:paraId="3597B48D" w14:textId="77777777" w:rsidR="009A0A6C" w:rsidRPr="00A52331" w:rsidRDefault="009A0A6C" w:rsidP="009A0A6C">
      <w:pPr>
        <w:widowControl/>
        <w:tabs>
          <w:tab w:val="left" w:leader="dot" w:pos="9526"/>
        </w:tabs>
        <w:suppressAutoHyphens w:val="0"/>
        <w:autoSpaceDN/>
        <w:spacing w:after="240"/>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après</w:t>
      </w:r>
      <w:proofErr w:type="gramEnd"/>
      <w:r w:rsidRPr="00A52331">
        <w:rPr>
          <w:rFonts w:ascii="DM Sans" w:hAnsi="DM Sans" w:cstheme="minorHAnsi"/>
          <w:spacing w:val="-6"/>
          <w:sz w:val="20"/>
          <w:szCs w:val="20"/>
          <w:lang w:eastAsia="fr-FR"/>
        </w:rPr>
        <w:t xml:space="preserve"> avoir pris connaissance et accepté les dispositions du Cahier des Clauses Administratives Particulières (CCAP) et des documents qui y sont mentionnés,</w:t>
      </w:r>
    </w:p>
    <w:p w14:paraId="17F653C0" w14:textId="77777777" w:rsidR="00F225B3" w:rsidRPr="00A52331" w:rsidRDefault="00F225B3" w:rsidP="006E42CF">
      <w:pPr>
        <w:pStyle w:val="Paragraphedeliste"/>
        <w:widowControl/>
        <w:numPr>
          <w:ilvl w:val="0"/>
          <w:numId w:val="43"/>
        </w:numPr>
        <w:suppressAutoHyphens w:val="0"/>
        <w:autoSpaceDN/>
        <w:ind w:left="426"/>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M'ENGAGE, sans réserve, conformément aux conditions, clauses et prescriptions imposées par le cahier des clauses administratives particulières à exécuter les missions confiées aux conditions ci-après, qui constituent l'offre pour laquelle j'interviens,</w:t>
      </w:r>
    </w:p>
    <w:p w14:paraId="5FF7AE03" w14:textId="77777777" w:rsidR="00F225B3" w:rsidRPr="00A52331" w:rsidRDefault="00F225B3" w:rsidP="006E42CF">
      <w:pPr>
        <w:pStyle w:val="Paragraphedeliste"/>
        <w:widowControl/>
        <w:numPr>
          <w:ilvl w:val="0"/>
          <w:numId w:val="43"/>
        </w:numPr>
        <w:suppressAutoHyphens w:val="0"/>
        <w:autoSpaceDN/>
        <w:spacing w:before="240"/>
        <w:ind w:left="426"/>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AFFIRME, sous peine de résiliation de plein droit du marché, que la Société pour laquelle j'interviens, est titulaire d'une police d'assurance garantissant les responsabilités qu'elle encours</w:t>
      </w:r>
      <w:r w:rsidR="009A0A6C" w:rsidRPr="00A52331">
        <w:rPr>
          <w:rFonts w:ascii="DM Sans" w:hAnsi="DM Sans" w:cstheme="minorHAnsi"/>
          <w:spacing w:val="-6"/>
          <w:sz w:val="20"/>
          <w:szCs w:val="20"/>
          <w:lang w:eastAsia="fr-FR"/>
        </w:rPr>
        <w:t>,</w:t>
      </w:r>
    </w:p>
    <w:p w14:paraId="3BDB8AF2" w14:textId="4066D916" w:rsidR="00F225B3" w:rsidRPr="00A52331" w:rsidRDefault="00F225B3" w:rsidP="006E42CF">
      <w:pPr>
        <w:pStyle w:val="Paragraphedeliste"/>
        <w:widowControl/>
        <w:numPr>
          <w:ilvl w:val="0"/>
          <w:numId w:val="43"/>
        </w:numPr>
        <w:suppressAutoHyphens w:val="0"/>
        <w:autoSpaceDN/>
        <w:spacing w:before="240"/>
        <w:ind w:left="426"/>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CONFIRME, sous peine de résiliation de plein droit du marché, que les sous-traitants proposés à </w:t>
      </w:r>
      <w:r w:rsidR="00A27200" w:rsidRPr="00A52331">
        <w:rPr>
          <w:rFonts w:ascii="DM Sans" w:hAnsi="DM Sans" w:cstheme="minorHAnsi"/>
          <w:spacing w:val="-6"/>
          <w:sz w:val="20"/>
          <w:szCs w:val="20"/>
          <w:lang w:eastAsia="fr-FR"/>
        </w:rPr>
        <w:t xml:space="preserve">l’article </w:t>
      </w:r>
      <w:r w:rsidR="006F189B" w:rsidRPr="00A52331">
        <w:rPr>
          <w:rFonts w:ascii="DM Sans" w:hAnsi="DM Sans" w:cstheme="minorHAnsi"/>
          <w:spacing w:val="-6"/>
          <w:sz w:val="20"/>
          <w:szCs w:val="20"/>
          <w:lang w:eastAsia="fr-FR"/>
        </w:rPr>
        <w:t>7</w:t>
      </w:r>
      <w:r w:rsidRPr="00A52331">
        <w:rPr>
          <w:rFonts w:ascii="DM Sans" w:hAnsi="DM Sans" w:cstheme="minorHAnsi"/>
          <w:spacing w:val="-6"/>
          <w:sz w:val="20"/>
          <w:szCs w:val="20"/>
          <w:lang w:eastAsia="fr-FR"/>
        </w:rPr>
        <w:t xml:space="preserve"> ci-après répondent aux conditions ci-dessus rappelées et qu’ils sont également titulaires de polices d’assurances garantissant les responsabilités qu’ils encourent.</w:t>
      </w:r>
    </w:p>
    <w:p w14:paraId="706E484B" w14:textId="3ADF63F5" w:rsidR="009A0A6C" w:rsidRPr="00A52331" w:rsidRDefault="00F225B3" w:rsidP="006E42CF">
      <w:pPr>
        <w:widowControl/>
        <w:suppressAutoHyphens w:val="0"/>
        <w:autoSpaceDN/>
        <w:spacing w:before="240"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L'offre ainsi présentée ne me lie toutefois que si l'attribution du marc</w:t>
      </w:r>
      <w:r w:rsidR="007901DE" w:rsidRPr="00A52331">
        <w:rPr>
          <w:rFonts w:ascii="DM Sans" w:hAnsi="DM Sans" w:cstheme="minorHAnsi"/>
          <w:spacing w:val="-6"/>
          <w:sz w:val="20"/>
          <w:szCs w:val="20"/>
          <w:lang w:eastAsia="fr-FR"/>
        </w:rPr>
        <w:t xml:space="preserve">hé a lieu dans un délai de </w:t>
      </w:r>
      <w:r w:rsidR="00412DAC" w:rsidRPr="00A52331">
        <w:rPr>
          <w:rFonts w:ascii="DM Sans" w:hAnsi="DM Sans" w:cstheme="minorHAnsi"/>
          <w:b/>
          <w:bCs/>
          <w:spacing w:val="-6"/>
          <w:sz w:val="20"/>
          <w:szCs w:val="20"/>
          <w:lang w:eastAsia="fr-FR"/>
        </w:rPr>
        <w:t>180</w:t>
      </w:r>
      <w:r w:rsidRPr="00A52331">
        <w:rPr>
          <w:rFonts w:ascii="DM Sans" w:hAnsi="DM Sans" w:cstheme="minorHAnsi"/>
          <w:spacing w:val="-6"/>
          <w:sz w:val="20"/>
          <w:szCs w:val="20"/>
          <w:lang w:eastAsia="fr-FR"/>
        </w:rPr>
        <w:t xml:space="preserve"> jours à compter de la date limite de remise des offres</w:t>
      </w:r>
      <w:r w:rsidR="00003C59" w:rsidRPr="00A52331">
        <w:rPr>
          <w:rFonts w:ascii="DM Sans" w:hAnsi="DM Sans" w:cstheme="minorHAnsi"/>
          <w:spacing w:val="-6"/>
          <w:sz w:val="20"/>
          <w:szCs w:val="20"/>
          <w:lang w:eastAsia="fr-FR"/>
        </w:rPr>
        <w:t>.</w:t>
      </w:r>
    </w:p>
    <w:p w14:paraId="51D8520B" w14:textId="77777777" w:rsidR="009A0A6C" w:rsidRPr="00A52331" w:rsidRDefault="009A0A6C" w:rsidP="009A0A6C">
      <w:pPr>
        <w:widowControl/>
        <w:tabs>
          <w:tab w:val="left" w:leader="dot" w:pos="9526"/>
        </w:tabs>
        <w:suppressAutoHyphens w:val="0"/>
        <w:autoSpaceDN/>
        <w:spacing w:after="240"/>
        <w:jc w:val="both"/>
        <w:textAlignment w:val="auto"/>
        <w:rPr>
          <w:rFonts w:ascii="DM Sans" w:hAnsi="DM Sans" w:cstheme="minorHAnsi"/>
          <w:spacing w:val="-6"/>
          <w:sz w:val="20"/>
          <w:szCs w:val="20"/>
          <w:lang w:eastAsia="fr-FR"/>
        </w:rPr>
      </w:pPr>
    </w:p>
    <w:p w14:paraId="72D03FF1" w14:textId="77777777" w:rsidR="009A0A6C" w:rsidRPr="00A52331" w:rsidRDefault="009A0A6C" w:rsidP="009A0A6C">
      <w:pPr>
        <w:widowControl/>
        <w:tabs>
          <w:tab w:val="left" w:leader="dot" w:pos="9526"/>
        </w:tabs>
        <w:suppressAutoHyphens w:val="0"/>
        <w:autoSpaceDN/>
        <w:spacing w:after="240"/>
        <w:jc w:val="both"/>
        <w:textAlignment w:val="auto"/>
        <w:rPr>
          <w:rFonts w:ascii="DM Sans" w:hAnsi="DM Sans" w:cstheme="minorHAnsi"/>
          <w:spacing w:val="-6"/>
          <w:sz w:val="20"/>
          <w:szCs w:val="20"/>
          <w:lang w:eastAsia="fr-FR"/>
        </w:rPr>
      </w:pPr>
    </w:p>
    <w:p w14:paraId="3A31F97C" w14:textId="77777777" w:rsidR="00A915C4" w:rsidRPr="00A52331" w:rsidRDefault="00A915C4" w:rsidP="009A0A6C">
      <w:pPr>
        <w:widowControl/>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br w:type="page"/>
      </w:r>
    </w:p>
    <w:p w14:paraId="2A3CEA7B" w14:textId="252034F2" w:rsidR="00A915C4" w:rsidRPr="00A52331" w:rsidRDefault="00A915C4" w:rsidP="00F06E30">
      <w:pPr>
        <w:pStyle w:val="Sansinterligne"/>
        <w:shd w:val="clear" w:color="auto" w:fill="A6A6A6" w:themeFill="background1" w:themeFillShade="A6"/>
        <w:outlineLvl w:val="0"/>
        <w:rPr>
          <w:rFonts w:ascii="DM Sans" w:hAnsi="DM Sans"/>
          <w:b/>
          <w:color w:val="FFFFFF" w:themeColor="background1"/>
          <w:szCs w:val="22"/>
        </w:rPr>
      </w:pPr>
      <w:bookmarkStart w:id="9" w:name="_Toc135668496"/>
      <w:bookmarkStart w:id="10" w:name="_Toc145584915"/>
      <w:r w:rsidRPr="00A52331">
        <w:rPr>
          <w:rFonts w:ascii="DM Sans" w:hAnsi="DM Sans"/>
          <w:b/>
          <w:color w:val="FFFFFF" w:themeColor="background1"/>
          <w:szCs w:val="22"/>
        </w:rPr>
        <w:lastRenderedPageBreak/>
        <w:t xml:space="preserve">ARTICLE 1 - </w:t>
      </w:r>
      <w:r w:rsidR="009A0A6C" w:rsidRPr="00A52331">
        <w:rPr>
          <w:rFonts w:ascii="DM Sans" w:hAnsi="DM Sans"/>
          <w:b/>
          <w:color w:val="FFFFFF" w:themeColor="background1"/>
          <w:szCs w:val="22"/>
        </w:rPr>
        <w:t>CONTRACTANT (</w:t>
      </w:r>
      <w:r w:rsidR="008D7407" w:rsidRPr="00A52331">
        <w:rPr>
          <w:rFonts w:ascii="DM Sans" w:hAnsi="DM Sans"/>
          <w:b/>
          <w:color w:val="FFFFFF" w:themeColor="background1"/>
          <w:szCs w:val="22"/>
        </w:rPr>
        <w:t xml:space="preserve">DANS LE CAS OU </w:t>
      </w:r>
      <w:r w:rsidR="009A0A6C" w:rsidRPr="00A52331">
        <w:rPr>
          <w:rFonts w:ascii="DM Sans" w:hAnsi="DM Sans"/>
          <w:b/>
          <w:color w:val="FFFFFF" w:themeColor="background1"/>
          <w:szCs w:val="22"/>
        </w:rPr>
        <w:t>LE</w:t>
      </w:r>
      <w:r w:rsidR="005960DC">
        <w:rPr>
          <w:rFonts w:ascii="DM Sans" w:hAnsi="DM Sans"/>
          <w:b/>
          <w:color w:val="FFFFFF" w:themeColor="background1"/>
          <w:szCs w:val="22"/>
        </w:rPr>
        <w:t xml:space="preserve"> </w:t>
      </w:r>
      <w:r w:rsidR="00C853C0">
        <w:rPr>
          <w:rFonts w:ascii="DM Sans" w:hAnsi="DM Sans"/>
          <w:b/>
          <w:color w:val="FFFFFF" w:themeColor="background1"/>
          <w:szCs w:val="22"/>
        </w:rPr>
        <w:t>TITULAIRE</w:t>
      </w:r>
      <w:r w:rsidR="005960DC">
        <w:rPr>
          <w:rFonts w:ascii="DM Sans" w:hAnsi="DM Sans"/>
          <w:b/>
          <w:color w:val="FFFFFF" w:themeColor="background1"/>
          <w:szCs w:val="22"/>
        </w:rPr>
        <w:t xml:space="preserve"> E</w:t>
      </w:r>
      <w:r w:rsidR="009A0A6C" w:rsidRPr="00A52331">
        <w:rPr>
          <w:rFonts w:ascii="DM Sans" w:hAnsi="DM Sans"/>
          <w:b/>
          <w:color w:val="FFFFFF" w:themeColor="background1"/>
          <w:szCs w:val="22"/>
        </w:rPr>
        <w:t xml:space="preserve">ST UN GROUPEMENT </w:t>
      </w:r>
      <w:r w:rsidR="00FB612F" w:rsidRPr="00A52331">
        <w:rPr>
          <w:rFonts w:ascii="DM Sans" w:hAnsi="DM Sans"/>
          <w:b/>
          <w:color w:val="FFFFFF" w:themeColor="background1"/>
          <w:szCs w:val="22"/>
        </w:rPr>
        <w:t>MOMENTANE</w:t>
      </w:r>
      <w:r w:rsidR="009A0A6C" w:rsidRPr="00A52331">
        <w:rPr>
          <w:rFonts w:ascii="DM Sans" w:hAnsi="DM Sans"/>
          <w:b/>
          <w:color w:val="FFFFFF" w:themeColor="background1"/>
          <w:szCs w:val="22"/>
        </w:rPr>
        <w:t xml:space="preserve"> </w:t>
      </w:r>
      <w:r w:rsidR="00FB612F" w:rsidRPr="00A52331">
        <w:rPr>
          <w:rFonts w:ascii="DM Sans" w:hAnsi="DM Sans"/>
          <w:b/>
          <w:color w:val="FFFFFF" w:themeColor="background1"/>
          <w:szCs w:val="22"/>
        </w:rPr>
        <w:t>D’ENTREPRISES</w:t>
      </w:r>
      <w:r w:rsidR="009A0A6C" w:rsidRPr="00A52331">
        <w:rPr>
          <w:rFonts w:ascii="DM Sans" w:hAnsi="DM Sans"/>
          <w:b/>
          <w:color w:val="FFFFFF" w:themeColor="background1"/>
          <w:szCs w:val="22"/>
        </w:rPr>
        <w:t>)</w:t>
      </w:r>
      <w:bookmarkEnd w:id="9"/>
      <w:bookmarkEnd w:id="10"/>
    </w:p>
    <w:p w14:paraId="7DFC41C1" w14:textId="77777777" w:rsidR="009A0A6C" w:rsidRPr="00A52331" w:rsidRDefault="009A0A6C" w:rsidP="00A915C4">
      <w:pPr>
        <w:widowControl/>
        <w:tabs>
          <w:tab w:val="left" w:leader="dot" w:pos="9526"/>
        </w:tabs>
        <w:suppressAutoHyphens w:val="0"/>
        <w:autoSpaceDN/>
        <w:spacing w:after="120"/>
        <w:jc w:val="both"/>
        <w:textAlignment w:val="auto"/>
        <w:rPr>
          <w:rFonts w:ascii="DM Sans" w:hAnsi="DM Sans" w:cstheme="minorHAnsi"/>
          <w:spacing w:val="-6"/>
          <w:sz w:val="20"/>
          <w:szCs w:val="20"/>
          <w:lang w:eastAsia="fr-FR"/>
        </w:rPr>
      </w:pPr>
    </w:p>
    <w:p w14:paraId="5173777B" w14:textId="1AE364B6" w:rsidR="007901DE" w:rsidRPr="00A52331" w:rsidRDefault="007901DE" w:rsidP="007901DE">
      <w:pPr>
        <w:widowControl/>
        <w:tabs>
          <w:tab w:val="left" w:leader="dot" w:pos="9526"/>
        </w:tabs>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NOUS soussignés, </w:t>
      </w:r>
    </w:p>
    <w:p w14:paraId="55BB98F3" w14:textId="0C714110" w:rsidR="007901DE" w:rsidRPr="00A52331" w:rsidRDefault="004C248B" w:rsidP="007901DE">
      <w:pPr>
        <w:widowControl/>
        <w:tabs>
          <w:tab w:val="left" w:leader="dot" w:pos="9526"/>
        </w:tabs>
        <w:suppressAutoHyphens w:val="0"/>
        <w:autoSpaceDN/>
        <w:spacing w:after="120"/>
        <w:jc w:val="both"/>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1784694041"/>
          <w14:checkbox>
            <w14:checked w14:val="0"/>
            <w14:checkedState w14:val="2612" w14:font="MS Gothic"/>
            <w14:uncheckedState w14:val="2610" w14:font="MS Gothic"/>
          </w14:checkbox>
        </w:sdtPr>
        <w:sdtContent>
          <w:r w:rsidR="0046290F">
            <w:rPr>
              <w:rFonts w:ascii="MS Gothic" w:eastAsia="MS Gothic" w:hAnsi="MS Gothic" w:cstheme="minorHAnsi" w:hint="eastAsia"/>
              <w:spacing w:val="-6"/>
              <w:sz w:val="20"/>
              <w:szCs w:val="20"/>
              <w:lang w:eastAsia="fr-FR"/>
            </w:rPr>
            <w:t>☐</w:t>
          </w:r>
        </w:sdtContent>
      </w:sdt>
      <w:r w:rsidR="007901DE" w:rsidRPr="00A52331">
        <w:rPr>
          <w:rFonts w:ascii="DM Sans" w:hAnsi="DM Sans" w:cstheme="minorHAnsi"/>
          <w:spacing w:val="-6"/>
          <w:sz w:val="20"/>
          <w:szCs w:val="20"/>
          <w:lang w:eastAsia="fr-FR"/>
        </w:rPr>
        <w:t xml:space="preserve"> </w:t>
      </w:r>
      <w:proofErr w:type="gramStart"/>
      <w:r w:rsidR="007901DE" w:rsidRPr="00A52331">
        <w:rPr>
          <w:rFonts w:ascii="DM Sans" w:hAnsi="DM Sans" w:cstheme="minorHAnsi"/>
          <w:spacing w:val="-6"/>
          <w:sz w:val="20"/>
          <w:szCs w:val="20"/>
          <w:lang w:eastAsia="fr-FR"/>
        </w:rPr>
        <w:t>cotraitants</w:t>
      </w:r>
      <w:proofErr w:type="gramEnd"/>
      <w:r w:rsidR="007901DE" w:rsidRPr="00A52331">
        <w:rPr>
          <w:rFonts w:ascii="DM Sans" w:hAnsi="DM Sans" w:cstheme="minorHAnsi"/>
          <w:spacing w:val="-6"/>
          <w:sz w:val="20"/>
          <w:szCs w:val="20"/>
          <w:lang w:eastAsia="fr-FR"/>
        </w:rPr>
        <w:t xml:space="preserve"> conjoints, </w:t>
      </w:r>
    </w:p>
    <w:p w14:paraId="18E7985E" w14:textId="38BD0434" w:rsidR="007901DE" w:rsidRPr="00A52331" w:rsidRDefault="004C248B" w:rsidP="007901DE">
      <w:pPr>
        <w:widowControl/>
        <w:tabs>
          <w:tab w:val="left" w:leader="dot" w:pos="9526"/>
        </w:tabs>
        <w:suppressAutoHyphens w:val="0"/>
        <w:autoSpaceDN/>
        <w:spacing w:after="120"/>
        <w:jc w:val="both"/>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1641460102"/>
          <w14:checkbox>
            <w14:checked w14:val="0"/>
            <w14:checkedState w14:val="2612" w14:font="MS Gothic"/>
            <w14:uncheckedState w14:val="2610" w14:font="MS Gothic"/>
          </w14:checkbox>
        </w:sdtPr>
        <w:sdtContent>
          <w:r w:rsidR="0046290F">
            <w:rPr>
              <w:rFonts w:ascii="MS Gothic" w:eastAsia="MS Gothic" w:hAnsi="MS Gothic" w:cstheme="minorHAnsi" w:hint="eastAsia"/>
              <w:spacing w:val="-6"/>
              <w:sz w:val="20"/>
              <w:szCs w:val="20"/>
              <w:lang w:eastAsia="fr-FR"/>
            </w:rPr>
            <w:t>☐</w:t>
          </w:r>
        </w:sdtContent>
      </w:sdt>
      <w:r w:rsidR="007901DE" w:rsidRPr="00A52331">
        <w:rPr>
          <w:rFonts w:ascii="DM Sans" w:hAnsi="DM Sans" w:cstheme="minorHAnsi"/>
          <w:spacing w:val="-6"/>
          <w:sz w:val="20"/>
          <w:szCs w:val="20"/>
          <w:lang w:eastAsia="fr-FR"/>
        </w:rPr>
        <w:t xml:space="preserve"> </w:t>
      </w:r>
      <w:proofErr w:type="gramStart"/>
      <w:r w:rsidR="007901DE" w:rsidRPr="00A52331">
        <w:rPr>
          <w:rFonts w:ascii="DM Sans" w:hAnsi="DM Sans" w:cstheme="minorHAnsi"/>
          <w:spacing w:val="-6"/>
          <w:sz w:val="20"/>
          <w:szCs w:val="20"/>
          <w:lang w:eastAsia="fr-FR"/>
        </w:rPr>
        <w:t>cotraitants</w:t>
      </w:r>
      <w:proofErr w:type="gramEnd"/>
      <w:r w:rsidR="007901DE" w:rsidRPr="00A52331">
        <w:rPr>
          <w:rFonts w:ascii="DM Sans" w:hAnsi="DM Sans" w:cstheme="minorHAnsi"/>
          <w:spacing w:val="-6"/>
          <w:sz w:val="20"/>
          <w:szCs w:val="20"/>
          <w:lang w:eastAsia="fr-FR"/>
        </w:rPr>
        <w:t xml:space="preserve"> solidaires,</w:t>
      </w:r>
    </w:p>
    <w:p w14:paraId="07CD0BD1" w14:textId="1391809A" w:rsidR="007901DE" w:rsidRPr="00A52331" w:rsidRDefault="007901DE" w:rsidP="007901DE">
      <w:pPr>
        <w:widowControl/>
        <w:suppressAutoHyphens w:val="0"/>
        <w:autoSpaceDN/>
        <w:spacing w:after="240"/>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engageant</w:t>
      </w:r>
      <w:proofErr w:type="gramEnd"/>
      <w:r w:rsidRPr="00A52331">
        <w:rPr>
          <w:rFonts w:ascii="DM Sans" w:hAnsi="DM Sans" w:cstheme="minorHAnsi"/>
          <w:spacing w:val="-6"/>
          <w:sz w:val="20"/>
          <w:szCs w:val="20"/>
          <w:lang w:eastAsia="fr-FR"/>
        </w:rPr>
        <w:t xml:space="preserve"> ainsi les personnes physiques ou morales ci-après, désignées dans le marché sous le nom "LE</w:t>
      </w:r>
      <w:r w:rsidR="005960DC">
        <w:rPr>
          <w:rFonts w:ascii="DM Sans" w:hAnsi="DM Sans" w:cstheme="minorHAnsi"/>
          <w:spacing w:val="-6"/>
          <w:sz w:val="20"/>
          <w:szCs w:val="20"/>
          <w:lang w:eastAsia="fr-FR"/>
        </w:rPr>
        <w:t xml:space="preserve"> </w:t>
      </w:r>
      <w:r w:rsidR="00C853C0">
        <w:rPr>
          <w:rFonts w:ascii="DM Sans" w:hAnsi="DM Sans" w:cstheme="minorHAnsi"/>
          <w:spacing w:val="-6"/>
          <w:sz w:val="20"/>
          <w:szCs w:val="20"/>
          <w:lang w:eastAsia="fr-FR"/>
        </w:rPr>
        <w:t>TITULAIRE</w:t>
      </w:r>
      <w:r w:rsidRPr="00A52331">
        <w:rPr>
          <w:rFonts w:ascii="DM Sans" w:hAnsi="DM Sans" w:cstheme="minorHAnsi"/>
          <w:spacing w:val="-6"/>
          <w:sz w:val="20"/>
          <w:szCs w:val="20"/>
          <w:lang w:eastAsia="fr-FR"/>
        </w:rPr>
        <w:t>"</w:t>
      </w:r>
    </w:p>
    <w:p w14:paraId="604B1735" w14:textId="77777777" w:rsidR="00A915C4" w:rsidRPr="00A52331" w:rsidRDefault="00A915C4" w:rsidP="00AF10FE">
      <w:pPr>
        <w:widowControl/>
        <w:numPr>
          <w:ilvl w:val="0"/>
          <w:numId w:val="41"/>
        </w:numPr>
        <w:suppressAutoHyphens w:val="0"/>
        <w:autoSpaceDN/>
        <w:spacing w:before="240" w:after="240"/>
        <w:ind w:left="357" w:hanging="357"/>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1er cocontractant </w:t>
      </w:r>
    </w:p>
    <w:p w14:paraId="3BC634A1" w14:textId="77777777" w:rsidR="00A915C4" w:rsidRPr="00A52331" w:rsidRDefault="00A915C4" w:rsidP="00A915C4">
      <w:pPr>
        <w:widowControl/>
        <w:numPr>
          <w:ilvl w:val="1"/>
          <w:numId w:val="0"/>
        </w:numPr>
        <w:tabs>
          <w:tab w:val="num" w:pos="1440"/>
        </w:tabs>
        <w:suppressAutoHyphens w:val="0"/>
        <w:autoSpaceDN/>
        <w:spacing w:before="240" w:after="240"/>
        <w:ind w:left="1440" w:hanging="360"/>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w:t>
      </w:r>
      <w:proofErr w:type="gramStart"/>
      <w:r w:rsidRPr="00A52331">
        <w:rPr>
          <w:rFonts w:ascii="DM Sans" w:hAnsi="DM Sans" w:cstheme="minorHAnsi"/>
          <w:spacing w:val="-6"/>
          <w:sz w:val="20"/>
          <w:szCs w:val="20"/>
          <w:lang w:eastAsia="fr-FR"/>
        </w:rPr>
        <w:t>cas</w:t>
      </w:r>
      <w:proofErr w:type="gramEnd"/>
      <w:r w:rsidRPr="00A52331">
        <w:rPr>
          <w:rFonts w:ascii="DM Sans" w:hAnsi="DM Sans" w:cstheme="minorHAnsi"/>
          <w:spacing w:val="-6"/>
          <w:sz w:val="20"/>
          <w:szCs w:val="20"/>
          <w:lang w:eastAsia="fr-FR"/>
        </w:rPr>
        <w:t xml:space="preserve"> d'une personne morale)</w:t>
      </w:r>
    </w:p>
    <w:p w14:paraId="188D143A" w14:textId="77777777" w:rsidR="00CF312D" w:rsidRPr="00A52331" w:rsidRDefault="00CF312D" w:rsidP="00CF312D">
      <w:pPr>
        <w:widowControl/>
        <w:tabs>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w:t>
      </w:r>
      <w:r>
        <w:rPr>
          <w:rFonts w:ascii="DM Sans" w:hAnsi="DM Sans" w:cstheme="minorHAnsi"/>
          <w:spacing w:val="-6"/>
          <w:sz w:val="20"/>
          <w:szCs w:val="20"/>
          <w:lang w:eastAsia="fr-FR"/>
        </w:rPr>
        <w:tab/>
      </w:r>
    </w:p>
    <w:p w14:paraId="774DB9B4" w14:textId="77777777" w:rsidR="00CF312D" w:rsidRPr="00A52331" w:rsidRDefault="00CF312D" w:rsidP="00CF312D">
      <w:pPr>
        <w:widowControl/>
        <w:tabs>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agissant</w:t>
      </w:r>
      <w:proofErr w:type="gramEnd"/>
      <w:r w:rsidRPr="00A52331">
        <w:rPr>
          <w:rFonts w:ascii="DM Sans" w:hAnsi="DM Sans" w:cstheme="minorHAnsi"/>
          <w:spacing w:val="-6"/>
          <w:sz w:val="20"/>
          <w:szCs w:val="20"/>
          <w:lang w:eastAsia="fr-FR"/>
        </w:rPr>
        <w:t xml:space="preserve"> au nom et pour le compte de la société dénommée</w:t>
      </w:r>
      <w:r>
        <w:rPr>
          <w:rFonts w:ascii="DM Sans" w:hAnsi="DM Sans" w:cstheme="minorHAnsi"/>
          <w:spacing w:val="-6"/>
          <w:sz w:val="20"/>
          <w:szCs w:val="20"/>
          <w:lang w:eastAsia="fr-FR"/>
        </w:rPr>
        <w:tab/>
      </w:r>
    </w:p>
    <w:p w14:paraId="7BDA16EA" w14:textId="77777777" w:rsidR="00CF312D" w:rsidRPr="00A52331" w:rsidRDefault="00CF312D" w:rsidP="00CF312D">
      <w:pPr>
        <w:widowControl/>
        <w:tabs>
          <w:tab w:val="num" w:pos="360"/>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ayant</w:t>
      </w:r>
      <w:proofErr w:type="gramEnd"/>
      <w:r w:rsidRPr="00A52331">
        <w:rPr>
          <w:rFonts w:ascii="DM Sans" w:hAnsi="DM Sans" w:cstheme="minorHAnsi"/>
          <w:spacing w:val="-6"/>
          <w:sz w:val="20"/>
          <w:szCs w:val="20"/>
          <w:lang w:eastAsia="fr-FR"/>
        </w:rPr>
        <w:t xml:space="preserve"> son siège social à </w:t>
      </w:r>
      <w:r>
        <w:rPr>
          <w:rFonts w:ascii="DM Sans" w:hAnsi="DM Sans" w:cstheme="minorHAnsi"/>
          <w:spacing w:val="-6"/>
          <w:sz w:val="20"/>
          <w:szCs w:val="20"/>
          <w:lang w:eastAsia="fr-FR"/>
        </w:rPr>
        <w:tab/>
      </w:r>
    </w:p>
    <w:p w14:paraId="7B32FCEC" w14:textId="77777777" w:rsidR="00CF312D" w:rsidRPr="00A52331" w:rsidRDefault="00CF312D" w:rsidP="00CF312D">
      <w:pPr>
        <w:widowControl/>
        <w:tabs>
          <w:tab w:val="num" w:pos="360"/>
          <w:tab w:val="left" w:leader="dot" w:pos="5670"/>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Forme de la société</w:t>
      </w:r>
      <w:r>
        <w:rPr>
          <w:rFonts w:ascii="DM Sans" w:hAnsi="DM Sans" w:cstheme="minorHAnsi"/>
          <w:spacing w:val="-6"/>
          <w:sz w:val="20"/>
          <w:szCs w:val="20"/>
          <w:lang w:eastAsia="fr-FR"/>
        </w:rPr>
        <w:t xml:space="preserve"> </w:t>
      </w:r>
      <w:r>
        <w:rPr>
          <w:rFonts w:ascii="DM Sans" w:hAnsi="DM Sans" w:cstheme="minorHAnsi"/>
          <w:spacing w:val="-6"/>
          <w:sz w:val="20"/>
          <w:szCs w:val="20"/>
          <w:lang w:eastAsia="fr-FR"/>
        </w:rPr>
        <w:tab/>
      </w:r>
      <w:r w:rsidRPr="00A52331">
        <w:rPr>
          <w:rFonts w:ascii="DM Sans" w:hAnsi="DM Sans" w:cstheme="minorHAnsi"/>
          <w:spacing w:val="-6"/>
          <w:sz w:val="20"/>
          <w:szCs w:val="20"/>
          <w:lang w:eastAsia="fr-FR"/>
        </w:rPr>
        <w:t xml:space="preserve"> Capital</w:t>
      </w:r>
      <w:r w:rsidRPr="00A52331">
        <w:rPr>
          <w:rFonts w:ascii="DM Sans" w:hAnsi="DM Sans" w:cstheme="minorHAnsi"/>
          <w:spacing w:val="-6"/>
          <w:sz w:val="20"/>
          <w:szCs w:val="20"/>
          <w:lang w:eastAsia="fr-FR"/>
        </w:rPr>
        <w:tab/>
      </w:r>
    </w:p>
    <w:p w14:paraId="6E1DD780" w14:textId="77777777" w:rsidR="00CF312D" w:rsidRPr="00A52331" w:rsidRDefault="00CF312D" w:rsidP="00CF312D">
      <w:pPr>
        <w:widowControl/>
        <w:numPr>
          <w:ilvl w:val="0"/>
          <w:numId w:val="43"/>
        </w:numPr>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Immatriculée à l’INSEE :</w:t>
      </w:r>
    </w:p>
    <w:p w14:paraId="09E14DC1" w14:textId="77777777" w:rsidR="00CF312D" w:rsidRPr="00A52331" w:rsidRDefault="00CF312D" w:rsidP="00CF312D">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Numéro SIRET</w:t>
      </w:r>
      <w:r>
        <w:rPr>
          <w:rFonts w:ascii="DM Sans" w:hAnsi="DM Sans" w:cstheme="minorHAnsi"/>
          <w:spacing w:val="-6"/>
          <w:sz w:val="20"/>
          <w:szCs w:val="20"/>
          <w:lang w:eastAsia="fr-FR"/>
        </w:rPr>
        <w:t> :</w:t>
      </w:r>
      <w:r>
        <w:rPr>
          <w:rFonts w:ascii="DM Sans" w:hAnsi="DM Sans" w:cstheme="minorHAnsi"/>
          <w:spacing w:val="-6"/>
          <w:sz w:val="20"/>
          <w:szCs w:val="20"/>
          <w:lang w:eastAsia="fr-FR"/>
        </w:rPr>
        <w:tab/>
      </w:r>
    </w:p>
    <w:p w14:paraId="23708928" w14:textId="77777777" w:rsidR="00CF312D" w:rsidRPr="00A52331" w:rsidRDefault="00CF312D" w:rsidP="00CF312D">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Code de la nomenclature d’activité française (NAF) : </w:t>
      </w:r>
      <w:r>
        <w:rPr>
          <w:rFonts w:ascii="DM Sans" w:hAnsi="DM Sans" w:cstheme="minorHAnsi"/>
          <w:spacing w:val="-6"/>
          <w:sz w:val="20"/>
          <w:szCs w:val="20"/>
          <w:lang w:eastAsia="fr-FR"/>
        </w:rPr>
        <w:tab/>
      </w:r>
    </w:p>
    <w:p w14:paraId="2F4A852B" w14:textId="77777777" w:rsidR="00CF312D" w:rsidRDefault="00CF312D" w:rsidP="00CF312D">
      <w:pPr>
        <w:widowControl/>
        <w:numPr>
          <w:ilvl w:val="0"/>
          <w:numId w:val="43"/>
        </w:numPr>
        <w:tabs>
          <w:tab w:val="left" w:leader="dot" w:pos="9639"/>
        </w:tabs>
        <w:suppressAutoHyphens w:val="0"/>
        <w:autoSpaceDN/>
        <w:spacing w:after="120"/>
        <w:ind w:left="714" w:hanging="357"/>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Numéro d’identification au registre du commerce : </w:t>
      </w:r>
      <w:r>
        <w:rPr>
          <w:rFonts w:ascii="DM Sans" w:hAnsi="DM Sans" w:cstheme="minorHAnsi"/>
          <w:spacing w:val="-6"/>
          <w:sz w:val="20"/>
          <w:szCs w:val="20"/>
          <w:lang w:eastAsia="fr-FR"/>
        </w:rPr>
        <w:tab/>
      </w:r>
    </w:p>
    <w:p w14:paraId="2575F723" w14:textId="77777777" w:rsidR="00454257" w:rsidRPr="00A52331" w:rsidRDefault="00454257" w:rsidP="00454257">
      <w:pPr>
        <w:widowControl/>
        <w:tabs>
          <w:tab w:val="left" w:leader="dot" w:pos="9639"/>
        </w:tabs>
        <w:suppressAutoHyphens w:val="0"/>
        <w:autoSpaceDN/>
        <w:spacing w:after="120"/>
        <w:ind w:left="714"/>
        <w:jc w:val="both"/>
        <w:textAlignment w:val="auto"/>
        <w:rPr>
          <w:rFonts w:ascii="DM Sans" w:hAnsi="DM Sans" w:cstheme="minorHAnsi"/>
          <w:spacing w:val="-6"/>
          <w:sz w:val="20"/>
          <w:szCs w:val="20"/>
          <w:lang w:eastAsia="fr-FR"/>
        </w:rPr>
      </w:pPr>
    </w:p>
    <w:p w14:paraId="4FCF52C4" w14:textId="77777777" w:rsidR="00A915C4" w:rsidRPr="00A52331" w:rsidRDefault="00A915C4" w:rsidP="00A915C4">
      <w:pPr>
        <w:widowControl/>
        <w:suppressAutoHyphens w:val="0"/>
        <w:overflowPunct w:val="0"/>
        <w:autoSpaceDE w:val="0"/>
        <w:adjustRightInd w:val="0"/>
        <w:spacing w:before="240" w:after="240"/>
        <w:ind w:left="1080" w:right="-284"/>
        <w:rPr>
          <w:rFonts w:ascii="DM Sans" w:hAnsi="DM Sans" w:cstheme="minorHAnsi"/>
          <w:spacing w:val="-6"/>
          <w:sz w:val="20"/>
          <w:szCs w:val="20"/>
          <w:lang w:eastAsia="fr-FR"/>
        </w:rPr>
      </w:pPr>
      <w:r w:rsidRPr="00A52331">
        <w:rPr>
          <w:rFonts w:ascii="DM Sans" w:hAnsi="DM Sans" w:cstheme="minorHAnsi"/>
          <w:spacing w:val="-6"/>
          <w:sz w:val="20"/>
          <w:szCs w:val="20"/>
          <w:lang w:eastAsia="fr-FR"/>
        </w:rPr>
        <w:t>(</w:t>
      </w:r>
      <w:proofErr w:type="gramStart"/>
      <w:r w:rsidRPr="00A52331">
        <w:rPr>
          <w:rFonts w:ascii="DM Sans" w:hAnsi="DM Sans" w:cstheme="minorHAnsi"/>
          <w:spacing w:val="-6"/>
          <w:sz w:val="20"/>
          <w:szCs w:val="20"/>
          <w:lang w:eastAsia="fr-FR"/>
        </w:rPr>
        <w:t>cas</w:t>
      </w:r>
      <w:proofErr w:type="gramEnd"/>
      <w:r w:rsidRPr="00A52331">
        <w:rPr>
          <w:rFonts w:ascii="DM Sans" w:hAnsi="DM Sans" w:cstheme="minorHAnsi"/>
          <w:spacing w:val="-6"/>
          <w:sz w:val="20"/>
          <w:szCs w:val="20"/>
          <w:lang w:eastAsia="fr-FR"/>
        </w:rPr>
        <w:t xml:space="preserve"> d'une personne physique) </w:t>
      </w:r>
    </w:p>
    <w:p w14:paraId="5FF557B2" w14:textId="77777777" w:rsidR="00CF312D" w:rsidRPr="00A52331" w:rsidRDefault="00CF312D" w:rsidP="00CF312D">
      <w:pPr>
        <w:widowControl/>
        <w:tabs>
          <w:tab w:val="left" w:leader="dot" w:pos="5670"/>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w:t>
      </w:r>
      <w:r>
        <w:rPr>
          <w:rFonts w:ascii="DM Sans" w:hAnsi="DM Sans" w:cstheme="minorHAnsi"/>
          <w:spacing w:val="-6"/>
          <w:sz w:val="20"/>
          <w:szCs w:val="20"/>
          <w:lang w:eastAsia="fr-FR"/>
        </w:rPr>
        <w:t xml:space="preserve"> </w:t>
      </w:r>
      <w:r>
        <w:rPr>
          <w:rFonts w:ascii="DM Sans" w:hAnsi="DM Sans" w:cstheme="minorHAnsi"/>
          <w:spacing w:val="-6"/>
          <w:sz w:val="20"/>
          <w:szCs w:val="20"/>
          <w:lang w:eastAsia="fr-FR"/>
        </w:rPr>
        <w:tab/>
      </w:r>
      <w:r w:rsidRPr="00A52331">
        <w:rPr>
          <w:rFonts w:ascii="DM Sans" w:hAnsi="DM Sans" w:cstheme="minorHAnsi"/>
          <w:spacing w:val="-6"/>
          <w:sz w:val="20"/>
          <w:szCs w:val="20"/>
          <w:lang w:eastAsia="fr-FR"/>
        </w:rPr>
        <w:t xml:space="preserve"> agissant en mon nom personnel, </w:t>
      </w:r>
    </w:p>
    <w:p w14:paraId="6232307D" w14:textId="77777777" w:rsidR="00CF312D" w:rsidRDefault="00CF312D" w:rsidP="00CF312D">
      <w:pPr>
        <w:widowControl/>
        <w:tabs>
          <w:tab w:val="left" w:leader="dot" w:pos="9639"/>
        </w:tabs>
        <w:suppressAutoHyphens w:val="0"/>
        <w:autoSpaceDN/>
        <w:spacing w:line="360" w:lineRule="auto"/>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Domicilié à</w:t>
      </w:r>
      <w:r>
        <w:rPr>
          <w:rFonts w:ascii="DM Sans" w:hAnsi="DM Sans" w:cstheme="minorHAnsi"/>
          <w:spacing w:val="-6"/>
          <w:sz w:val="20"/>
          <w:szCs w:val="20"/>
          <w:lang w:eastAsia="fr-FR"/>
        </w:rPr>
        <w:tab/>
      </w:r>
    </w:p>
    <w:p w14:paraId="3A7B09AC" w14:textId="77777777" w:rsidR="00CF312D" w:rsidRPr="00A52331" w:rsidRDefault="00CF312D" w:rsidP="00CF312D">
      <w:pPr>
        <w:widowControl/>
        <w:tabs>
          <w:tab w:val="left" w:leader="dot" w:pos="9639"/>
        </w:tabs>
        <w:suppressAutoHyphens w:val="0"/>
        <w:autoSpaceDN/>
        <w:spacing w:line="360" w:lineRule="auto"/>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0C1C2481" w14:textId="77777777" w:rsidR="00CF312D" w:rsidRPr="00A52331" w:rsidRDefault="00CF312D" w:rsidP="00CF312D">
      <w:pPr>
        <w:widowControl/>
        <w:numPr>
          <w:ilvl w:val="0"/>
          <w:numId w:val="43"/>
        </w:numPr>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Immatriculée à l’INSEE :</w:t>
      </w:r>
    </w:p>
    <w:p w14:paraId="2EB12CF9" w14:textId="77777777" w:rsidR="00CF312D" w:rsidRPr="00A52331" w:rsidRDefault="00CF312D" w:rsidP="00CF312D">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Numéro SIRET</w:t>
      </w:r>
      <w:r>
        <w:rPr>
          <w:rFonts w:ascii="DM Sans" w:hAnsi="DM Sans" w:cstheme="minorHAnsi"/>
          <w:spacing w:val="-6"/>
          <w:sz w:val="20"/>
          <w:szCs w:val="20"/>
          <w:lang w:eastAsia="fr-FR"/>
        </w:rPr>
        <w:t> :</w:t>
      </w:r>
      <w:r>
        <w:rPr>
          <w:rFonts w:ascii="DM Sans" w:hAnsi="DM Sans" w:cstheme="minorHAnsi"/>
          <w:spacing w:val="-6"/>
          <w:sz w:val="20"/>
          <w:szCs w:val="20"/>
          <w:lang w:eastAsia="fr-FR"/>
        </w:rPr>
        <w:tab/>
      </w:r>
    </w:p>
    <w:p w14:paraId="5E172A91" w14:textId="77777777" w:rsidR="00CF312D" w:rsidRPr="00A52331" w:rsidRDefault="00CF312D" w:rsidP="00CF312D">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Code de la nomenclature d’activité française (NAF) : </w:t>
      </w:r>
      <w:r>
        <w:rPr>
          <w:rFonts w:ascii="DM Sans" w:hAnsi="DM Sans" w:cstheme="minorHAnsi"/>
          <w:spacing w:val="-6"/>
          <w:sz w:val="20"/>
          <w:szCs w:val="20"/>
          <w:lang w:eastAsia="fr-FR"/>
        </w:rPr>
        <w:tab/>
      </w:r>
    </w:p>
    <w:p w14:paraId="39C8DBE9" w14:textId="77777777" w:rsidR="00CF312D" w:rsidRPr="00A52331" w:rsidRDefault="00CF312D" w:rsidP="00CF312D">
      <w:pPr>
        <w:widowControl/>
        <w:numPr>
          <w:ilvl w:val="0"/>
          <w:numId w:val="43"/>
        </w:numPr>
        <w:tabs>
          <w:tab w:val="left" w:leader="dot" w:pos="9639"/>
        </w:tabs>
        <w:suppressAutoHyphens w:val="0"/>
        <w:autoSpaceDN/>
        <w:spacing w:after="120"/>
        <w:ind w:left="714" w:hanging="357"/>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Numéro d’identification au registre du commerce : </w:t>
      </w:r>
      <w:r>
        <w:rPr>
          <w:rFonts w:ascii="DM Sans" w:hAnsi="DM Sans" w:cstheme="minorHAnsi"/>
          <w:spacing w:val="-6"/>
          <w:sz w:val="20"/>
          <w:szCs w:val="20"/>
          <w:lang w:eastAsia="fr-FR"/>
        </w:rPr>
        <w:tab/>
      </w:r>
    </w:p>
    <w:p w14:paraId="2A0951F3" w14:textId="77777777" w:rsidR="007E271B" w:rsidRDefault="007E271B" w:rsidP="000F1D20">
      <w:pPr>
        <w:widowControl/>
        <w:tabs>
          <w:tab w:val="left" w:leader="dot" w:pos="9526"/>
        </w:tabs>
        <w:suppressAutoHyphens w:val="0"/>
        <w:autoSpaceDN/>
        <w:jc w:val="both"/>
        <w:textAlignment w:val="auto"/>
        <w:rPr>
          <w:rFonts w:ascii="DM Sans" w:hAnsi="DM Sans" w:cstheme="minorHAnsi"/>
          <w:spacing w:val="-6"/>
          <w:sz w:val="20"/>
          <w:szCs w:val="20"/>
          <w:lang w:eastAsia="fr-FR"/>
        </w:rPr>
      </w:pPr>
    </w:p>
    <w:p w14:paraId="1BD511A1" w14:textId="10D776D8" w:rsidR="000F1D20" w:rsidRPr="00A52331" w:rsidRDefault="000F1D20" w:rsidP="000F1D20">
      <w:pPr>
        <w:widowControl/>
        <w:tabs>
          <w:tab w:val="left" w:leader="dot" w:pos="9526"/>
        </w:tabs>
        <w:suppressAutoHyphens w:val="0"/>
        <w:autoSpaceDN/>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La société (Cas de la personne morale) </w:t>
      </w:r>
      <w:r w:rsidR="00791183">
        <w:rPr>
          <w:rFonts w:ascii="DM Sans" w:hAnsi="DM Sans" w:cstheme="minorHAnsi"/>
          <w:spacing w:val="-6"/>
          <w:sz w:val="20"/>
          <w:szCs w:val="20"/>
          <w:lang w:eastAsia="fr-FR"/>
        </w:rPr>
        <w:tab/>
        <w:t xml:space="preserve"> </w:t>
      </w:r>
      <w:r w:rsidR="00335E0D" w:rsidRPr="00A52331">
        <w:rPr>
          <w:rFonts w:ascii="DM Sans" w:hAnsi="DM Sans" w:cstheme="minorHAnsi"/>
          <w:spacing w:val="-6"/>
          <w:sz w:val="20"/>
          <w:szCs w:val="20"/>
          <w:lang w:eastAsia="fr-FR"/>
        </w:rPr>
        <w:t>représentée par M</w:t>
      </w:r>
      <w:r w:rsidR="00791183">
        <w:rPr>
          <w:rFonts w:ascii="DM Sans" w:hAnsi="DM Sans" w:cstheme="minorHAnsi"/>
          <w:spacing w:val="-6"/>
          <w:sz w:val="20"/>
          <w:szCs w:val="20"/>
          <w:lang w:eastAsia="fr-FR"/>
        </w:rPr>
        <w:tab/>
      </w:r>
    </w:p>
    <w:p w14:paraId="58120EAD" w14:textId="6C217694" w:rsidR="000F1D20" w:rsidRPr="00A52331" w:rsidRDefault="000F1D20" w:rsidP="000F1D20">
      <w:pPr>
        <w:widowControl/>
        <w:tabs>
          <w:tab w:val="left" w:leader="dot" w:pos="9526"/>
        </w:tabs>
        <w:suppressAutoHyphens w:val="0"/>
        <w:autoSpaceDN/>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ou</w:t>
      </w:r>
      <w:proofErr w:type="gramEnd"/>
      <w:r w:rsidRPr="00A52331">
        <w:rPr>
          <w:rFonts w:ascii="DM Sans" w:hAnsi="DM Sans" w:cstheme="minorHAnsi"/>
          <w:spacing w:val="-6"/>
          <w:sz w:val="20"/>
          <w:szCs w:val="20"/>
          <w:lang w:eastAsia="fr-FR"/>
        </w:rPr>
        <w:t xml:space="preserve"> Monsieur (Cas de la personne physique)</w:t>
      </w:r>
      <w:r w:rsidR="00791183">
        <w:rPr>
          <w:rFonts w:ascii="DM Sans" w:hAnsi="DM Sans" w:cstheme="minorHAnsi"/>
          <w:spacing w:val="-6"/>
          <w:sz w:val="20"/>
          <w:szCs w:val="20"/>
          <w:lang w:eastAsia="fr-FR"/>
        </w:rPr>
        <w:tab/>
      </w:r>
      <w:r w:rsidRPr="00A52331">
        <w:rPr>
          <w:rFonts w:ascii="DM Sans" w:hAnsi="DM Sans" w:cstheme="minorHAnsi"/>
          <w:spacing w:val="-6"/>
          <w:sz w:val="20"/>
          <w:szCs w:val="20"/>
          <w:lang w:eastAsia="fr-FR"/>
        </w:rPr>
        <w:t>, dûment mandaté à cet effet, est le mandataire solidaire de chacun des membres du groupement pour ses obligations contractuelles à l’égard de la maîtrise d’ouvrage.</w:t>
      </w:r>
    </w:p>
    <w:p w14:paraId="565EB226" w14:textId="77777777" w:rsidR="00454257" w:rsidRDefault="00454257" w:rsidP="000F1D20">
      <w:pPr>
        <w:widowControl/>
        <w:suppressAutoHyphens w:val="0"/>
        <w:autoSpaceDN/>
        <w:spacing w:after="120"/>
        <w:jc w:val="both"/>
        <w:textAlignment w:val="auto"/>
        <w:rPr>
          <w:rFonts w:ascii="DM Sans" w:hAnsi="DM Sans" w:cstheme="minorHAnsi"/>
          <w:spacing w:val="-6"/>
          <w:sz w:val="20"/>
          <w:szCs w:val="20"/>
          <w:lang w:eastAsia="fr-FR"/>
        </w:rPr>
      </w:pPr>
    </w:p>
    <w:p w14:paraId="264C5BCD" w14:textId="779626E2" w:rsidR="000F1D20" w:rsidRPr="00A52331" w:rsidRDefault="000F1D20" w:rsidP="000F1D20">
      <w:pPr>
        <w:widowControl/>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Adresse électronique nécessaire aux notifications par échanges dématérialisés faites par le maître de l'ouvrage :</w:t>
      </w:r>
    </w:p>
    <w:p w14:paraId="5A6A8D88" w14:textId="501A0829" w:rsidR="00996285" w:rsidRPr="00A52331" w:rsidRDefault="00791183" w:rsidP="00791183">
      <w:pPr>
        <w:widowControl/>
        <w:tabs>
          <w:tab w:val="left" w:leader="dot" w:pos="9639"/>
        </w:tabs>
        <w:suppressAutoHyphens w:val="0"/>
        <w:autoSpaceDN/>
        <w:spacing w:after="120"/>
        <w:jc w:val="both"/>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2B750CC5" w14:textId="124E60E8" w:rsidR="00A915C4" w:rsidRPr="00A52331" w:rsidRDefault="00A915C4" w:rsidP="00E95CFB">
      <w:pPr>
        <w:widowControl/>
        <w:numPr>
          <w:ilvl w:val="0"/>
          <w:numId w:val="41"/>
        </w:numPr>
        <w:suppressAutoHyphens w:val="0"/>
        <w:autoSpaceDN/>
        <w:spacing w:before="240" w:after="240"/>
        <w:ind w:left="357" w:hanging="357"/>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lastRenderedPageBreak/>
        <w:t xml:space="preserve">2ème cocontractant </w:t>
      </w:r>
    </w:p>
    <w:p w14:paraId="4477A048" w14:textId="77777777" w:rsidR="00A915C4" w:rsidRPr="00A52331" w:rsidRDefault="00A915C4" w:rsidP="00A915C4">
      <w:pPr>
        <w:widowControl/>
        <w:numPr>
          <w:ilvl w:val="1"/>
          <w:numId w:val="0"/>
        </w:numPr>
        <w:tabs>
          <w:tab w:val="num" w:pos="1440"/>
        </w:tabs>
        <w:suppressAutoHyphens w:val="0"/>
        <w:autoSpaceDN/>
        <w:spacing w:before="240" w:after="120"/>
        <w:ind w:left="1440" w:hanging="357"/>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w:t>
      </w:r>
      <w:proofErr w:type="gramStart"/>
      <w:r w:rsidRPr="00A52331">
        <w:rPr>
          <w:rFonts w:ascii="DM Sans" w:hAnsi="DM Sans" w:cstheme="minorHAnsi"/>
          <w:spacing w:val="-6"/>
          <w:sz w:val="20"/>
          <w:szCs w:val="20"/>
          <w:lang w:eastAsia="fr-FR"/>
        </w:rPr>
        <w:t>cas</w:t>
      </w:r>
      <w:proofErr w:type="gramEnd"/>
      <w:r w:rsidRPr="00A52331">
        <w:rPr>
          <w:rFonts w:ascii="DM Sans" w:hAnsi="DM Sans" w:cstheme="minorHAnsi"/>
          <w:spacing w:val="-6"/>
          <w:sz w:val="20"/>
          <w:szCs w:val="20"/>
          <w:lang w:eastAsia="fr-FR"/>
        </w:rPr>
        <w:t xml:space="preserve"> d'une personne morale)</w:t>
      </w:r>
    </w:p>
    <w:p w14:paraId="16D082AE" w14:textId="77777777" w:rsidR="008220A5" w:rsidRPr="00A52331" w:rsidRDefault="008220A5" w:rsidP="008220A5">
      <w:pPr>
        <w:widowControl/>
        <w:tabs>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w:t>
      </w:r>
      <w:r>
        <w:rPr>
          <w:rFonts w:ascii="DM Sans" w:hAnsi="DM Sans" w:cstheme="minorHAnsi"/>
          <w:spacing w:val="-6"/>
          <w:sz w:val="20"/>
          <w:szCs w:val="20"/>
          <w:lang w:eastAsia="fr-FR"/>
        </w:rPr>
        <w:tab/>
      </w:r>
    </w:p>
    <w:p w14:paraId="5832185D" w14:textId="77777777" w:rsidR="008220A5" w:rsidRPr="00A52331" w:rsidRDefault="008220A5" w:rsidP="008220A5">
      <w:pPr>
        <w:widowControl/>
        <w:tabs>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agissant</w:t>
      </w:r>
      <w:proofErr w:type="gramEnd"/>
      <w:r w:rsidRPr="00A52331">
        <w:rPr>
          <w:rFonts w:ascii="DM Sans" w:hAnsi="DM Sans" w:cstheme="minorHAnsi"/>
          <w:spacing w:val="-6"/>
          <w:sz w:val="20"/>
          <w:szCs w:val="20"/>
          <w:lang w:eastAsia="fr-FR"/>
        </w:rPr>
        <w:t xml:space="preserve"> au nom et pour le compte de la société dénommée</w:t>
      </w:r>
      <w:r>
        <w:rPr>
          <w:rFonts w:ascii="DM Sans" w:hAnsi="DM Sans" w:cstheme="minorHAnsi"/>
          <w:spacing w:val="-6"/>
          <w:sz w:val="20"/>
          <w:szCs w:val="20"/>
          <w:lang w:eastAsia="fr-FR"/>
        </w:rPr>
        <w:tab/>
      </w:r>
    </w:p>
    <w:p w14:paraId="14DD9FC0" w14:textId="77777777" w:rsidR="008220A5" w:rsidRPr="00A52331" w:rsidRDefault="008220A5" w:rsidP="008220A5">
      <w:pPr>
        <w:widowControl/>
        <w:tabs>
          <w:tab w:val="num" w:pos="360"/>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ayant</w:t>
      </w:r>
      <w:proofErr w:type="gramEnd"/>
      <w:r w:rsidRPr="00A52331">
        <w:rPr>
          <w:rFonts w:ascii="DM Sans" w:hAnsi="DM Sans" w:cstheme="minorHAnsi"/>
          <w:spacing w:val="-6"/>
          <w:sz w:val="20"/>
          <w:szCs w:val="20"/>
          <w:lang w:eastAsia="fr-FR"/>
        </w:rPr>
        <w:t xml:space="preserve"> son siège social à </w:t>
      </w:r>
      <w:r>
        <w:rPr>
          <w:rFonts w:ascii="DM Sans" w:hAnsi="DM Sans" w:cstheme="minorHAnsi"/>
          <w:spacing w:val="-6"/>
          <w:sz w:val="20"/>
          <w:szCs w:val="20"/>
          <w:lang w:eastAsia="fr-FR"/>
        </w:rPr>
        <w:tab/>
      </w:r>
    </w:p>
    <w:p w14:paraId="154634D0" w14:textId="77777777" w:rsidR="008220A5" w:rsidRDefault="008220A5" w:rsidP="008220A5">
      <w:pPr>
        <w:widowControl/>
        <w:tabs>
          <w:tab w:val="left" w:leader="dot" w:pos="9540"/>
        </w:tabs>
        <w:suppressAutoHyphens w:val="0"/>
        <w:autoSpaceDN/>
        <w:spacing w:after="60"/>
        <w:jc w:val="both"/>
        <w:textAlignment w:val="auto"/>
        <w:rPr>
          <w:rFonts w:ascii="DM Sans" w:hAnsi="DM Sans" w:cstheme="minorHAnsi"/>
          <w:spacing w:val="-6"/>
          <w:sz w:val="20"/>
          <w:szCs w:val="20"/>
          <w:lang w:eastAsia="fr-FR"/>
        </w:rPr>
      </w:pPr>
    </w:p>
    <w:p w14:paraId="4164BB8C" w14:textId="77777777" w:rsidR="008220A5" w:rsidRPr="00A52331" w:rsidRDefault="008220A5" w:rsidP="008220A5">
      <w:pPr>
        <w:widowControl/>
        <w:tabs>
          <w:tab w:val="num" w:pos="360"/>
          <w:tab w:val="left" w:leader="dot" w:pos="5670"/>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Forme de la société</w:t>
      </w:r>
      <w:r>
        <w:rPr>
          <w:rFonts w:ascii="DM Sans" w:hAnsi="DM Sans" w:cstheme="minorHAnsi"/>
          <w:spacing w:val="-6"/>
          <w:sz w:val="20"/>
          <w:szCs w:val="20"/>
          <w:lang w:eastAsia="fr-FR"/>
        </w:rPr>
        <w:t xml:space="preserve"> </w:t>
      </w:r>
      <w:r>
        <w:rPr>
          <w:rFonts w:ascii="DM Sans" w:hAnsi="DM Sans" w:cstheme="minorHAnsi"/>
          <w:spacing w:val="-6"/>
          <w:sz w:val="20"/>
          <w:szCs w:val="20"/>
          <w:lang w:eastAsia="fr-FR"/>
        </w:rPr>
        <w:tab/>
      </w:r>
      <w:r w:rsidRPr="00A52331">
        <w:rPr>
          <w:rFonts w:ascii="DM Sans" w:hAnsi="DM Sans" w:cstheme="minorHAnsi"/>
          <w:spacing w:val="-6"/>
          <w:sz w:val="20"/>
          <w:szCs w:val="20"/>
          <w:lang w:eastAsia="fr-FR"/>
        </w:rPr>
        <w:t xml:space="preserve"> Capital</w:t>
      </w:r>
      <w:r w:rsidRPr="00A52331">
        <w:rPr>
          <w:rFonts w:ascii="DM Sans" w:hAnsi="DM Sans" w:cstheme="minorHAnsi"/>
          <w:spacing w:val="-6"/>
          <w:sz w:val="20"/>
          <w:szCs w:val="20"/>
          <w:lang w:eastAsia="fr-FR"/>
        </w:rPr>
        <w:tab/>
      </w:r>
    </w:p>
    <w:p w14:paraId="507BB53D" w14:textId="77777777" w:rsidR="008220A5" w:rsidRPr="00A52331" w:rsidRDefault="008220A5" w:rsidP="008220A5">
      <w:pPr>
        <w:widowControl/>
        <w:numPr>
          <w:ilvl w:val="0"/>
          <w:numId w:val="43"/>
        </w:numPr>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Immatriculée à l’INSEE :</w:t>
      </w:r>
    </w:p>
    <w:p w14:paraId="34E4B4A9" w14:textId="77777777" w:rsidR="008220A5" w:rsidRPr="00A52331" w:rsidRDefault="008220A5" w:rsidP="008220A5">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Numéro SIRET</w:t>
      </w:r>
      <w:r>
        <w:rPr>
          <w:rFonts w:ascii="DM Sans" w:hAnsi="DM Sans" w:cstheme="minorHAnsi"/>
          <w:spacing w:val="-6"/>
          <w:sz w:val="20"/>
          <w:szCs w:val="20"/>
          <w:lang w:eastAsia="fr-FR"/>
        </w:rPr>
        <w:t> :</w:t>
      </w:r>
      <w:r>
        <w:rPr>
          <w:rFonts w:ascii="DM Sans" w:hAnsi="DM Sans" w:cstheme="minorHAnsi"/>
          <w:spacing w:val="-6"/>
          <w:sz w:val="20"/>
          <w:szCs w:val="20"/>
          <w:lang w:eastAsia="fr-FR"/>
        </w:rPr>
        <w:tab/>
      </w:r>
    </w:p>
    <w:p w14:paraId="44F38685" w14:textId="77777777" w:rsidR="008220A5" w:rsidRPr="00A52331" w:rsidRDefault="008220A5" w:rsidP="008220A5">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Code de la nomenclature d’activité française (NAF) : </w:t>
      </w:r>
      <w:r>
        <w:rPr>
          <w:rFonts w:ascii="DM Sans" w:hAnsi="DM Sans" w:cstheme="minorHAnsi"/>
          <w:spacing w:val="-6"/>
          <w:sz w:val="20"/>
          <w:szCs w:val="20"/>
          <w:lang w:eastAsia="fr-FR"/>
        </w:rPr>
        <w:tab/>
      </w:r>
    </w:p>
    <w:p w14:paraId="4D7C6EF6" w14:textId="77777777" w:rsidR="008220A5" w:rsidRPr="00A52331" w:rsidRDefault="008220A5" w:rsidP="008220A5">
      <w:pPr>
        <w:widowControl/>
        <w:numPr>
          <w:ilvl w:val="0"/>
          <w:numId w:val="43"/>
        </w:numPr>
        <w:tabs>
          <w:tab w:val="left" w:leader="dot" w:pos="9639"/>
        </w:tabs>
        <w:suppressAutoHyphens w:val="0"/>
        <w:autoSpaceDN/>
        <w:spacing w:after="120"/>
        <w:ind w:left="714" w:hanging="357"/>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Numéro d’identification au registre du commerce : </w:t>
      </w:r>
      <w:r>
        <w:rPr>
          <w:rFonts w:ascii="DM Sans" w:hAnsi="DM Sans" w:cstheme="minorHAnsi"/>
          <w:spacing w:val="-6"/>
          <w:sz w:val="20"/>
          <w:szCs w:val="20"/>
          <w:lang w:eastAsia="fr-FR"/>
        </w:rPr>
        <w:tab/>
      </w:r>
    </w:p>
    <w:p w14:paraId="44F9307F" w14:textId="77777777" w:rsidR="008220A5" w:rsidRDefault="008220A5" w:rsidP="00454257">
      <w:pPr>
        <w:widowControl/>
        <w:suppressAutoHyphens w:val="0"/>
        <w:autoSpaceDN/>
        <w:ind w:left="1080" w:hanging="357"/>
        <w:textAlignment w:val="auto"/>
        <w:rPr>
          <w:rFonts w:ascii="DM Sans" w:hAnsi="DM Sans" w:cstheme="minorHAnsi"/>
          <w:spacing w:val="-6"/>
          <w:sz w:val="20"/>
          <w:szCs w:val="20"/>
          <w:lang w:eastAsia="fr-FR"/>
        </w:rPr>
      </w:pPr>
    </w:p>
    <w:p w14:paraId="38FBA488" w14:textId="3945C73D" w:rsidR="00A915C4" w:rsidRPr="00A52331" w:rsidRDefault="00A915C4" w:rsidP="00A915C4">
      <w:pPr>
        <w:widowControl/>
        <w:suppressAutoHyphens w:val="0"/>
        <w:autoSpaceDN/>
        <w:spacing w:before="240" w:after="120"/>
        <w:ind w:left="1080" w:hanging="357"/>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w:t>
      </w:r>
      <w:proofErr w:type="gramStart"/>
      <w:r w:rsidRPr="00A52331">
        <w:rPr>
          <w:rFonts w:ascii="DM Sans" w:hAnsi="DM Sans" w:cstheme="minorHAnsi"/>
          <w:spacing w:val="-6"/>
          <w:sz w:val="20"/>
          <w:szCs w:val="20"/>
          <w:lang w:eastAsia="fr-FR"/>
        </w:rPr>
        <w:t>cas</w:t>
      </w:r>
      <w:proofErr w:type="gramEnd"/>
      <w:r w:rsidRPr="00A52331">
        <w:rPr>
          <w:rFonts w:ascii="DM Sans" w:hAnsi="DM Sans" w:cstheme="minorHAnsi"/>
          <w:spacing w:val="-6"/>
          <w:sz w:val="20"/>
          <w:szCs w:val="20"/>
          <w:lang w:eastAsia="fr-FR"/>
        </w:rPr>
        <w:t xml:space="preserve"> d'une personne physique) </w:t>
      </w:r>
    </w:p>
    <w:p w14:paraId="0FCA342C" w14:textId="77777777" w:rsidR="008220A5" w:rsidRPr="00A52331" w:rsidRDefault="008220A5" w:rsidP="008220A5">
      <w:pPr>
        <w:widowControl/>
        <w:tabs>
          <w:tab w:val="left" w:leader="dot" w:pos="5670"/>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w:t>
      </w:r>
      <w:r>
        <w:rPr>
          <w:rFonts w:ascii="DM Sans" w:hAnsi="DM Sans" w:cstheme="minorHAnsi"/>
          <w:spacing w:val="-6"/>
          <w:sz w:val="20"/>
          <w:szCs w:val="20"/>
          <w:lang w:eastAsia="fr-FR"/>
        </w:rPr>
        <w:t xml:space="preserve"> </w:t>
      </w:r>
      <w:r>
        <w:rPr>
          <w:rFonts w:ascii="DM Sans" w:hAnsi="DM Sans" w:cstheme="minorHAnsi"/>
          <w:spacing w:val="-6"/>
          <w:sz w:val="20"/>
          <w:szCs w:val="20"/>
          <w:lang w:eastAsia="fr-FR"/>
        </w:rPr>
        <w:tab/>
      </w:r>
      <w:r w:rsidRPr="00A52331">
        <w:rPr>
          <w:rFonts w:ascii="DM Sans" w:hAnsi="DM Sans" w:cstheme="minorHAnsi"/>
          <w:spacing w:val="-6"/>
          <w:sz w:val="20"/>
          <w:szCs w:val="20"/>
          <w:lang w:eastAsia="fr-FR"/>
        </w:rPr>
        <w:t xml:space="preserve"> agissant en mon nom personnel, </w:t>
      </w:r>
    </w:p>
    <w:p w14:paraId="5B403587" w14:textId="77777777" w:rsidR="008220A5" w:rsidRDefault="008220A5" w:rsidP="008220A5">
      <w:pPr>
        <w:widowControl/>
        <w:tabs>
          <w:tab w:val="left" w:leader="dot" w:pos="9639"/>
        </w:tabs>
        <w:suppressAutoHyphens w:val="0"/>
        <w:autoSpaceDN/>
        <w:spacing w:line="360" w:lineRule="auto"/>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Domicilié à</w:t>
      </w:r>
      <w:r>
        <w:rPr>
          <w:rFonts w:ascii="DM Sans" w:hAnsi="DM Sans" w:cstheme="minorHAnsi"/>
          <w:spacing w:val="-6"/>
          <w:sz w:val="20"/>
          <w:szCs w:val="20"/>
          <w:lang w:eastAsia="fr-FR"/>
        </w:rPr>
        <w:tab/>
      </w:r>
    </w:p>
    <w:p w14:paraId="49526910" w14:textId="77777777" w:rsidR="008220A5" w:rsidRPr="00A52331" w:rsidRDefault="008220A5" w:rsidP="008220A5">
      <w:pPr>
        <w:widowControl/>
        <w:tabs>
          <w:tab w:val="left" w:leader="dot" w:pos="9639"/>
        </w:tabs>
        <w:suppressAutoHyphens w:val="0"/>
        <w:autoSpaceDN/>
        <w:spacing w:line="360" w:lineRule="auto"/>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79956FAA" w14:textId="77777777" w:rsidR="008220A5" w:rsidRPr="00A52331" w:rsidRDefault="008220A5" w:rsidP="008220A5">
      <w:pPr>
        <w:widowControl/>
        <w:tabs>
          <w:tab w:val="left" w:leader="dot" w:pos="9360"/>
          <w:tab w:val="left" w:leader="dot" w:pos="9526"/>
        </w:tabs>
        <w:suppressAutoHyphens w:val="0"/>
        <w:autoSpaceDN/>
        <w:spacing w:after="60"/>
        <w:jc w:val="both"/>
        <w:textAlignment w:val="auto"/>
        <w:rPr>
          <w:rFonts w:ascii="DM Sans" w:hAnsi="DM Sans" w:cstheme="minorHAnsi"/>
          <w:spacing w:val="-6"/>
          <w:sz w:val="20"/>
          <w:szCs w:val="20"/>
          <w:lang w:eastAsia="fr-FR"/>
        </w:rPr>
      </w:pPr>
    </w:p>
    <w:p w14:paraId="74E9B953" w14:textId="77777777" w:rsidR="008220A5" w:rsidRPr="00A52331" w:rsidRDefault="008220A5" w:rsidP="008220A5">
      <w:pPr>
        <w:widowControl/>
        <w:numPr>
          <w:ilvl w:val="0"/>
          <w:numId w:val="43"/>
        </w:numPr>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Immatriculée à l’INSEE :</w:t>
      </w:r>
    </w:p>
    <w:p w14:paraId="4577ACFF" w14:textId="77777777" w:rsidR="008220A5" w:rsidRPr="00A52331" w:rsidRDefault="008220A5" w:rsidP="008220A5">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Numéro SIRET</w:t>
      </w:r>
      <w:r>
        <w:rPr>
          <w:rFonts w:ascii="DM Sans" w:hAnsi="DM Sans" w:cstheme="minorHAnsi"/>
          <w:spacing w:val="-6"/>
          <w:sz w:val="20"/>
          <w:szCs w:val="20"/>
          <w:lang w:eastAsia="fr-FR"/>
        </w:rPr>
        <w:t> :</w:t>
      </w:r>
      <w:r>
        <w:rPr>
          <w:rFonts w:ascii="DM Sans" w:hAnsi="DM Sans" w:cstheme="minorHAnsi"/>
          <w:spacing w:val="-6"/>
          <w:sz w:val="20"/>
          <w:szCs w:val="20"/>
          <w:lang w:eastAsia="fr-FR"/>
        </w:rPr>
        <w:tab/>
      </w:r>
    </w:p>
    <w:p w14:paraId="1B34989E" w14:textId="77777777" w:rsidR="008220A5" w:rsidRPr="00A52331" w:rsidRDefault="008220A5" w:rsidP="008220A5">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Code de la nomenclature d’activité française (NAF) : </w:t>
      </w:r>
      <w:r>
        <w:rPr>
          <w:rFonts w:ascii="DM Sans" w:hAnsi="DM Sans" w:cstheme="minorHAnsi"/>
          <w:spacing w:val="-6"/>
          <w:sz w:val="20"/>
          <w:szCs w:val="20"/>
          <w:lang w:eastAsia="fr-FR"/>
        </w:rPr>
        <w:tab/>
      </w:r>
    </w:p>
    <w:p w14:paraId="4BCFA10A" w14:textId="77777777" w:rsidR="008220A5" w:rsidRPr="00A52331" w:rsidRDefault="008220A5" w:rsidP="008220A5">
      <w:pPr>
        <w:widowControl/>
        <w:numPr>
          <w:ilvl w:val="0"/>
          <w:numId w:val="43"/>
        </w:numPr>
        <w:tabs>
          <w:tab w:val="left" w:leader="dot" w:pos="9639"/>
        </w:tabs>
        <w:suppressAutoHyphens w:val="0"/>
        <w:autoSpaceDN/>
        <w:spacing w:after="120"/>
        <w:ind w:left="714" w:hanging="357"/>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Numéro d’identification au registre du commerce : </w:t>
      </w:r>
      <w:r>
        <w:rPr>
          <w:rFonts w:ascii="DM Sans" w:hAnsi="DM Sans" w:cstheme="minorHAnsi"/>
          <w:spacing w:val="-6"/>
          <w:sz w:val="20"/>
          <w:szCs w:val="20"/>
          <w:lang w:eastAsia="fr-FR"/>
        </w:rPr>
        <w:tab/>
      </w:r>
    </w:p>
    <w:p w14:paraId="7761ECF2" w14:textId="77777777" w:rsidR="008220A5" w:rsidRDefault="008220A5" w:rsidP="008220A5">
      <w:pPr>
        <w:widowControl/>
        <w:tabs>
          <w:tab w:val="left" w:leader="dot" w:pos="9526"/>
        </w:tabs>
        <w:suppressAutoHyphens w:val="0"/>
        <w:autoSpaceDN/>
        <w:jc w:val="both"/>
        <w:textAlignment w:val="auto"/>
        <w:rPr>
          <w:rFonts w:ascii="DM Sans" w:hAnsi="DM Sans" w:cstheme="minorHAnsi"/>
          <w:spacing w:val="-6"/>
          <w:sz w:val="20"/>
          <w:szCs w:val="20"/>
          <w:lang w:eastAsia="fr-FR"/>
        </w:rPr>
      </w:pPr>
    </w:p>
    <w:p w14:paraId="23949B95" w14:textId="77777777" w:rsidR="00A915C4" w:rsidRPr="00A52331" w:rsidRDefault="00A915C4" w:rsidP="00634D04">
      <w:pPr>
        <w:widowControl/>
        <w:numPr>
          <w:ilvl w:val="0"/>
          <w:numId w:val="41"/>
        </w:numPr>
        <w:suppressAutoHyphens w:val="0"/>
        <w:autoSpaceDN/>
        <w:spacing w:before="240" w:after="240"/>
        <w:ind w:left="357" w:hanging="357"/>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3</w:t>
      </w:r>
      <w:proofErr w:type="gramStart"/>
      <w:r w:rsidRPr="00A52331">
        <w:rPr>
          <w:rFonts w:ascii="DM Sans" w:hAnsi="DM Sans" w:cstheme="minorHAnsi"/>
          <w:spacing w:val="-6"/>
          <w:sz w:val="20"/>
          <w:szCs w:val="20"/>
          <w:lang w:eastAsia="fr-FR"/>
        </w:rPr>
        <w:t>ème  cocontractant</w:t>
      </w:r>
      <w:proofErr w:type="gramEnd"/>
      <w:r w:rsidRPr="00A52331">
        <w:rPr>
          <w:rFonts w:ascii="DM Sans" w:hAnsi="DM Sans" w:cstheme="minorHAnsi"/>
          <w:spacing w:val="-6"/>
          <w:sz w:val="20"/>
          <w:szCs w:val="20"/>
          <w:lang w:eastAsia="fr-FR"/>
        </w:rPr>
        <w:t xml:space="preserve"> : </w:t>
      </w:r>
    </w:p>
    <w:p w14:paraId="13A8BA2F" w14:textId="77777777" w:rsidR="008220A5" w:rsidRPr="00A52331" w:rsidRDefault="008220A5" w:rsidP="008220A5">
      <w:pPr>
        <w:widowControl/>
        <w:numPr>
          <w:ilvl w:val="1"/>
          <w:numId w:val="0"/>
        </w:numPr>
        <w:tabs>
          <w:tab w:val="num" w:pos="1440"/>
        </w:tabs>
        <w:suppressAutoHyphens w:val="0"/>
        <w:autoSpaceDN/>
        <w:spacing w:before="240" w:after="120"/>
        <w:ind w:left="1440" w:hanging="357"/>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w:t>
      </w:r>
      <w:proofErr w:type="gramStart"/>
      <w:r w:rsidRPr="00A52331">
        <w:rPr>
          <w:rFonts w:ascii="DM Sans" w:hAnsi="DM Sans" w:cstheme="minorHAnsi"/>
          <w:spacing w:val="-6"/>
          <w:sz w:val="20"/>
          <w:szCs w:val="20"/>
          <w:lang w:eastAsia="fr-FR"/>
        </w:rPr>
        <w:t>cas</w:t>
      </w:r>
      <w:proofErr w:type="gramEnd"/>
      <w:r w:rsidRPr="00A52331">
        <w:rPr>
          <w:rFonts w:ascii="DM Sans" w:hAnsi="DM Sans" w:cstheme="minorHAnsi"/>
          <w:spacing w:val="-6"/>
          <w:sz w:val="20"/>
          <w:szCs w:val="20"/>
          <w:lang w:eastAsia="fr-FR"/>
        </w:rPr>
        <w:t xml:space="preserve"> d'une personne morale)</w:t>
      </w:r>
    </w:p>
    <w:p w14:paraId="4AFB65AE" w14:textId="77777777" w:rsidR="008220A5" w:rsidRPr="00A52331" w:rsidRDefault="008220A5" w:rsidP="008220A5">
      <w:pPr>
        <w:widowControl/>
        <w:tabs>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w:t>
      </w:r>
      <w:r>
        <w:rPr>
          <w:rFonts w:ascii="DM Sans" w:hAnsi="DM Sans" w:cstheme="minorHAnsi"/>
          <w:spacing w:val="-6"/>
          <w:sz w:val="20"/>
          <w:szCs w:val="20"/>
          <w:lang w:eastAsia="fr-FR"/>
        </w:rPr>
        <w:tab/>
      </w:r>
    </w:p>
    <w:p w14:paraId="29789E6D" w14:textId="77777777" w:rsidR="008220A5" w:rsidRPr="00A52331" w:rsidRDefault="008220A5" w:rsidP="008220A5">
      <w:pPr>
        <w:widowControl/>
        <w:tabs>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agissant</w:t>
      </w:r>
      <w:proofErr w:type="gramEnd"/>
      <w:r w:rsidRPr="00A52331">
        <w:rPr>
          <w:rFonts w:ascii="DM Sans" w:hAnsi="DM Sans" w:cstheme="minorHAnsi"/>
          <w:spacing w:val="-6"/>
          <w:sz w:val="20"/>
          <w:szCs w:val="20"/>
          <w:lang w:eastAsia="fr-FR"/>
        </w:rPr>
        <w:t xml:space="preserve"> au nom et pour le compte de la société dénommée</w:t>
      </w:r>
      <w:r>
        <w:rPr>
          <w:rFonts w:ascii="DM Sans" w:hAnsi="DM Sans" w:cstheme="minorHAnsi"/>
          <w:spacing w:val="-6"/>
          <w:sz w:val="20"/>
          <w:szCs w:val="20"/>
          <w:lang w:eastAsia="fr-FR"/>
        </w:rPr>
        <w:tab/>
      </w:r>
    </w:p>
    <w:p w14:paraId="136289C0" w14:textId="77777777" w:rsidR="008220A5" w:rsidRPr="00A52331" w:rsidRDefault="008220A5" w:rsidP="008220A5">
      <w:pPr>
        <w:widowControl/>
        <w:tabs>
          <w:tab w:val="num" w:pos="360"/>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ayant</w:t>
      </w:r>
      <w:proofErr w:type="gramEnd"/>
      <w:r w:rsidRPr="00A52331">
        <w:rPr>
          <w:rFonts w:ascii="DM Sans" w:hAnsi="DM Sans" w:cstheme="minorHAnsi"/>
          <w:spacing w:val="-6"/>
          <w:sz w:val="20"/>
          <w:szCs w:val="20"/>
          <w:lang w:eastAsia="fr-FR"/>
        </w:rPr>
        <w:t xml:space="preserve"> son siège social à </w:t>
      </w:r>
      <w:r>
        <w:rPr>
          <w:rFonts w:ascii="DM Sans" w:hAnsi="DM Sans" w:cstheme="minorHAnsi"/>
          <w:spacing w:val="-6"/>
          <w:sz w:val="20"/>
          <w:szCs w:val="20"/>
          <w:lang w:eastAsia="fr-FR"/>
        </w:rPr>
        <w:tab/>
      </w:r>
    </w:p>
    <w:p w14:paraId="464B4F89" w14:textId="77777777" w:rsidR="008220A5" w:rsidRDefault="008220A5" w:rsidP="008220A5">
      <w:pPr>
        <w:widowControl/>
        <w:tabs>
          <w:tab w:val="left" w:leader="dot" w:pos="9540"/>
        </w:tabs>
        <w:suppressAutoHyphens w:val="0"/>
        <w:autoSpaceDN/>
        <w:spacing w:after="60"/>
        <w:jc w:val="both"/>
        <w:textAlignment w:val="auto"/>
        <w:rPr>
          <w:rFonts w:ascii="DM Sans" w:hAnsi="DM Sans" w:cstheme="minorHAnsi"/>
          <w:spacing w:val="-6"/>
          <w:sz w:val="20"/>
          <w:szCs w:val="20"/>
          <w:lang w:eastAsia="fr-FR"/>
        </w:rPr>
      </w:pPr>
    </w:p>
    <w:p w14:paraId="52370ADE" w14:textId="77777777" w:rsidR="008220A5" w:rsidRPr="00A52331" w:rsidRDefault="008220A5" w:rsidP="008220A5">
      <w:pPr>
        <w:widowControl/>
        <w:tabs>
          <w:tab w:val="num" w:pos="360"/>
          <w:tab w:val="left" w:leader="dot" w:pos="5670"/>
          <w:tab w:val="left" w:leader="dot" w:pos="9639"/>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Forme de la société</w:t>
      </w:r>
      <w:r>
        <w:rPr>
          <w:rFonts w:ascii="DM Sans" w:hAnsi="DM Sans" w:cstheme="minorHAnsi"/>
          <w:spacing w:val="-6"/>
          <w:sz w:val="20"/>
          <w:szCs w:val="20"/>
          <w:lang w:eastAsia="fr-FR"/>
        </w:rPr>
        <w:t xml:space="preserve"> </w:t>
      </w:r>
      <w:r>
        <w:rPr>
          <w:rFonts w:ascii="DM Sans" w:hAnsi="DM Sans" w:cstheme="minorHAnsi"/>
          <w:spacing w:val="-6"/>
          <w:sz w:val="20"/>
          <w:szCs w:val="20"/>
          <w:lang w:eastAsia="fr-FR"/>
        </w:rPr>
        <w:tab/>
      </w:r>
      <w:r w:rsidRPr="00A52331">
        <w:rPr>
          <w:rFonts w:ascii="DM Sans" w:hAnsi="DM Sans" w:cstheme="minorHAnsi"/>
          <w:spacing w:val="-6"/>
          <w:sz w:val="20"/>
          <w:szCs w:val="20"/>
          <w:lang w:eastAsia="fr-FR"/>
        </w:rPr>
        <w:t xml:space="preserve"> Capital</w:t>
      </w:r>
      <w:r w:rsidRPr="00A52331">
        <w:rPr>
          <w:rFonts w:ascii="DM Sans" w:hAnsi="DM Sans" w:cstheme="minorHAnsi"/>
          <w:spacing w:val="-6"/>
          <w:sz w:val="20"/>
          <w:szCs w:val="20"/>
          <w:lang w:eastAsia="fr-FR"/>
        </w:rPr>
        <w:tab/>
      </w:r>
    </w:p>
    <w:p w14:paraId="24A8C728" w14:textId="77777777" w:rsidR="008220A5" w:rsidRPr="00A52331" w:rsidRDefault="008220A5" w:rsidP="008220A5">
      <w:pPr>
        <w:widowControl/>
        <w:numPr>
          <w:ilvl w:val="0"/>
          <w:numId w:val="43"/>
        </w:numPr>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Immatriculée à l’INSEE :</w:t>
      </w:r>
    </w:p>
    <w:p w14:paraId="79ED2192" w14:textId="77777777" w:rsidR="008220A5" w:rsidRPr="00A52331" w:rsidRDefault="008220A5" w:rsidP="008220A5">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Numéro SIRET</w:t>
      </w:r>
      <w:r>
        <w:rPr>
          <w:rFonts w:ascii="DM Sans" w:hAnsi="DM Sans" w:cstheme="minorHAnsi"/>
          <w:spacing w:val="-6"/>
          <w:sz w:val="20"/>
          <w:szCs w:val="20"/>
          <w:lang w:eastAsia="fr-FR"/>
        </w:rPr>
        <w:t> :</w:t>
      </w:r>
      <w:r>
        <w:rPr>
          <w:rFonts w:ascii="DM Sans" w:hAnsi="DM Sans" w:cstheme="minorHAnsi"/>
          <w:spacing w:val="-6"/>
          <w:sz w:val="20"/>
          <w:szCs w:val="20"/>
          <w:lang w:eastAsia="fr-FR"/>
        </w:rPr>
        <w:tab/>
      </w:r>
    </w:p>
    <w:p w14:paraId="192DC84A" w14:textId="77777777" w:rsidR="008220A5" w:rsidRPr="00A52331" w:rsidRDefault="008220A5" w:rsidP="008220A5">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Code de la nomenclature d’activité française (NAF) : </w:t>
      </w:r>
      <w:r>
        <w:rPr>
          <w:rFonts w:ascii="DM Sans" w:hAnsi="DM Sans" w:cstheme="minorHAnsi"/>
          <w:spacing w:val="-6"/>
          <w:sz w:val="20"/>
          <w:szCs w:val="20"/>
          <w:lang w:eastAsia="fr-FR"/>
        </w:rPr>
        <w:tab/>
      </w:r>
    </w:p>
    <w:p w14:paraId="0C69883E" w14:textId="77777777" w:rsidR="008220A5" w:rsidRPr="00A52331" w:rsidRDefault="008220A5" w:rsidP="008220A5">
      <w:pPr>
        <w:widowControl/>
        <w:numPr>
          <w:ilvl w:val="0"/>
          <w:numId w:val="43"/>
        </w:numPr>
        <w:tabs>
          <w:tab w:val="left" w:leader="dot" w:pos="9639"/>
        </w:tabs>
        <w:suppressAutoHyphens w:val="0"/>
        <w:autoSpaceDN/>
        <w:spacing w:after="120"/>
        <w:ind w:left="714" w:hanging="357"/>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Numéro d’identification au registre du commerce : </w:t>
      </w:r>
      <w:r>
        <w:rPr>
          <w:rFonts w:ascii="DM Sans" w:hAnsi="DM Sans" w:cstheme="minorHAnsi"/>
          <w:spacing w:val="-6"/>
          <w:sz w:val="20"/>
          <w:szCs w:val="20"/>
          <w:lang w:eastAsia="fr-FR"/>
        </w:rPr>
        <w:tab/>
      </w:r>
    </w:p>
    <w:p w14:paraId="479C5F55" w14:textId="77777777" w:rsidR="008220A5" w:rsidRDefault="008220A5" w:rsidP="008220A5">
      <w:pPr>
        <w:widowControl/>
        <w:suppressAutoHyphens w:val="0"/>
        <w:autoSpaceDN/>
        <w:spacing w:before="240" w:after="120"/>
        <w:ind w:left="1080" w:hanging="357"/>
        <w:textAlignment w:val="auto"/>
        <w:rPr>
          <w:rFonts w:ascii="DM Sans" w:hAnsi="DM Sans" w:cstheme="minorHAnsi"/>
          <w:spacing w:val="-6"/>
          <w:sz w:val="20"/>
          <w:szCs w:val="20"/>
          <w:lang w:eastAsia="fr-FR"/>
        </w:rPr>
      </w:pPr>
    </w:p>
    <w:p w14:paraId="55020B2E" w14:textId="77777777" w:rsidR="008220A5" w:rsidRPr="00A52331" w:rsidRDefault="008220A5" w:rsidP="008220A5">
      <w:pPr>
        <w:widowControl/>
        <w:suppressAutoHyphens w:val="0"/>
        <w:autoSpaceDN/>
        <w:spacing w:before="240" w:after="120"/>
        <w:ind w:left="1080" w:hanging="357"/>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lastRenderedPageBreak/>
        <w:t>(</w:t>
      </w:r>
      <w:proofErr w:type="gramStart"/>
      <w:r w:rsidRPr="00A52331">
        <w:rPr>
          <w:rFonts w:ascii="DM Sans" w:hAnsi="DM Sans" w:cstheme="minorHAnsi"/>
          <w:spacing w:val="-6"/>
          <w:sz w:val="20"/>
          <w:szCs w:val="20"/>
          <w:lang w:eastAsia="fr-FR"/>
        </w:rPr>
        <w:t>cas</w:t>
      </w:r>
      <w:proofErr w:type="gramEnd"/>
      <w:r w:rsidRPr="00A52331">
        <w:rPr>
          <w:rFonts w:ascii="DM Sans" w:hAnsi="DM Sans" w:cstheme="minorHAnsi"/>
          <w:spacing w:val="-6"/>
          <w:sz w:val="20"/>
          <w:szCs w:val="20"/>
          <w:lang w:eastAsia="fr-FR"/>
        </w:rPr>
        <w:t xml:space="preserve"> d'une personne physique) </w:t>
      </w:r>
    </w:p>
    <w:p w14:paraId="4A73D29B" w14:textId="77777777" w:rsidR="008220A5" w:rsidRPr="00A52331" w:rsidRDefault="008220A5" w:rsidP="008220A5">
      <w:pPr>
        <w:widowControl/>
        <w:tabs>
          <w:tab w:val="left" w:leader="dot" w:pos="5670"/>
        </w:tabs>
        <w:suppressAutoHyphens w:val="0"/>
        <w:autoSpaceDN/>
        <w:spacing w:line="360" w:lineRule="auto"/>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w:t>
      </w:r>
      <w:r>
        <w:rPr>
          <w:rFonts w:ascii="DM Sans" w:hAnsi="DM Sans" w:cstheme="minorHAnsi"/>
          <w:spacing w:val="-6"/>
          <w:sz w:val="20"/>
          <w:szCs w:val="20"/>
          <w:lang w:eastAsia="fr-FR"/>
        </w:rPr>
        <w:t xml:space="preserve"> </w:t>
      </w:r>
      <w:r>
        <w:rPr>
          <w:rFonts w:ascii="DM Sans" w:hAnsi="DM Sans" w:cstheme="minorHAnsi"/>
          <w:spacing w:val="-6"/>
          <w:sz w:val="20"/>
          <w:szCs w:val="20"/>
          <w:lang w:eastAsia="fr-FR"/>
        </w:rPr>
        <w:tab/>
      </w:r>
      <w:r w:rsidRPr="00A52331">
        <w:rPr>
          <w:rFonts w:ascii="DM Sans" w:hAnsi="DM Sans" w:cstheme="minorHAnsi"/>
          <w:spacing w:val="-6"/>
          <w:sz w:val="20"/>
          <w:szCs w:val="20"/>
          <w:lang w:eastAsia="fr-FR"/>
        </w:rPr>
        <w:t xml:space="preserve"> agissant en mon nom personnel, </w:t>
      </w:r>
    </w:p>
    <w:p w14:paraId="5863578E" w14:textId="77777777" w:rsidR="008220A5" w:rsidRDefault="008220A5" w:rsidP="008220A5">
      <w:pPr>
        <w:widowControl/>
        <w:tabs>
          <w:tab w:val="left" w:leader="dot" w:pos="9639"/>
        </w:tabs>
        <w:suppressAutoHyphens w:val="0"/>
        <w:autoSpaceDN/>
        <w:spacing w:line="360" w:lineRule="auto"/>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Domicilié à</w:t>
      </w:r>
      <w:r>
        <w:rPr>
          <w:rFonts w:ascii="DM Sans" w:hAnsi="DM Sans" w:cstheme="minorHAnsi"/>
          <w:spacing w:val="-6"/>
          <w:sz w:val="20"/>
          <w:szCs w:val="20"/>
          <w:lang w:eastAsia="fr-FR"/>
        </w:rPr>
        <w:tab/>
      </w:r>
    </w:p>
    <w:p w14:paraId="7622B4DB" w14:textId="77777777" w:rsidR="008220A5" w:rsidRPr="00A52331" w:rsidRDefault="008220A5" w:rsidP="008220A5">
      <w:pPr>
        <w:widowControl/>
        <w:tabs>
          <w:tab w:val="left" w:leader="dot" w:pos="9639"/>
        </w:tabs>
        <w:suppressAutoHyphens w:val="0"/>
        <w:autoSpaceDN/>
        <w:spacing w:line="360" w:lineRule="auto"/>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2C812055" w14:textId="77777777" w:rsidR="008220A5" w:rsidRPr="00A52331" w:rsidRDefault="008220A5" w:rsidP="008220A5">
      <w:pPr>
        <w:widowControl/>
        <w:tabs>
          <w:tab w:val="left" w:leader="dot" w:pos="9360"/>
          <w:tab w:val="left" w:leader="dot" w:pos="9526"/>
        </w:tabs>
        <w:suppressAutoHyphens w:val="0"/>
        <w:autoSpaceDN/>
        <w:spacing w:after="60"/>
        <w:jc w:val="both"/>
        <w:textAlignment w:val="auto"/>
        <w:rPr>
          <w:rFonts w:ascii="DM Sans" w:hAnsi="DM Sans" w:cstheme="minorHAnsi"/>
          <w:spacing w:val="-6"/>
          <w:sz w:val="20"/>
          <w:szCs w:val="20"/>
          <w:lang w:eastAsia="fr-FR"/>
        </w:rPr>
      </w:pPr>
    </w:p>
    <w:p w14:paraId="70C23092" w14:textId="77777777" w:rsidR="008220A5" w:rsidRPr="00A52331" w:rsidRDefault="008220A5" w:rsidP="008220A5">
      <w:pPr>
        <w:widowControl/>
        <w:numPr>
          <w:ilvl w:val="0"/>
          <w:numId w:val="43"/>
        </w:numPr>
        <w:suppressAutoHyphens w:val="0"/>
        <w:autoSpaceDN/>
        <w:spacing w:after="12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Immatriculée à l’INSEE :</w:t>
      </w:r>
    </w:p>
    <w:p w14:paraId="64CE4D1E" w14:textId="77777777" w:rsidR="008220A5" w:rsidRPr="00A52331" w:rsidRDefault="008220A5" w:rsidP="008220A5">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Numéro SIRET</w:t>
      </w:r>
      <w:r>
        <w:rPr>
          <w:rFonts w:ascii="DM Sans" w:hAnsi="DM Sans" w:cstheme="minorHAnsi"/>
          <w:spacing w:val="-6"/>
          <w:sz w:val="20"/>
          <w:szCs w:val="20"/>
          <w:lang w:eastAsia="fr-FR"/>
        </w:rPr>
        <w:t> :</w:t>
      </w:r>
      <w:r>
        <w:rPr>
          <w:rFonts w:ascii="DM Sans" w:hAnsi="DM Sans" w:cstheme="minorHAnsi"/>
          <w:spacing w:val="-6"/>
          <w:sz w:val="20"/>
          <w:szCs w:val="20"/>
          <w:lang w:eastAsia="fr-FR"/>
        </w:rPr>
        <w:tab/>
      </w:r>
    </w:p>
    <w:p w14:paraId="5971704F" w14:textId="77777777" w:rsidR="008220A5" w:rsidRPr="00A52331" w:rsidRDefault="008220A5" w:rsidP="008220A5">
      <w:pPr>
        <w:widowControl/>
        <w:tabs>
          <w:tab w:val="num" w:pos="1080"/>
          <w:tab w:val="left" w:leader="dot" w:pos="9639"/>
        </w:tabs>
        <w:suppressAutoHyphens w:val="0"/>
        <w:autoSpaceDN/>
        <w:spacing w:after="120"/>
        <w:ind w:left="902"/>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Code de la nomenclature d’activité française (NAF) : </w:t>
      </w:r>
      <w:r>
        <w:rPr>
          <w:rFonts w:ascii="DM Sans" w:hAnsi="DM Sans" w:cstheme="minorHAnsi"/>
          <w:spacing w:val="-6"/>
          <w:sz w:val="20"/>
          <w:szCs w:val="20"/>
          <w:lang w:eastAsia="fr-FR"/>
        </w:rPr>
        <w:tab/>
      </w:r>
    </w:p>
    <w:p w14:paraId="6FEE5C90" w14:textId="77777777" w:rsidR="008220A5" w:rsidRPr="00A52331" w:rsidRDefault="008220A5" w:rsidP="008220A5">
      <w:pPr>
        <w:widowControl/>
        <w:numPr>
          <w:ilvl w:val="0"/>
          <w:numId w:val="43"/>
        </w:numPr>
        <w:tabs>
          <w:tab w:val="left" w:leader="dot" w:pos="9639"/>
        </w:tabs>
        <w:suppressAutoHyphens w:val="0"/>
        <w:autoSpaceDN/>
        <w:spacing w:after="120"/>
        <w:ind w:left="714" w:hanging="357"/>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Numéro d’identification au registre du commerce : </w:t>
      </w:r>
      <w:r>
        <w:rPr>
          <w:rFonts w:ascii="DM Sans" w:hAnsi="DM Sans" w:cstheme="minorHAnsi"/>
          <w:spacing w:val="-6"/>
          <w:sz w:val="20"/>
          <w:szCs w:val="20"/>
          <w:lang w:eastAsia="fr-FR"/>
        </w:rPr>
        <w:tab/>
      </w:r>
    </w:p>
    <w:p w14:paraId="7E70F187" w14:textId="77777777" w:rsidR="00A915C4" w:rsidRPr="00A52331" w:rsidRDefault="00A915C4" w:rsidP="00A915C4">
      <w:pPr>
        <w:widowControl/>
        <w:tabs>
          <w:tab w:val="left" w:leader="dot" w:pos="9360"/>
          <w:tab w:val="left" w:leader="dot" w:pos="9526"/>
        </w:tabs>
        <w:suppressAutoHyphens w:val="0"/>
        <w:autoSpaceDN/>
        <w:spacing w:after="60"/>
        <w:jc w:val="both"/>
        <w:textAlignment w:val="auto"/>
        <w:rPr>
          <w:rFonts w:ascii="DM Sans" w:hAnsi="DM Sans" w:cstheme="minorHAnsi"/>
          <w:spacing w:val="-6"/>
          <w:sz w:val="20"/>
          <w:szCs w:val="20"/>
          <w:lang w:eastAsia="fr-FR"/>
        </w:rPr>
      </w:pPr>
    </w:p>
    <w:p w14:paraId="4DEEBD01" w14:textId="77777777" w:rsidR="00A915C4" w:rsidRPr="00A52331" w:rsidRDefault="00A915C4" w:rsidP="00A915C4">
      <w:pPr>
        <w:widowControl/>
        <w:tabs>
          <w:tab w:val="left" w:leader="dot" w:pos="9526"/>
        </w:tabs>
        <w:suppressAutoHyphens w:val="0"/>
        <w:autoSpaceDN/>
        <w:spacing w:after="240"/>
        <w:jc w:val="both"/>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après</w:t>
      </w:r>
      <w:proofErr w:type="gramEnd"/>
      <w:r w:rsidRPr="00A52331">
        <w:rPr>
          <w:rFonts w:ascii="DM Sans" w:hAnsi="DM Sans" w:cstheme="minorHAnsi"/>
          <w:spacing w:val="-6"/>
          <w:sz w:val="20"/>
          <w:szCs w:val="20"/>
          <w:lang w:eastAsia="fr-FR"/>
        </w:rPr>
        <w:t xml:space="preserve"> avoir pris connaissance et accepté les dispositions du Cahier des Clauses Administratives Particulières (CCAP) et des documents qui y sont mentionnés,</w:t>
      </w:r>
    </w:p>
    <w:p w14:paraId="5AD5BE08" w14:textId="77777777" w:rsidR="001A3CF4" w:rsidRPr="00A52331" w:rsidRDefault="00A915C4" w:rsidP="00634D04">
      <w:pPr>
        <w:pStyle w:val="Paragraphedeliste"/>
        <w:widowControl/>
        <w:suppressAutoHyphens w:val="0"/>
        <w:autoSpaceDN/>
        <w:ind w:left="426"/>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 </w:t>
      </w:r>
      <w:r w:rsidR="009A0A6C" w:rsidRPr="00A52331">
        <w:rPr>
          <w:rFonts w:ascii="DM Sans" w:hAnsi="DM Sans" w:cstheme="minorHAnsi"/>
          <w:spacing w:val="-6"/>
          <w:sz w:val="20"/>
          <w:szCs w:val="20"/>
          <w:lang w:eastAsia="fr-FR"/>
        </w:rPr>
        <w:t>nous ENGAGEONS, sans réserve, conformément aux conditions, clauses et prescriptions imposées par le cahier des clauses administratives particulières à exécuter les missions confiées aux conditions ci-après, qui constituent l’offre du groupement que nous avons constitué.</w:t>
      </w:r>
    </w:p>
    <w:p w14:paraId="54E81D9C" w14:textId="77777777" w:rsidR="00A915C4" w:rsidRPr="00A52331" w:rsidRDefault="00FB612F" w:rsidP="00634D04">
      <w:pPr>
        <w:pStyle w:val="Paragraphedeliste"/>
        <w:widowControl/>
        <w:suppressAutoHyphens w:val="0"/>
        <w:autoSpaceDN/>
        <w:spacing w:before="240"/>
        <w:ind w:left="426"/>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w:t>
      </w:r>
      <w:r w:rsidR="00A915C4" w:rsidRPr="00A52331">
        <w:rPr>
          <w:rFonts w:ascii="DM Sans" w:hAnsi="DM Sans" w:cstheme="minorHAnsi"/>
          <w:spacing w:val="-6"/>
          <w:sz w:val="20"/>
          <w:szCs w:val="20"/>
          <w:lang w:eastAsia="fr-FR"/>
        </w:rPr>
        <w:t xml:space="preserve"> AFFIRMONS, sous peine de résiliation de plein droit du marché, que nous sommes titulaires d'une police d'assurance garantissant l'ensemble des responsabilités que nous encourons.</w:t>
      </w:r>
    </w:p>
    <w:p w14:paraId="67C4C84E" w14:textId="1FC74675" w:rsidR="00A915C4" w:rsidRPr="00A52331" w:rsidRDefault="00A915C4" w:rsidP="00634D04">
      <w:pPr>
        <w:pStyle w:val="Paragraphedeliste"/>
        <w:widowControl/>
        <w:suppressAutoHyphens w:val="0"/>
        <w:autoSpaceDN/>
        <w:spacing w:before="240"/>
        <w:ind w:left="426"/>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 CONFIRMONS, sous peine de résiliation de plein droit du marché, que les sous-traitants proposés à l'article </w:t>
      </w:r>
      <w:r w:rsidR="006F189B" w:rsidRPr="00A52331">
        <w:rPr>
          <w:rFonts w:ascii="DM Sans" w:hAnsi="DM Sans" w:cstheme="minorHAnsi"/>
          <w:spacing w:val="-6"/>
          <w:sz w:val="20"/>
          <w:szCs w:val="20"/>
          <w:lang w:eastAsia="fr-FR"/>
        </w:rPr>
        <w:t>7</w:t>
      </w:r>
      <w:r w:rsidRPr="00A52331">
        <w:rPr>
          <w:rFonts w:ascii="DM Sans" w:hAnsi="DM Sans" w:cstheme="minorHAnsi"/>
          <w:spacing w:val="-6"/>
          <w:sz w:val="20"/>
          <w:szCs w:val="20"/>
          <w:lang w:eastAsia="fr-FR"/>
        </w:rPr>
        <w:t xml:space="preserve"> ci-après répondent aux conditions ci-dessus et qu'ils sont également titulaires de polices d'assurances garantissant les responsabilités qu'ils encourent.</w:t>
      </w:r>
    </w:p>
    <w:p w14:paraId="13013EBC" w14:textId="1599C582" w:rsidR="000970BE" w:rsidRPr="00A52331" w:rsidRDefault="006C08A9" w:rsidP="006A6B16">
      <w:pPr>
        <w:widowControl/>
        <w:tabs>
          <w:tab w:val="left" w:leader="dot" w:pos="9526"/>
        </w:tabs>
        <w:suppressAutoHyphens w:val="0"/>
        <w:autoSpaceDN/>
        <w:spacing w:before="24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L'offre ainsi présentée ne nous lie toutefois que si l'attribution du</w:t>
      </w:r>
      <w:r w:rsidR="009A0A6C" w:rsidRPr="00A52331">
        <w:rPr>
          <w:rFonts w:ascii="DM Sans" w:hAnsi="DM Sans" w:cstheme="minorHAnsi"/>
          <w:spacing w:val="-6"/>
          <w:sz w:val="20"/>
          <w:szCs w:val="20"/>
          <w:lang w:eastAsia="fr-FR"/>
        </w:rPr>
        <w:t xml:space="preserve"> marché a lieu dans un délai de</w:t>
      </w:r>
      <w:r w:rsidR="00996285" w:rsidRPr="00A52331">
        <w:rPr>
          <w:rFonts w:ascii="DM Sans" w:hAnsi="DM Sans" w:cstheme="minorHAnsi"/>
          <w:spacing w:val="-6"/>
          <w:sz w:val="20"/>
          <w:szCs w:val="20"/>
          <w:lang w:eastAsia="fr-FR"/>
        </w:rPr>
        <w:t xml:space="preserve"> </w:t>
      </w:r>
      <w:r w:rsidR="003B1AB5" w:rsidRPr="00A52331">
        <w:rPr>
          <w:rFonts w:ascii="DM Sans" w:hAnsi="DM Sans" w:cstheme="minorHAnsi"/>
          <w:b/>
          <w:bCs/>
          <w:spacing w:val="-6"/>
          <w:sz w:val="20"/>
          <w:szCs w:val="20"/>
          <w:lang w:eastAsia="fr-FR"/>
        </w:rPr>
        <w:t>18</w:t>
      </w:r>
      <w:r w:rsidR="00BC1117" w:rsidRPr="00A52331">
        <w:rPr>
          <w:rFonts w:ascii="DM Sans" w:hAnsi="DM Sans" w:cstheme="minorHAnsi"/>
          <w:b/>
          <w:bCs/>
          <w:spacing w:val="-6"/>
          <w:sz w:val="20"/>
          <w:szCs w:val="20"/>
          <w:lang w:eastAsia="fr-FR"/>
        </w:rPr>
        <w:t>0</w:t>
      </w:r>
      <w:r w:rsidR="004B3FF5" w:rsidRPr="00A52331">
        <w:rPr>
          <w:rFonts w:ascii="DM Sans" w:hAnsi="DM Sans" w:cstheme="minorHAnsi"/>
          <w:spacing w:val="-6"/>
          <w:sz w:val="20"/>
          <w:szCs w:val="20"/>
          <w:lang w:eastAsia="fr-FR"/>
        </w:rPr>
        <w:t xml:space="preserve"> </w:t>
      </w:r>
      <w:r w:rsidRPr="00A52331">
        <w:rPr>
          <w:rFonts w:ascii="DM Sans" w:hAnsi="DM Sans" w:cstheme="minorHAnsi"/>
          <w:spacing w:val="-6"/>
          <w:sz w:val="20"/>
          <w:szCs w:val="20"/>
          <w:lang w:eastAsia="fr-FR"/>
        </w:rPr>
        <w:t xml:space="preserve">jours à compter de la date limite de réception des </w:t>
      </w:r>
      <w:r w:rsidR="00911A44" w:rsidRPr="00A52331">
        <w:rPr>
          <w:rFonts w:ascii="DM Sans" w:hAnsi="DM Sans" w:cstheme="minorHAnsi"/>
          <w:spacing w:val="-6"/>
          <w:sz w:val="20"/>
          <w:szCs w:val="20"/>
          <w:lang w:eastAsia="fr-FR"/>
        </w:rPr>
        <w:t>offres.</w:t>
      </w:r>
    </w:p>
    <w:p w14:paraId="4CA3C3A5" w14:textId="2197A911" w:rsidR="004A6B1D" w:rsidRDefault="004A6B1D">
      <w:pPr>
        <w:suppressAutoHyphens w:val="0"/>
        <w:rPr>
          <w:rFonts w:ascii="DM Sans" w:hAnsi="DM Sans" w:cstheme="minorHAnsi"/>
          <w:spacing w:val="-6"/>
          <w:sz w:val="20"/>
          <w:szCs w:val="20"/>
          <w:lang w:eastAsia="fr-FR"/>
        </w:rPr>
      </w:pPr>
      <w:r>
        <w:rPr>
          <w:rFonts w:ascii="DM Sans" w:hAnsi="DM Sans" w:cstheme="minorHAnsi"/>
          <w:spacing w:val="-6"/>
          <w:sz w:val="20"/>
          <w:szCs w:val="20"/>
          <w:lang w:eastAsia="fr-FR"/>
        </w:rPr>
        <w:br w:type="page"/>
      </w:r>
    </w:p>
    <w:p w14:paraId="31D07224" w14:textId="763CE9B4" w:rsidR="00A915C4" w:rsidRPr="00A52331" w:rsidRDefault="007E17D6" w:rsidP="00F06E30">
      <w:pPr>
        <w:pStyle w:val="Sansinterligne"/>
        <w:shd w:val="clear" w:color="auto" w:fill="A6A6A6" w:themeFill="background1" w:themeFillShade="A6"/>
        <w:outlineLvl w:val="0"/>
        <w:rPr>
          <w:rFonts w:ascii="DM Sans" w:hAnsi="DM Sans"/>
        </w:rPr>
      </w:pPr>
      <w:bookmarkStart w:id="11" w:name="_Toc145584916"/>
      <w:r w:rsidRPr="00A52331">
        <w:rPr>
          <w:rFonts w:ascii="DM Sans" w:hAnsi="DM Sans"/>
          <w:b/>
          <w:color w:val="FFFFFF" w:themeColor="background1"/>
          <w:szCs w:val="22"/>
        </w:rPr>
        <w:lastRenderedPageBreak/>
        <w:t xml:space="preserve">ARTICLE 2. </w:t>
      </w:r>
      <w:r w:rsidR="00A915C4" w:rsidRPr="00A52331">
        <w:rPr>
          <w:rFonts w:ascii="DM Sans" w:hAnsi="DM Sans"/>
          <w:b/>
          <w:color w:val="FFFFFF" w:themeColor="background1"/>
          <w:szCs w:val="22"/>
        </w:rPr>
        <w:t xml:space="preserve">OBJET – </w:t>
      </w:r>
      <w:r w:rsidR="00B034E3" w:rsidRPr="00A52331">
        <w:rPr>
          <w:rFonts w:ascii="DM Sans" w:hAnsi="DM Sans"/>
          <w:b/>
          <w:color w:val="FFFFFF" w:themeColor="background1"/>
          <w:szCs w:val="22"/>
        </w:rPr>
        <w:t>C</w:t>
      </w:r>
      <w:r w:rsidR="000767CC" w:rsidRPr="00A52331">
        <w:rPr>
          <w:rFonts w:ascii="DM Sans" w:hAnsi="DM Sans"/>
          <w:b/>
          <w:color w:val="FFFFFF" w:themeColor="background1"/>
          <w:szCs w:val="22"/>
        </w:rPr>
        <w:t>ARACTERISTIQUES</w:t>
      </w:r>
      <w:r w:rsidRPr="00A52331">
        <w:rPr>
          <w:rFonts w:ascii="DM Sans" w:hAnsi="DM Sans"/>
          <w:b/>
          <w:color w:val="FFFFFF" w:themeColor="background1"/>
          <w:szCs w:val="22"/>
        </w:rPr>
        <w:t xml:space="preserve"> </w:t>
      </w:r>
      <w:r w:rsidR="00DA673E" w:rsidRPr="00A52331">
        <w:rPr>
          <w:rFonts w:ascii="DM Sans" w:hAnsi="DM Sans"/>
          <w:b/>
          <w:color w:val="FFFFFF" w:themeColor="background1"/>
          <w:szCs w:val="22"/>
        </w:rPr>
        <w:t>PRINCIPALES -</w:t>
      </w:r>
      <w:r w:rsidRPr="00A52331">
        <w:rPr>
          <w:rFonts w:ascii="DM Sans" w:hAnsi="DM Sans"/>
          <w:b/>
          <w:color w:val="FFFFFF" w:themeColor="background1"/>
          <w:szCs w:val="22"/>
        </w:rPr>
        <w:t xml:space="preserve"> </w:t>
      </w:r>
      <w:r w:rsidR="00A915C4" w:rsidRPr="00A52331">
        <w:rPr>
          <w:rFonts w:ascii="DM Sans" w:hAnsi="DM Sans"/>
          <w:b/>
          <w:color w:val="FFFFFF" w:themeColor="background1"/>
          <w:szCs w:val="22"/>
        </w:rPr>
        <w:t>INTERVENANTS</w:t>
      </w:r>
      <w:bookmarkEnd w:id="11"/>
    </w:p>
    <w:p w14:paraId="24B79045" w14:textId="77777777" w:rsidR="00017316" w:rsidRPr="00A52331" w:rsidRDefault="00017316" w:rsidP="00172879">
      <w:pPr>
        <w:pStyle w:val="Titre2"/>
        <w:rPr>
          <w:rFonts w:ascii="DM Sans" w:hAnsi="DM Sans"/>
          <w:lang w:eastAsia="fr-FR"/>
        </w:rPr>
      </w:pPr>
    </w:p>
    <w:p w14:paraId="31265B98" w14:textId="77777777" w:rsidR="00A915C4" w:rsidRPr="00A52331" w:rsidRDefault="008E5AEA" w:rsidP="00172879">
      <w:pPr>
        <w:pStyle w:val="Titre2"/>
        <w:rPr>
          <w:rFonts w:ascii="DM Sans" w:hAnsi="DM Sans"/>
          <w:lang w:eastAsia="fr-FR"/>
        </w:rPr>
      </w:pPr>
      <w:bookmarkStart w:id="12" w:name="_Toc145584917"/>
      <w:r w:rsidRPr="00A52331">
        <w:rPr>
          <w:rFonts w:ascii="DM Sans" w:hAnsi="DM Sans"/>
          <w:lang w:eastAsia="fr-FR"/>
        </w:rPr>
        <w:t xml:space="preserve">2.1. </w:t>
      </w:r>
      <w:r w:rsidR="00A915C4" w:rsidRPr="00A52331">
        <w:rPr>
          <w:rFonts w:ascii="DM Sans" w:hAnsi="DM Sans"/>
          <w:lang w:eastAsia="fr-FR"/>
        </w:rPr>
        <w:t>Objet du marché</w:t>
      </w:r>
      <w:bookmarkEnd w:id="12"/>
    </w:p>
    <w:p w14:paraId="62E1FD1B" w14:textId="77777777" w:rsidR="009F3095" w:rsidRPr="00A52331" w:rsidRDefault="009F3095" w:rsidP="00017316">
      <w:pPr>
        <w:suppressAutoHyphens w:val="0"/>
        <w:jc w:val="both"/>
        <w:textAlignment w:val="auto"/>
        <w:rPr>
          <w:rFonts w:ascii="DM Sans" w:hAnsi="DM Sans" w:cstheme="minorHAnsi"/>
          <w:spacing w:val="-6"/>
          <w:sz w:val="20"/>
          <w:szCs w:val="20"/>
          <w:lang w:eastAsia="fr-FR"/>
        </w:rPr>
      </w:pPr>
    </w:p>
    <w:p w14:paraId="4C6D2DA9" w14:textId="226F7156" w:rsidR="003509C6" w:rsidRPr="00A52331" w:rsidRDefault="003509C6" w:rsidP="003509C6">
      <w:pPr>
        <w:suppressAutoHyphens w:val="0"/>
        <w:jc w:val="both"/>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Le présent </w:t>
      </w:r>
      <w:r w:rsidR="001F546B" w:rsidRPr="00A52331">
        <w:rPr>
          <w:rFonts w:ascii="DM Sans" w:hAnsi="DM Sans" w:cstheme="minorHAnsi"/>
          <w:spacing w:val="-6"/>
          <w:sz w:val="20"/>
          <w:szCs w:val="20"/>
          <w:lang w:eastAsia="fr-FR"/>
        </w:rPr>
        <w:t xml:space="preserve">AE </w:t>
      </w:r>
      <w:r w:rsidR="002F18B1" w:rsidRPr="00A52331">
        <w:rPr>
          <w:rFonts w:ascii="DM Sans" w:hAnsi="DM Sans" w:cstheme="minorHAnsi"/>
          <w:spacing w:val="-6"/>
          <w:sz w:val="20"/>
          <w:szCs w:val="20"/>
          <w:lang w:eastAsia="fr-FR"/>
        </w:rPr>
        <w:t xml:space="preserve">concerne </w:t>
      </w:r>
      <w:r w:rsidR="00AA5B42" w:rsidRPr="00A52331">
        <w:rPr>
          <w:rFonts w:ascii="DM Sans" w:hAnsi="DM Sans" w:cstheme="minorHAnsi"/>
          <w:spacing w:val="-6"/>
          <w:sz w:val="20"/>
          <w:szCs w:val="20"/>
          <w:lang w:eastAsia="fr-FR"/>
        </w:rPr>
        <w:t xml:space="preserve">les </w:t>
      </w:r>
      <w:r w:rsidR="00AA5B42" w:rsidRPr="00A07BD9">
        <w:rPr>
          <w:rFonts w:ascii="DM Sans" w:hAnsi="DM Sans" w:cstheme="minorHAnsi"/>
          <w:spacing w:val="-6"/>
          <w:sz w:val="20"/>
          <w:szCs w:val="20"/>
          <w:lang w:eastAsia="fr-FR"/>
        </w:rPr>
        <w:t xml:space="preserve">prestations </w:t>
      </w:r>
      <w:r w:rsidR="00903220" w:rsidRPr="00A07BD9">
        <w:rPr>
          <w:rFonts w:ascii="DM Sans" w:hAnsi="DM Sans" w:cstheme="minorHAnsi"/>
          <w:spacing w:val="-6"/>
          <w:sz w:val="20"/>
          <w:szCs w:val="20"/>
          <w:lang w:eastAsia="fr-FR"/>
        </w:rPr>
        <w:t>de « </w:t>
      </w:r>
      <w:r w:rsidR="00A07BD9" w:rsidRPr="00A07BD9">
        <w:rPr>
          <w:rFonts w:ascii="DM Sans" w:hAnsi="DM Sans" w:cstheme="minorHAnsi"/>
          <w:spacing w:val="-6"/>
          <w:sz w:val="20"/>
          <w:szCs w:val="20"/>
          <w:lang w:eastAsia="fr-FR"/>
        </w:rPr>
        <w:t>DÉTECTION, DE RÉCOLEMENT ET DE DIAGNOSTIC RESEAUX ».</w:t>
      </w:r>
      <w:r w:rsidR="00A07BD9">
        <w:rPr>
          <w:rFonts w:ascii="DM Sans" w:hAnsi="DM Sans" w:cstheme="minorHAnsi"/>
          <w:b/>
          <w:spacing w:val="-6"/>
          <w:sz w:val="20"/>
          <w:szCs w:val="20"/>
          <w:lang w:eastAsia="fr-FR"/>
        </w:rPr>
        <w:t xml:space="preserve"> </w:t>
      </w:r>
    </w:p>
    <w:p w14:paraId="4D79114D" w14:textId="77777777" w:rsidR="00FC0DA0" w:rsidRPr="00A52331" w:rsidRDefault="00FC0DA0" w:rsidP="003509C6">
      <w:pPr>
        <w:suppressAutoHyphens w:val="0"/>
        <w:jc w:val="both"/>
        <w:textAlignment w:val="auto"/>
        <w:rPr>
          <w:rFonts w:ascii="DM Sans" w:hAnsi="DM Sans" w:cstheme="minorHAnsi"/>
          <w:spacing w:val="-6"/>
          <w:sz w:val="20"/>
          <w:szCs w:val="20"/>
          <w:lang w:eastAsia="fr-FR"/>
        </w:rPr>
      </w:pPr>
    </w:p>
    <w:p w14:paraId="7E2C6284" w14:textId="6567150C" w:rsidR="00332FAE" w:rsidRPr="00332FAE" w:rsidRDefault="00332FAE" w:rsidP="2D4B2B1B">
      <w:pPr>
        <w:spacing w:line="259" w:lineRule="auto"/>
        <w:jc w:val="both"/>
        <w:rPr>
          <w:rFonts w:ascii="DM Sans" w:hAnsi="DM Sans" w:cstheme="minorBidi"/>
          <w:spacing w:val="-6"/>
          <w:sz w:val="20"/>
          <w:szCs w:val="20"/>
          <w:lang w:eastAsia="fr-FR"/>
        </w:rPr>
      </w:pPr>
      <w:r w:rsidRPr="2D4B2B1B">
        <w:rPr>
          <w:rFonts w:ascii="DM Sans" w:hAnsi="DM Sans" w:cstheme="minorBidi"/>
          <w:spacing w:val="-6"/>
          <w:sz w:val="20"/>
          <w:szCs w:val="20"/>
          <w:lang w:eastAsia="fr-FR"/>
        </w:rPr>
        <w:t xml:space="preserve">L’objet du présent marché est de réaliser </w:t>
      </w:r>
      <w:bookmarkStart w:id="13" w:name="_Hlk136513728"/>
      <w:r w:rsidRPr="2D4B2B1B">
        <w:rPr>
          <w:rFonts w:ascii="DM Sans" w:hAnsi="DM Sans" w:cstheme="minorBidi"/>
          <w:spacing w:val="-6"/>
          <w:sz w:val="20"/>
          <w:szCs w:val="20"/>
          <w:lang w:eastAsia="fr-FR"/>
        </w:rPr>
        <w:t>la détection et le diagnostic des réseaux enterrés sur l’ensemble du projet de requalification des espace publics sur le secteur de « </w:t>
      </w:r>
      <w:r w:rsidR="00924404">
        <w:rPr>
          <w:rFonts w:ascii="DM Sans" w:hAnsi="DM Sans" w:cstheme="minorBidi"/>
          <w:spacing w:val="-6"/>
          <w:sz w:val="20"/>
          <w:szCs w:val="20"/>
          <w:lang w:eastAsia="fr-FR"/>
        </w:rPr>
        <w:t xml:space="preserve">Les </w:t>
      </w:r>
      <w:r w:rsidRPr="2D4B2B1B">
        <w:rPr>
          <w:rFonts w:ascii="DM Sans" w:hAnsi="DM Sans" w:cstheme="minorBidi"/>
          <w:spacing w:val="-6"/>
          <w:sz w:val="20"/>
          <w:szCs w:val="20"/>
          <w:lang w:eastAsia="fr-FR"/>
        </w:rPr>
        <w:t>Porte</w:t>
      </w:r>
      <w:r w:rsidR="4CDBF274" w:rsidRPr="2D4B2B1B">
        <w:rPr>
          <w:rFonts w:ascii="DM Sans" w:hAnsi="DM Sans" w:cstheme="minorBidi"/>
          <w:spacing w:val="-6"/>
          <w:sz w:val="20"/>
          <w:szCs w:val="20"/>
          <w:lang w:eastAsia="fr-FR"/>
        </w:rPr>
        <w:t>s</w:t>
      </w:r>
      <w:r w:rsidRPr="2D4B2B1B">
        <w:rPr>
          <w:rFonts w:ascii="DM Sans" w:hAnsi="DM Sans" w:cstheme="minorBidi"/>
          <w:spacing w:val="-6"/>
          <w:sz w:val="20"/>
          <w:szCs w:val="20"/>
          <w:lang w:eastAsia="fr-FR"/>
        </w:rPr>
        <w:t xml:space="preserve"> de l’océan »</w:t>
      </w:r>
      <w:bookmarkEnd w:id="13"/>
      <w:r w:rsidR="00CA303C">
        <w:rPr>
          <w:rFonts w:ascii="DM Sans" w:hAnsi="DM Sans" w:cstheme="minorBidi"/>
          <w:spacing w:val="-6"/>
          <w:sz w:val="20"/>
          <w:szCs w:val="20"/>
          <w:lang w:eastAsia="fr-FR"/>
        </w:rPr>
        <w:t>, n</w:t>
      </w:r>
      <w:r w:rsidR="00CA303C" w:rsidRPr="2D4B2B1B">
        <w:rPr>
          <w:rFonts w:ascii="DM Sans" w:hAnsi="DM Sans" w:cstheme="minorBidi"/>
          <w:spacing w:val="-6"/>
          <w:sz w:val="20"/>
          <w:szCs w:val="20"/>
          <w:lang w:eastAsia="fr-FR"/>
        </w:rPr>
        <w:t>otamment</w:t>
      </w:r>
      <w:r w:rsidRPr="2D4B2B1B">
        <w:rPr>
          <w:rFonts w:ascii="DM Sans" w:hAnsi="DM Sans" w:cstheme="minorBidi"/>
          <w:spacing w:val="-6"/>
          <w:sz w:val="20"/>
          <w:szCs w:val="20"/>
          <w:lang w:eastAsia="fr-FR"/>
        </w:rPr>
        <w:t xml:space="preserve"> sur les rues suivantes :</w:t>
      </w:r>
    </w:p>
    <w:p w14:paraId="07CC5DD0" w14:textId="77777777" w:rsidR="00332FAE" w:rsidRPr="00332FAE" w:rsidRDefault="00332FAE" w:rsidP="00332FAE">
      <w:pPr>
        <w:spacing w:line="259" w:lineRule="auto"/>
        <w:jc w:val="both"/>
        <w:rPr>
          <w:rFonts w:ascii="DM Sans" w:hAnsi="DM Sans" w:cstheme="minorHAnsi"/>
          <w:spacing w:val="-6"/>
          <w:sz w:val="20"/>
          <w:szCs w:val="20"/>
          <w:lang w:eastAsia="fr-FR"/>
        </w:rPr>
      </w:pPr>
    </w:p>
    <w:p w14:paraId="4637B1C7" w14:textId="77777777" w:rsidR="00332FAE" w:rsidRPr="00332FAE" w:rsidRDefault="00332FAE" w:rsidP="00ED2112">
      <w:pPr>
        <w:numPr>
          <w:ilvl w:val="0"/>
          <w:numId w:val="57"/>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Rue Evariste de Parny, rues et venelles concomitantes.</w:t>
      </w:r>
    </w:p>
    <w:p w14:paraId="61AC087E" w14:textId="77777777" w:rsidR="00332FAE" w:rsidRPr="00332FAE" w:rsidRDefault="00332FAE" w:rsidP="00ED2112">
      <w:pPr>
        <w:numPr>
          <w:ilvl w:val="0"/>
          <w:numId w:val="57"/>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Rue Amiral Bosse, rues et venelles concomitantes.</w:t>
      </w:r>
    </w:p>
    <w:p w14:paraId="1FCEA484" w14:textId="77777777" w:rsidR="00332FAE" w:rsidRPr="00332FAE" w:rsidRDefault="00332FAE" w:rsidP="00332FAE">
      <w:pPr>
        <w:spacing w:line="259" w:lineRule="auto"/>
        <w:jc w:val="both"/>
        <w:rPr>
          <w:rFonts w:ascii="DM Sans" w:hAnsi="DM Sans" w:cstheme="minorHAnsi"/>
          <w:spacing w:val="-6"/>
          <w:sz w:val="20"/>
          <w:szCs w:val="20"/>
          <w:lang w:eastAsia="fr-FR"/>
        </w:rPr>
      </w:pPr>
    </w:p>
    <w:p w14:paraId="558A0E27" w14:textId="77777777" w:rsidR="00332FAE" w:rsidRPr="00332FAE" w:rsidRDefault="00332FAE" w:rsidP="00332FAE">
      <w:p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 xml:space="preserve">Les travaux à réaliser pour le projet d’aménagement sont les suivants : </w:t>
      </w:r>
    </w:p>
    <w:p w14:paraId="2C4DE2D5" w14:textId="77777777" w:rsidR="00332FAE" w:rsidRPr="00332FAE" w:rsidRDefault="00332FAE" w:rsidP="00332FAE">
      <w:pPr>
        <w:spacing w:line="259" w:lineRule="auto"/>
        <w:jc w:val="both"/>
        <w:rPr>
          <w:rFonts w:ascii="DM Sans" w:hAnsi="DM Sans" w:cstheme="minorHAnsi"/>
          <w:spacing w:val="-6"/>
          <w:sz w:val="20"/>
          <w:szCs w:val="20"/>
          <w:lang w:eastAsia="fr-FR"/>
        </w:rPr>
      </w:pPr>
    </w:p>
    <w:p w14:paraId="4303D81A" w14:textId="77777777" w:rsidR="00332FAE" w:rsidRPr="00332FAE" w:rsidRDefault="00332FAE" w:rsidP="00ED2112">
      <w:pPr>
        <w:numPr>
          <w:ilvl w:val="0"/>
          <w:numId w:val="59"/>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 xml:space="preserve">Structure et revêtement de chaussée ; </w:t>
      </w:r>
    </w:p>
    <w:p w14:paraId="0586254E" w14:textId="77777777" w:rsidR="00332FAE" w:rsidRPr="00332FAE" w:rsidRDefault="00332FAE" w:rsidP="00ED2112">
      <w:pPr>
        <w:numPr>
          <w:ilvl w:val="0"/>
          <w:numId w:val="59"/>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 xml:space="preserve">Amélioration du stationnement et des emprises ; </w:t>
      </w:r>
    </w:p>
    <w:p w14:paraId="0651DC3C" w14:textId="77777777" w:rsidR="00332FAE" w:rsidRPr="00332FAE" w:rsidRDefault="00332FAE" w:rsidP="00ED2112">
      <w:pPr>
        <w:numPr>
          <w:ilvl w:val="0"/>
          <w:numId w:val="59"/>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 xml:space="preserve">Création de cheminements piétons, cyclistes et personnes à mobilité réduite ; </w:t>
      </w:r>
    </w:p>
    <w:p w14:paraId="0D7A946F" w14:textId="24894A98" w:rsidR="00332FAE" w:rsidRPr="00332FAE" w:rsidRDefault="00332FAE" w:rsidP="00ED2112">
      <w:pPr>
        <w:numPr>
          <w:ilvl w:val="0"/>
          <w:numId w:val="59"/>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Amélioration des réseaux d’assainissement des eaux pluviales, AEP, EU, défense incendie</w:t>
      </w:r>
      <w:r w:rsidR="00924404">
        <w:rPr>
          <w:rFonts w:ascii="DM Sans" w:hAnsi="DM Sans" w:cstheme="minorHAnsi"/>
          <w:spacing w:val="-6"/>
          <w:sz w:val="20"/>
          <w:szCs w:val="20"/>
          <w:lang w:eastAsia="fr-FR"/>
        </w:rPr>
        <w:t> ;</w:t>
      </w:r>
    </w:p>
    <w:p w14:paraId="329D275D" w14:textId="77777777" w:rsidR="00332FAE" w:rsidRPr="00332FAE" w:rsidRDefault="00332FAE" w:rsidP="00ED2112">
      <w:pPr>
        <w:numPr>
          <w:ilvl w:val="0"/>
          <w:numId w:val="59"/>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 xml:space="preserve">Enfouissement des réseaux électriques basse tension, HTA, télécommunication et éclairage public ; </w:t>
      </w:r>
    </w:p>
    <w:p w14:paraId="51FBE7BC" w14:textId="42B8AC72" w:rsidR="00332FAE" w:rsidRPr="00332FAE" w:rsidRDefault="00332FAE" w:rsidP="00ED2112">
      <w:pPr>
        <w:numPr>
          <w:ilvl w:val="0"/>
          <w:numId w:val="59"/>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Création d’espaces verts y</w:t>
      </w:r>
      <w:r w:rsidR="008912A3">
        <w:rPr>
          <w:rFonts w:ascii="DM Sans" w:hAnsi="DM Sans" w:cstheme="minorHAnsi"/>
          <w:spacing w:val="-6"/>
          <w:sz w:val="20"/>
          <w:szCs w:val="20"/>
          <w:lang w:eastAsia="fr-FR"/>
        </w:rPr>
        <w:t>-</w:t>
      </w:r>
      <w:r w:rsidRPr="00332FAE">
        <w:rPr>
          <w:rFonts w:ascii="DM Sans" w:hAnsi="DM Sans" w:cstheme="minorHAnsi"/>
          <w:spacing w:val="-6"/>
          <w:sz w:val="20"/>
          <w:szCs w:val="20"/>
          <w:lang w:eastAsia="fr-FR"/>
        </w:rPr>
        <w:t xml:space="preserve">compris le réseau d’irrigation ; </w:t>
      </w:r>
    </w:p>
    <w:p w14:paraId="47F6060A" w14:textId="77777777" w:rsidR="00332FAE" w:rsidRPr="00332FAE" w:rsidRDefault="00332FAE" w:rsidP="00ED2112">
      <w:pPr>
        <w:numPr>
          <w:ilvl w:val="0"/>
          <w:numId w:val="59"/>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 xml:space="preserve">Aménagements paysagers comprenant des espaces de repos et placettes, mobilier urbain, signalétique, gestion des déchets. </w:t>
      </w:r>
    </w:p>
    <w:p w14:paraId="2FD01FDA" w14:textId="77777777" w:rsidR="00332FAE" w:rsidRPr="00332FAE" w:rsidRDefault="00332FAE" w:rsidP="00332FAE">
      <w:pPr>
        <w:spacing w:line="259" w:lineRule="auto"/>
        <w:jc w:val="both"/>
        <w:rPr>
          <w:rFonts w:ascii="DM Sans" w:hAnsi="DM Sans" w:cstheme="minorHAnsi"/>
          <w:spacing w:val="-6"/>
          <w:sz w:val="20"/>
          <w:szCs w:val="20"/>
          <w:lang w:eastAsia="fr-FR"/>
        </w:rPr>
      </w:pPr>
    </w:p>
    <w:p w14:paraId="5E62B1DB" w14:textId="52DE9184" w:rsidR="00332FAE" w:rsidRPr="00332FAE" w:rsidRDefault="00332FAE" w:rsidP="2D4B2B1B">
      <w:pPr>
        <w:spacing w:line="259" w:lineRule="auto"/>
        <w:jc w:val="both"/>
        <w:rPr>
          <w:rFonts w:ascii="DM Sans" w:hAnsi="DM Sans" w:cstheme="minorBidi"/>
          <w:spacing w:val="-6"/>
          <w:sz w:val="20"/>
          <w:szCs w:val="20"/>
          <w:lang w:eastAsia="fr-FR"/>
        </w:rPr>
      </w:pPr>
      <w:r w:rsidRPr="2D4B2B1B">
        <w:rPr>
          <w:rFonts w:ascii="DM Sans" w:hAnsi="DM Sans" w:cstheme="minorBidi"/>
          <w:spacing w:val="-6"/>
          <w:sz w:val="20"/>
          <w:szCs w:val="20"/>
          <w:lang w:eastAsia="fr-FR"/>
        </w:rPr>
        <w:t xml:space="preserve">Les rendus d’études de la présente mission devront permettre au </w:t>
      </w:r>
      <w:r w:rsidR="0F2A080F" w:rsidRPr="2D4B2B1B">
        <w:rPr>
          <w:rFonts w:ascii="DM Sans" w:hAnsi="DM Sans" w:cstheme="minorBidi"/>
          <w:spacing w:val="-6"/>
          <w:sz w:val="20"/>
          <w:szCs w:val="20"/>
          <w:lang w:eastAsia="fr-FR"/>
        </w:rPr>
        <w:t>maître</w:t>
      </w:r>
      <w:r w:rsidRPr="2D4B2B1B">
        <w:rPr>
          <w:rFonts w:ascii="DM Sans" w:hAnsi="DM Sans" w:cstheme="minorBidi"/>
          <w:spacing w:val="-6"/>
          <w:sz w:val="20"/>
          <w:szCs w:val="20"/>
          <w:lang w:eastAsia="fr-FR"/>
        </w:rPr>
        <w:t xml:space="preserve"> d’œuvre du projet de disposer d’un récolement exhaustif de l’ensemble des réseaux du périmètre en coordonnées X, Y</w:t>
      </w:r>
      <w:r w:rsidR="00EB5513" w:rsidRPr="2D4B2B1B">
        <w:rPr>
          <w:rFonts w:ascii="DM Sans" w:hAnsi="DM Sans" w:cstheme="minorBidi"/>
          <w:spacing w:val="-6"/>
          <w:sz w:val="20"/>
          <w:szCs w:val="20"/>
          <w:lang w:eastAsia="fr-FR"/>
        </w:rPr>
        <w:t xml:space="preserve">, </w:t>
      </w:r>
      <w:r w:rsidRPr="2D4B2B1B">
        <w:rPr>
          <w:rFonts w:ascii="DM Sans" w:hAnsi="DM Sans" w:cstheme="minorBidi"/>
          <w:spacing w:val="-6"/>
          <w:sz w:val="20"/>
          <w:szCs w:val="20"/>
          <w:lang w:eastAsia="fr-FR"/>
        </w:rPr>
        <w:t>Z.</w:t>
      </w:r>
    </w:p>
    <w:p w14:paraId="0B4DF93A" w14:textId="36A46C77" w:rsidR="00332FAE" w:rsidRPr="00332FAE" w:rsidRDefault="00332FAE" w:rsidP="2D4B2B1B">
      <w:pPr>
        <w:spacing w:line="259" w:lineRule="auto"/>
        <w:jc w:val="both"/>
        <w:rPr>
          <w:rFonts w:ascii="DM Sans" w:hAnsi="DM Sans" w:cstheme="minorBidi"/>
          <w:spacing w:val="-6"/>
          <w:sz w:val="20"/>
          <w:szCs w:val="20"/>
          <w:lang w:eastAsia="fr-FR"/>
        </w:rPr>
      </w:pPr>
      <w:r w:rsidRPr="2D4B2B1B">
        <w:rPr>
          <w:rFonts w:ascii="DM Sans" w:hAnsi="DM Sans" w:cstheme="minorBidi"/>
          <w:spacing w:val="-6"/>
          <w:sz w:val="20"/>
          <w:szCs w:val="20"/>
          <w:lang w:eastAsia="fr-FR"/>
        </w:rPr>
        <w:t xml:space="preserve">En </w:t>
      </w:r>
      <w:r w:rsidR="3A10E429" w:rsidRPr="2D4B2B1B">
        <w:rPr>
          <w:rFonts w:ascii="DM Sans" w:hAnsi="DM Sans" w:cstheme="minorBidi"/>
          <w:spacing w:val="-6"/>
          <w:sz w:val="20"/>
          <w:szCs w:val="20"/>
          <w:lang w:eastAsia="fr-FR"/>
        </w:rPr>
        <w:t xml:space="preserve">complément </w:t>
      </w:r>
      <w:r w:rsidRPr="2D4B2B1B">
        <w:rPr>
          <w:rFonts w:ascii="DM Sans" w:hAnsi="DM Sans" w:cstheme="minorBidi"/>
          <w:spacing w:val="-6"/>
          <w:sz w:val="20"/>
          <w:szCs w:val="20"/>
          <w:lang w:eastAsia="fr-FR"/>
        </w:rPr>
        <w:t>des récolements</w:t>
      </w:r>
      <w:r w:rsidR="5520FD5D" w:rsidRPr="2D4B2B1B">
        <w:rPr>
          <w:rFonts w:ascii="DM Sans" w:hAnsi="DM Sans" w:cstheme="minorBidi"/>
          <w:spacing w:val="-6"/>
          <w:sz w:val="20"/>
          <w:szCs w:val="20"/>
          <w:lang w:eastAsia="fr-FR"/>
        </w:rPr>
        <w:t>,</w:t>
      </w:r>
      <w:r w:rsidRPr="2D4B2B1B">
        <w:rPr>
          <w:rFonts w:ascii="DM Sans" w:hAnsi="DM Sans" w:cstheme="minorBidi"/>
          <w:spacing w:val="-6"/>
          <w:sz w:val="20"/>
          <w:szCs w:val="20"/>
          <w:lang w:eastAsia="fr-FR"/>
        </w:rPr>
        <w:t xml:space="preserve"> un diagnostic des réseaux humides est attendu avec des passages caméra.</w:t>
      </w:r>
    </w:p>
    <w:p w14:paraId="495ED14E" w14:textId="77777777" w:rsidR="00332FAE" w:rsidRPr="00332FAE" w:rsidRDefault="00332FAE" w:rsidP="00332FAE">
      <w:pPr>
        <w:spacing w:line="259" w:lineRule="auto"/>
        <w:jc w:val="both"/>
        <w:rPr>
          <w:rFonts w:ascii="DM Sans" w:hAnsi="DM Sans" w:cstheme="minorHAnsi"/>
          <w:spacing w:val="-6"/>
          <w:sz w:val="20"/>
          <w:szCs w:val="20"/>
          <w:lang w:eastAsia="fr-FR"/>
        </w:rPr>
      </w:pPr>
    </w:p>
    <w:p w14:paraId="55906FC2" w14:textId="77777777" w:rsidR="00332FAE" w:rsidRPr="00332FAE" w:rsidRDefault="00332FAE" w:rsidP="00332FAE">
      <w:p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Il est attendu :</w:t>
      </w:r>
    </w:p>
    <w:p w14:paraId="211C37D3" w14:textId="0FBC4F56" w:rsidR="00332FAE" w:rsidRPr="00332FAE" w:rsidRDefault="00332FAE" w:rsidP="00ED2112">
      <w:pPr>
        <w:numPr>
          <w:ilvl w:val="0"/>
          <w:numId w:val="58"/>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L’identification et le marquage des différents réseaux existants sur le périmètre donné</w:t>
      </w:r>
      <w:r w:rsidR="008912A3">
        <w:rPr>
          <w:rFonts w:ascii="DM Sans" w:hAnsi="DM Sans" w:cstheme="minorHAnsi"/>
          <w:spacing w:val="-6"/>
          <w:sz w:val="20"/>
          <w:szCs w:val="20"/>
          <w:lang w:eastAsia="fr-FR"/>
        </w:rPr>
        <w:t> ;</w:t>
      </w:r>
    </w:p>
    <w:p w14:paraId="52966508" w14:textId="576DD308" w:rsidR="00332FAE" w:rsidRPr="00332FAE" w:rsidRDefault="00332FAE" w:rsidP="00ED2112">
      <w:pPr>
        <w:numPr>
          <w:ilvl w:val="0"/>
          <w:numId w:val="58"/>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La réalisation d’un géoréférencement des réseaux (coordonnées en X,</w:t>
      </w:r>
      <w:r w:rsidR="00EB5513" w:rsidRPr="00332FAE">
        <w:rPr>
          <w:rFonts w:ascii="DM Sans" w:hAnsi="DM Sans" w:cstheme="minorHAnsi"/>
          <w:spacing w:val="-6"/>
          <w:sz w:val="20"/>
          <w:szCs w:val="20"/>
          <w:lang w:eastAsia="fr-FR"/>
        </w:rPr>
        <w:t xml:space="preserve"> </w:t>
      </w:r>
      <w:r w:rsidRPr="00332FAE">
        <w:rPr>
          <w:rFonts w:ascii="DM Sans" w:hAnsi="DM Sans" w:cstheme="minorHAnsi"/>
          <w:spacing w:val="-6"/>
          <w:sz w:val="20"/>
          <w:szCs w:val="20"/>
          <w:lang w:eastAsia="fr-FR"/>
        </w:rPr>
        <w:t>Y,</w:t>
      </w:r>
      <w:r w:rsidR="00EB5513" w:rsidRPr="00332FAE">
        <w:rPr>
          <w:rFonts w:ascii="DM Sans" w:hAnsi="DM Sans" w:cstheme="minorHAnsi"/>
          <w:spacing w:val="-6"/>
          <w:sz w:val="20"/>
          <w:szCs w:val="20"/>
          <w:lang w:eastAsia="fr-FR"/>
        </w:rPr>
        <w:t xml:space="preserve"> </w:t>
      </w:r>
      <w:r w:rsidRPr="00332FAE">
        <w:rPr>
          <w:rFonts w:ascii="DM Sans" w:hAnsi="DM Sans" w:cstheme="minorHAnsi"/>
          <w:spacing w:val="-6"/>
          <w:sz w:val="20"/>
          <w:szCs w:val="20"/>
          <w:lang w:eastAsia="fr-FR"/>
        </w:rPr>
        <w:t>Z)</w:t>
      </w:r>
      <w:r w:rsidR="008912A3">
        <w:rPr>
          <w:rFonts w:ascii="DM Sans" w:hAnsi="DM Sans" w:cstheme="minorHAnsi"/>
          <w:spacing w:val="-6"/>
          <w:sz w:val="20"/>
          <w:szCs w:val="20"/>
          <w:lang w:eastAsia="fr-FR"/>
        </w:rPr>
        <w:t> ;</w:t>
      </w:r>
    </w:p>
    <w:p w14:paraId="6EAEB367" w14:textId="0ACBD478" w:rsidR="00332FAE" w:rsidRPr="00332FAE" w:rsidRDefault="00332FAE" w:rsidP="00ED2112">
      <w:pPr>
        <w:numPr>
          <w:ilvl w:val="0"/>
          <w:numId w:val="58"/>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La production d’une cartographie des réseaux identifi</w:t>
      </w:r>
      <w:r>
        <w:rPr>
          <w:rFonts w:ascii="DM Sans" w:hAnsi="DM Sans" w:cstheme="minorHAnsi"/>
          <w:spacing w:val="-6"/>
          <w:sz w:val="20"/>
          <w:szCs w:val="20"/>
          <w:lang w:eastAsia="fr-FR"/>
        </w:rPr>
        <w:t>é</w:t>
      </w:r>
      <w:r w:rsidRPr="00332FAE">
        <w:rPr>
          <w:rFonts w:ascii="DM Sans" w:hAnsi="DM Sans" w:cstheme="minorHAnsi"/>
          <w:spacing w:val="-6"/>
          <w:sz w:val="20"/>
          <w:szCs w:val="20"/>
          <w:lang w:eastAsia="fr-FR"/>
        </w:rPr>
        <w:t xml:space="preserve">s (plans reproductibles en format A0 au format PDF et </w:t>
      </w:r>
      <w:proofErr w:type="spellStart"/>
      <w:r w:rsidRPr="00332FAE">
        <w:rPr>
          <w:rFonts w:ascii="DM Sans" w:hAnsi="DM Sans" w:cstheme="minorHAnsi"/>
          <w:spacing w:val="-6"/>
          <w:sz w:val="20"/>
          <w:szCs w:val="20"/>
          <w:lang w:eastAsia="fr-FR"/>
        </w:rPr>
        <w:t>autocad</w:t>
      </w:r>
      <w:proofErr w:type="spellEnd"/>
      <w:r w:rsidRPr="00332FAE">
        <w:rPr>
          <w:rFonts w:ascii="DM Sans" w:hAnsi="DM Sans" w:cstheme="minorHAnsi"/>
          <w:spacing w:val="-6"/>
          <w:sz w:val="20"/>
          <w:szCs w:val="20"/>
          <w:lang w:eastAsia="fr-FR"/>
        </w:rPr>
        <w:t>)</w:t>
      </w:r>
      <w:r w:rsidR="008912A3">
        <w:rPr>
          <w:rFonts w:ascii="DM Sans" w:hAnsi="DM Sans" w:cstheme="minorHAnsi"/>
          <w:spacing w:val="-6"/>
          <w:sz w:val="20"/>
          <w:szCs w:val="20"/>
          <w:lang w:eastAsia="fr-FR"/>
        </w:rPr>
        <w:t> ;</w:t>
      </w:r>
    </w:p>
    <w:p w14:paraId="3F256BE8" w14:textId="08746E9B" w:rsidR="00332FAE" w:rsidRPr="00332FAE" w:rsidRDefault="00332FAE" w:rsidP="00ED2112">
      <w:pPr>
        <w:numPr>
          <w:ilvl w:val="0"/>
          <w:numId w:val="58"/>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La réalisation d’un état de fonctionnement des réseaux</w:t>
      </w:r>
      <w:r w:rsidR="008912A3">
        <w:rPr>
          <w:rFonts w:ascii="DM Sans" w:hAnsi="DM Sans" w:cstheme="minorHAnsi"/>
          <w:spacing w:val="-6"/>
          <w:sz w:val="20"/>
          <w:szCs w:val="20"/>
          <w:lang w:eastAsia="fr-FR"/>
        </w:rPr>
        <w:t> ;</w:t>
      </w:r>
    </w:p>
    <w:p w14:paraId="19A975EE" w14:textId="3A5E19C2" w:rsidR="00332FAE" w:rsidRPr="00332FAE" w:rsidRDefault="00332FAE" w:rsidP="00ED2112">
      <w:pPr>
        <w:numPr>
          <w:ilvl w:val="0"/>
          <w:numId w:val="58"/>
        </w:numPr>
        <w:spacing w:line="259" w:lineRule="auto"/>
        <w:jc w:val="both"/>
        <w:rPr>
          <w:rFonts w:ascii="DM Sans" w:hAnsi="DM Sans" w:cstheme="minorHAnsi"/>
          <w:spacing w:val="-6"/>
          <w:sz w:val="20"/>
          <w:szCs w:val="20"/>
          <w:lang w:eastAsia="fr-FR"/>
        </w:rPr>
      </w:pPr>
      <w:r w:rsidRPr="00332FAE">
        <w:rPr>
          <w:rFonts w:ascii="DM Sans" w:hAnsi="DM Sans" w:cstheme="minorHAnsi"/>
          <w:spacing w:val="-6"/>
          <w:sz w:val="20"/>
          <w:szCs w:val="20"/>
          <w:lang w:eastAsia="fr-FR"/>
        </w:rPr>
        <w:t xml:space="preserve">L’identification des principaux défauts. </w:t>
      </w:r>
    </w:p>
    <w:p w14:paraId="568BEF5A" w14:textId="77777777" w:rsidR="009E6791" w:rsidRPr="00A52331" w:rsidRDefault="009E6791" w:rsidP="00D07479">
      <w:pPr>
        <w:pStyle w:val="Paragraphetexte"/>
        <w:shd w:val="clear" w:color="auto" w:fill="FFFFFF"/>
        <w:spacing w:before="0" w:line="240" w:lineRule="auto"/>
        <w:ind w:left="0"/>
        <w:rPr>
          <w:rFonts w:ascii="DM Sans" w:eastAsia="Lucida Sans Unicode" w:hAnsi="DM Sans" w:cstheme="minorHAnsi"/>
          <w:spacing w:val="-6"/>
          <w:sz w:val="20"/>
          <w:szCs w:val="20"/>
          <w:lang w:eastAsia="fr-FR" w:bidi="hi-IN"/>
        </w:rPr>
      </w:pPr>
    </w:p>
    <w:p w14:paraId="7448CFD4" w14:textId="79F4D1CB" w:rsidR="00E356EC" w:rsidRPr="00A52331" w:rsidRDefault="00E356EC" w:rsidP="00172879">
      <w:pPr>
        <w:pStyle w:val="Titre2"/>
        <w:rPr>
          <w:rFonts w:ascii="DM Sans" w:hAnsi="DM Sans"/>
          <w:lang w:eastAsia="fr-FR"/>
        </w:rPr>
      </w:pPr>
      <w:bookmarkStart w:id="14" w:name="_Toc145584918"/>
      <w:r w:rsidRPr="00A52331">
        <w:rPr>
          <w:rFonts w:ascii="DM Sans" w:hAnsi="DM Sans"/>
          <w:lang w:eastAsia="fr-FR"/>
        </w:rPr>
        <w:t>2.3</w:t>
      </w:r>
      <w:r w:rsidR="00003D37" w:rsidRPr="00A52331">
        <w:rPr>
          <w:rFonts w:ascii="DM Sans" w:hAnsi="DM Sans"/>
          <w:lang w:eastAsia="fr-FR"/>
        </w:rPr>
        <w:t>.</w:t>
      </w:r>
      <w:r w:rsidRPr="00A52331">
        <w:rPr>
          <w:rFonts w:ascii="DM Sans" w:hAnsi="DM Sans"/>
          <w:lang w:eastAsia="fr-FR"/>
        </w:rPr>
        <w:t xml:space="preserve"> FORME DU MARCHE</w:t>
      </w:r>
      <w:bookmarkEnd w:id="14"/>
    </w:p>
    <w:p w14:paraId="08CF325F" w14:textId="77777777" w:rsidR="00E73193" w:rsidRDefault="00E73193" w:rsidP="00E73193">
      <w:pPr>
        <w:pStyle w:val="Corpsdetexte"/>
        <w:spacing w:before="9"/>
        <w:rPr>
          <w:rFonts w:ascii="DM Sans" w:hAnsi="DM Sans" w:cstheme="minorHAnsi"/>
          <w:spacing w:val="-6"/>
          <w:sz w:val="20"/>
          <w:szCs w:val="20"/>
          <w:lang w:eastAsia="fr-FR"/>
        </w:rPr>
      </w:pPr>
    </w:p>
    <w:p w14:paraId="5AB3DF29" w14:textId="67600BE3" w:rsidR="00BF719E" w:rsidRPr="003216D2" w:rsidRDefault="00BF719E" w:rsidP="003216D2">
      <w:pPr>
        <w:pStyle w:val="Corpsdetexte"/>
        <w:spacing w:before="9"/>
        <w:jc w:val="both"/>
        <w:rPr>
          <w:rFonts w:ascii="DM Sans" w:hAnsi="DM Sans" w:cstheme="minorHAnsi"/>
          <w:spacing w:val="-6"/>
          <w:sz w:val="20"/>
          <w:szCs w:val="20"/>
          <w:lang w:eastAsia="fr-FR"/>
        </w:rPr>
      </w:pPr>
      <w:r w:rsidRPr="003216D2">
        <w:rPr>
          <w:rFonts w:ascii="DM Sans" w:hAnsi="DM Sans" w:cstheme="minorHAnsi"/>
          <w:spacing w:val="-6"/>
          <w:sz w:val="20"/>
          <w:szCs w:val="20"/>
          <w:lang w:eastAsia="fr-FR"/>
        </w:rPr>
        <w:t>Il s’agit d’un marché de services (prestations intellectuelles) à prix mixtes :</w:t>
      </w:r>
    </w:p>
    <w:p w14:paraId="3FDECC83" w14:textId="76E9A8FB" w:rsidR="00BF719E" w:rsidRPr="003216D2" w:rsidRDefault="00BF719E" w:rsidP="003216D2">
      <w:pPr>
        <w:pStyle w:val="Corpsdetexte"/>
        <w:numPr>
          <w:ilvl w:val="0"/>
          <w:numId w:val="58"/>
        </w:numPr>
        <w:spacing w:before="9"/>
        <w:jc w:val="both"/>
        <w:rPr>
          <w:rFonts w:ascii="DM Sans" w:hAnsi="DM Sans" w:cstheme="minorHAnsi"/>
          <w:spacing w:val="-6"/>
          <w:sz w:val="20"/>
          <w:szCs w:val="20"/>
          <w:lang w:eastAsia="fr-FR"/>
        </w:rPr>
      </w:pPr>
      <w:r w:rsidRPr="003216D2">
        <w:rPr>
          <w:rFonts w:ascii="DM Sans" w:hAnsi="DM Sans" w:cstheme="minorHAnsi"/>
          <w:spacing w:val="-6"/>
          <w:sz w:val="20"/>
          <w:szCs w:val="20"/>
          <w:lang w:eastAsia="fr-FR"/>
        </w:rPr>
        <w:t>Une partie à prix global et forfaitaire</w:t>
      </w:r>
      <w:r w:rsidR="008912A3">
        <w:rPr>
          <w:rFonts w:ascii="DM Sans" w:hAnsi="DM Sans" w:cstheme="minorHAnsi"/>
          <w:spacing w:val="-6"/>
          <w:sz w:val="20"/>
          <w:szCs w:val="20"/>
          <w:lang w:eastAsia="fr-FR"/>
        </w:rPr>
        <w:t> ;</w:t>
      </w:r>
    </w:p>
    <w:p w14:paraId="3D60D260" w14:textId="31CF682E" w:rsidR="00BF719E" w:rsidRDefault="00BF719E" w:rsidP="003216D2">
      <w:pPr>
        <w:pStyle w:val="Corpsdetexte"/>
        <w:numPr>
          <w:ilvl w:val="0"/>
          <w:numId w:val="58"/>
        </w:numPr>
        <w:spacing w:before="9"/>
        <w:jc w:val="both"/>
        <w:rPr>
          <w:rFonts w:ascii="DM Sans" w:hAnsi="DM Sans" w:cstheme="minorHAnsi"/>
          <w:spacing w:val="-6"/>
          <w:sz w:val="20"/>
          <w:szCs w:val="20"/>
          <w:lang w:eastAsia="fr-FR"/>
        </w:rPr>
      </w:pPr>
      <w:r w:rsidRPr="003216D2">
        <w:rPr>
          <w:rFonts w:ascii="DM Sans" w:hAnsi="DM Sans" w:cstheme="minorHAnsi"/>
          <w:spacing w:val="-6"/>
          <w:sz w:val="20"/>
          <w:szCs w:val="20"/>
          <w:lang w:eastAsia="fr-FR"/>
        </w:rPr>
        <w:t>Une partie à prix unitaires à bons de commande comprenant un maximum fixé à 30 000 € HT pour la durée de validité du marché.</w:t>
      </w:r>
    </w:p>
    <w:p w14:paraId="204B5F74" w14:textId="10E48DE0" w:rsidR="004F2403" w:rsidRDefault="004F2403">
      <w:pPr>
        <w:suppressAutoHyphens w:val="0"/>
        <w:rPr>
          <w:rFonts w:ascii="DM Sans" w:hAnsi="DM Sans" w:cstheme="minorHAnsi"/>
          <w:spacing w:val="-6"/>
          <w:sz w:val="20"/>
          <w:szCs w:val="20"/>
          <w:lang w:eastAsia="fr-FR"/>
        </w:rPr>
      </w:pPr>
      <w:r>
        <w:rPr>
          <w:rFonts w:ascii="DM Sans" w:hAnsi="DM Sans" w:cstheme="minorHAnsi"/>
          <w:spacing w:val="-6"/>
          <w:sz w:val="20"/>
          <w:szCs w:val="20"/>
          <w:lang w:eastAsia="fr-FR"/>
        </w:rPr>
        <w:br w:type="page"/>
      </w:r>
    </w:p>
    <w:p w14:paraId="2B238652" w14:textId="77777777" w:rsidR="004F2403" w:rsidRPr="00A52331" w:rsidRDefault="004F2403" w:rsidP="004F2403">
      <w:pPr>
        <w:pStyle w:val="Corpsdetexte"/>
        <w:spacing w:before="9"/>
        <w:ind w:left="720"/>
        <w:jc w:val="both"/>
        <w:rPr>
          <w:rFonts w:ascii="DM Sans" w:hAnsi="DM Sans" w:cstheme="minorHAnsi"/>
          <w:spacing w:val="-6"/>
          <w:sz w:val="20"/>
          <w:szCs w:val="20"/>
          <w:lang w:eastAsia="fr-FR"/>
        </w:rPr>
      </w:pPr>
    </w:p>
    <w:p w14:paraId="57F68F03" w14:textId="39509842" w:rsidR="00A915C4" w:rsidRPr="00A52331" w:rsidRDefault="008E5AEA" w:rsidP="00172879">
      <w:pPr>
        <w:pStyle w:val="Titre2"/>
        <w:rPr>
          <w:rFonts w:ascii="DM Sans" w:hAnsi="DM Sans"/>
          <w:lang w:eastAsia="fr-FR"/>
        </w:rPr>
      </w:pPr>
      <w:bookmarkStart w:id="15" w:name="_Toc145584919"/>
      <w:r w:rsidRPr="00A52331">
        <w:rPr>
          <w:rFonts w:ascii="DM Sans" w:hAnsi="DM Sans"/>
          <w:lang w:eastAsia="fr-FR"/>
        </w:rPr>
        <w:t>2.</w:t>
      </w:r>
      <w:r w:rsidR="00003D37" w:rsidRPr="00A52331">
        <w:rPr>
          <w:rFonts w:ascii="DM Sans" w:hAnsi="DM Sans"/>
          <w:lang w:eastAsia="fr-FR"/>
        </w:rPr>
        <w:t>4</w:t>
      </w:r>
      <w:r w:rsidRPr="00A52331">
        <w:rPr>
          <w:rFonts w:ascii="DM Sans" w:hAnsi="DM Sans"/>
          <w:lang w:eastAsia="fr-FR"/>
        </w:rPr>
        <w:t xml:space="preserve">. </w:t>
      </w:r>
      <w:r w:rsidR="004F7C8A" w:rsidRPr="00A52331">
        <w:rPr>
          <w:rFonts w:ascii="DM Sans" w:hAnsi="DM Sans"/>
          <w:lang w:eastAsia="fr-FR"/>
        </w:rPr>
        <w:t xml:space="preserve">AUTRES </w:t>
      </w:r>
      <w:r w:rsidR="00A915C4" w:rsidRPr="00A52331">
        <w:rPr>
          <w:rFonts w:ascii="DM Sans" w:hAnsi="DM Sans"/>
          <w:lang w:eastAsia="fr-FR"/>
        </w:rPr>
        <w:t>Intervenants</w:t>
      </w:r>
      <w:bookmarkEnd w:id="15"/>
    </w:p>
    <w:p w14:paraId="70A1D6E9" w14:textId="5DE43B16" w:rsidR="00666D4C" w:rsidRPr="00A52331" w:rsidRDefault="00666D4C" w:rsidP="00ED2112">
      <w:pPr>
        <w:pStyle w:val="pf0"/>
        <w:numPr>
          <w:ilvl w:val="0"/>
          <w:numId w:val="54"/>
        </w:numPr>
        <w:rPr>
          <w:rFonts w:ascii="DM Sans" w:eastAsia="Lucida Sans Unicode" w:hAnsi="DM Sans" w:cstheme="minorHAnsi"/>
          <w:b/>
          <w:bCs/>
          <w:spacing w:val="-6"/>
          <w:kern w:val="3"/>
          <w:sz w:val="20"/>
          <w:szCs w:val="20"/>
          <w:lang w:bidi="hi-IN"/>
        </w:rPr>
      </w:pPr>
      <w:r w:rsidRPr="00A52331">
        <w:rPr>
          <w:rFonts w:ascii="DM Sans" w:eastAsia="Lucida Sans Unicode" w:hAnsi="DM Sans" w:cstheme="minorHAnsi"/>
          <w:spacing w:val="-6"/>
          <w:kern w:val="3"/>
          <w:sz w:val="20"/>
          <w:szCs w:val="20"/>
          <w:lang w:bidi="hi-IN"/>
        </w:rPr>
        <w:t xml:space="preserve">Maîtrise d’Ouvrage : La maîtrise d’ouvrage est </w:t>
      </w:r>
      <w:r w:rsidR="00D24E48" w:rsidRPr="00A52331">
        <w:rPr>
          <w:rFonts w:ascii="DM Sans" w:eastAsia="Lucida Sans Unicode" w:hAnsi="DM Sans" w:cstheme="minorHAnsi"/>
          <w:spacing w:val="-6"/>
          <w:kern w:val="3"/>
          <w:sz w:val="20"/>
          <w:szCs w:val="20"/>
          <w:lang w:bidi="hi-IN"/>
        </w:rPr>
        <w:t xml:space="preserve">assurée par la Ville de </w:t>
      </w:r>
      <w:r w:rsidR="00CA76B2">
        <w:rPr>
          <w:rFonts w:ascii="DM Sans" w:eastAsia="Lucida Sans Unicode" w:hAnsi="DM Sans" w:cstheme="minorHAnsi"/>
          <w:spacing w:val="-6"/>
          <w:kern w:val="3"/>
          <w:sz w:val="20"/>
          <w:szCs w:val="20"/>
          <w:lang w:bidi="hi-IN"/>
        </w:rPr>
        <w:t>Le Port</w:t>
      </w:r>
      <w:r w:rsidR="00D24E48" w:rsidRPr="00A52331">
        <w:rPr>
          <w:rFonts w:ascii="DM Sans" w:eastAsia="Lucida Sans Unicode" w:hAnsi="DM Sans" w:cstheme="minorHAnsi"/>
          <w:spacing w:val="-6"/>
          <w:kern w:val="3"/>
          <w:sz w:val="20"/>
          <w:szCs w:val="20"/>
          <w:lang w:bidi="hi-IN"/>
        </w:rPr>
        <w:t>,</w:t>
      </w:r>
    </w:p>
    <w:p w14:paraId="2F33C132" w14:textId="4EA6CA2B" w:rsidR="006B072F" w:rsidRPr="00A52331" w:rsidRDefault="006B072F" w:rsidP="00ED2112">
      <w:pPr>
        <w:pStyle w:val="pf0"/>
        <w:numPr>
          <w:ilvl w:val="0"/>
          <w:numId w:val="54"/>
        </w:numPr>
        <w:rPr>
          <w:rFonts w:ascii="DM Sans" w:eastAsia="Lucida Sans Unicode" w:hAnsi="DM Sans" w:cstheme="minorHAnsi"/>
          <w:spacing w:val="-6"/>
          <w:kern w:val="3"/>
          <w:sz w:val="20"/>
          <w:szCs w:val="20"/>
          <w:lang w:bidi="hi-IN"/>
        </w:rPr>
      </w:pPr>
      <w:r w:rsidRPr="00A52331">
        <w:rPr>
          <w:rFonts w:ascii="DM Sans" w:eastAsia="Lucida Sans Unicode" w:hAnsi="DM Sans" w:cstheme="minorHAnsi"/>
          <w:spacing w:val="-6"/>
          <w:kern w:val="3"/>
          <w:sz w:val="20"/>
          <w:szCs w:val="20"/>
          <w:lang w:bidi="hi-IN"/>
        </w:rPr>
        <w:t>Maîtrise d’Ouvrage</w:t>
      </w:r>
      <w:r w:rsidR="00D24E48" w:rsidRPr="00A52331">
        <w:rPr>
          <w:rFonts w:ascii="DM Sans" w:eastAsia="Lucida Sans Unicode" w:hAnsi="DM Sans" w:cstheme="minorHAnsi"/>
          <w:spacing w:val="-6"/>
          <w:kern w:val="3"/>
          <w:sz w:val="20"/>
          <w:szCs w:val="20"/>
          <w:lang w:bidi="hi-IN"/>
        </w:rPr>
        <w:t xml:space="preserve"> (mandataire) </w:t>
      </w:r>
      <w:r w:rsidRPr="00A52331">
        <w:rPr>
          <w:rFonts w:ascii="DM Sans" w:eastAsia="Lucida Sans Unicode" w:hAnsi="DM Sans" w:cstheme="minorHAnsi"/>
          <w:spacing w:val="-6"/>
          <w:kern w:val="3"/>
          <w:sz w:val="20"/>
          <w:szCs w:val="20"/>
          <w:lang w:bidi="hi-IN"/>
        </w:rPr>
        <w:t xml:space="preserve">: La maîtrise d’ouvrage </w:t>
      </w:r>
      <w:r w:rsidR="0002615D" w:rsidRPr="00A52331">
        <w:rPr>
          <w:rFonts w:ascii="DM Sans" w:eastAsia="Lucida Sans Unicode" w:hAnsi="DM Sans" w:cstheme="minorHAnsi"/>
          <w:spacing w:val="-6"/>
          <w:kern w:val="3"/>
          <w:sz w:val="20"/>
          <w:szCs w:val="20"/>
          <w:lang w:bidi="hi-IN"/>
        </w:rPr>
        <w:t xml:space="preserve">déléguée </w:t>
      </w:r>
      <w:r w:rsidRPr="00A52331">
        <w:rPr>
          <w:rFonts w:ascii="DM Sans" w:eastAsia="Lucida Sans Unicode" w:hAnsi="DM Sans" w:cstheme="minorHAnsi"/>
          <w:spacing w:val="-6"/>
          <w:kern w:val="3"/>
          <w:sz w:val="20"/>
          <w:szCs w:val="20"/>
          <w:lang w:bidi="hi-IN"/>
        </w:rPr>
        <w:t xml:space="preserve">et la conduite d’opération </w:t>
      </w:r>
      <w:r w:rsidR="0002615D" w:rsidRPr="00A52331">
        <w:rPr>
          <w:rFonts w:ascii="DM Sans" w:eastAsia="Lucida Sans Unicode" w:hAnsi="DM Sans" w:cstheme="minorHAnsi"/>
          <w:spacing w:val="-6"/>
          <w:kern w:val="3"/>
          <w:sz w:val="20"/>
          <w:szCs w:val="20"/>
          <w:lang w:bidi="hi-IN"/>
        </w:rPr>
        <w:t>sont</w:t>
      </w:r>
      <w:r w:rsidRPr="00A52331">
        <w:rPr>
          <w:rFonts w:ascii="DM Sans" w:eastAsia="Lucida Sans Unicode" w:hAnsi="DM Sans" w:cstheme="minorHAnsi"/>
          <w:spacing w:val="-6"/>
          <w:kern w:val="3"/>
          <w:sz w:val="20"/>
          <w:szCs w:val="20"/>
          <w:lang w:bidi="hi-IN"/>
        </w:rPr>
        <w:t xml:space="preserve"> assurée</w:t>
      </w:r>
      <w:r w:rsidR="0002615D" w:rsidRPr="00A52331">
        <w:rPr>
          <w:rFonts w:ascii="DM Sans" w:eastAsia="Lucida Sans Unicode" w:hAnsi="DM Sans" w:cstheme="minorHAnsi"/>
          <w:spacing w:val="-6"/>
          <w:kern w:val="3"/>
          <w:sz w:val="20"/>
          <w:szCs w:val="20"/>
          <w:lang w:bidi="hi-IN"/>
        </w:rPr>
        <w:t>s</w:t>
      </w:r>
      <w:r w:rsidRPr="00A52331">
        <w:rPr>
          <w:rFonts w:ascii="DM Sans" w:eastAsia="Lucida Sans Unicode" w:hAnsi="DM Sans" w:cstheme="minorHAnsi"/>
          <w:spacing w:val="-6"/>
          <w:kern w:val="3"/>
          <w:sz w:val="20"/>
          <w:szCs w:val="20"/>
          <w:lang w:bidi="hi-IN"/>
        </w:rPr>
        <w:t xml:space="preserve"> par :</w:t>
      </w:r>
    </w:p>
    <w:p w14:paraId="14A881A1" w14:textId="5FAA302A" w:rsidR="006B072F" w:rsidRPr="00A52331" w:rsidRDefault="003D302C" w:rsidP="00FC65D0">
      <w:pPr>
        <w:pStyle w:val="pf0"/>
        <w:spacing w:before="0" w:beforeAutospacing="0" w:after="0" w:afterAutospacing="0"/>
        <w:jc w:val="center"/>
        <w:rPr>
          <w:rFonts w:ascii="DM Sans" w:eastAsia="Lucida Sans Unicode" w:hAnsi="DM Sans" w:cstheme="minorHAnsi"/>
          <w:b/>
          <w:bCs/>
          <w:spacing w:val="-6"/>
          <w:kern w:val="3"/>
          <w:sz w:val="20"/>
          <w:szCs w:val="20"/>
          <w:lang w:bidi="hi-IN"/>
        </w:rPr>
      </w:pPr>
      <w:r w:rsidRPr="00A52331">
        <w:rPr>
          <w:rFonts w:ascii="DM Sans" w:eastAsia="Lucida Sans Unicode" w:hAnsi="DM Sans" w:cstheme="minorHAnsi"/>
          <w:b/>
          <w:bCs/>
          <w:spacing w:val="-6"/>
          <w:kern w:val="3"/>
          <w:sz w:val="20"/>
          <w:szCs w:val="20"/>
          <w:lang w:bidi="hi-IN"/>
        </w:rPr>
        <w:t>La SPL GRAND-OUEST</w:t>
      </w:r>
      <w:r w:rsidR="004B0EA1" w:rsidRPr="00A52331">
        <w:rPr>
          <w:rFonts w:ascii="DM Sans" w:eastAsia="Lucida Sans Unicode" w:hAnsi="DM Sans" w:cstheme="minorHAnsi"/>
          <w:b/>
          <w:bCs/>
          <w:spacing w:val="-6"/>
          <w:kern w:val="3"/>
          <w:sz w:val="20"/>
          <w:szCs w:val="20"/>
          <w:lang w:bidi="hi-IN"/>
        </w:rPr>
        <w:t>,</w:t>
      </w:r>
    </w:p>
    <w:p w14:paraId="5FA0378E" w14:textId="36A59493" w:rsidR="004B0EA1" w:rsidRPr="00A52331" w:rsidRDefault="004B0EA1" w:rsidP="004B0EA1">
      <w:pPr>
        <w:pStyle w:val="pf0"/>
        <w:spacing w:before="0" w:beforeAutospacing="0"/>
        <w:jc w:val="center"/>
        <w:rPr>
          <w:rFonts w:ascii="DM Sans" w:eastAsia="Lucida Sans Unicode" w:hAnsi="DM Sans" w:cstheme="minorHAnsi"/>
          <w:b/>
          <w:bCs/>
          <w:spacing w:val="-6"/>
          <w:kern w:val="3"/>
          <w:sz w:val="20"/>
          <w:szCs w:val="20"/>
          <w:lang w:bidi="hi-IN"/>
        </w:rPr>
      </w:pPr>
      <w:r w:rsidRPr="00A52331">
        <w:rPr>
          <w:rFonts w:ascii="DM Sans" w:eastAsia="Lucida Sans Unicode" w:hAnsi="DM Sans" w:cstheme="minorHAnsi"/>
          <w:b/>
          <w:bCs/>
          <w:spacing w:val="-6"/>
          <w:kern w:val="3"/>
          <w:sz w:val="20"/>
          <w:szCs w:val="20"/>
          <w:lang w:bidi="hi-IN"/>
        </w:rPr>
        <w:t xml:space="preserve">Pour le compte de la </w:t>
      </w:r>
      <w:r w:rsidR="008912A3">
        <w:rPr>
          <w:rFonts w:ascii="DM Sans" w:eastAsia="Lucida Sans Unicode" w:hAnsi="DM Sans" w:cstheme="minorHAnsi"/>
          <w:b/>
          <w:bCs/>
          <w:spacing w:val="-6"/>
          <w:kern w:val="3"/>
          <w:sz w:val="20"/>
          <w:szCs w:val="20"/>
          <w:lang w:bidi="hi-IN"/>
        </w:rPr>
        <w:t>C</w:t>
      </w:r>
      <w:r w:rsidRPr="00A52331">
        <w:rPr>
          <w:rFonts w:ascii="DM Sans" w:eastAsia="Lucida Sans Unicode" w:hAnsi="DM Sans" w:cstheme="minorHAnsi"/>
          <w:b/>
          <w:bCs/>
          <w:spacing w:val="-6"/>
          <w:kern w:val="3"/>
          <w:sz w:val="20"/>
          <w:szCs w:val="20"/>
          <w:lang w:bidi="hi-IN"/>
        </w:rPr>
        <w:t>ommune de</w:t>
      </w:r>
      <w:r w:rsidR="00CA76B2">
        <w:rPr>
          <w:rFonts w:ascii="DM Sans" w:eastAsia="Lucida Sans Unicode" w:hAnsi="DM Sans" w:cstheme="minorHAnsi"/>
          <w:b/>
          <w:bCs/>
          <w:spacing w:val="-6"/>
          <w:kern w:val="3"/>
          <w:sz w:val="20"/>
          <w:szCs w:val="20"/>
          <w:lang w:bidi="hi-IN"/>
        </w:rPr>
        <w:t xml:space="preserve"> Le Port</w:t>
      </w:r>
    </w:p>
    <w:p w14:paraId="6A8D8CDE" w14:textId="1CEB7E31" w:rsidR="001A12F6" w:rsidRPr="00A52331" w:rsidRDefault="00E74EA2" w:rsidP="00ED2112">
      <w:pPr>
        <w:pStyle w:val="pf0"/>
        <w:numPr>
          <w:ilvl w:val="0"/>
          <w:numId w:val="54"/>
        </w:numPr>
        <w:rPr>
          <w:rFonts w:ascii="DM Sans" w:eastAsia="Lucida Sans Unicode" w:hAnsi="DM Sans" w:cstheme="minorHAnsi"/>
          <w:spacing w:val="-6"/>
          <w:kern w:val="3"/>
          <w:sz w:val="20"/>
          <w:szCs w:val="20"/>
          <w:lang w:bidi="hi-IN"/>
        </w:rPr>
      </w:pPr>
      <w:r w:rsidRPr="00A52331">
        <w:rPr>
          <w:rFonts w:ascii="DM Sans" w:eastAsia="Lucida Sans Unicode" w:hAnsi="DM Sans" w:cstheme="minorHAnsi"/>
          <w:spacing w:val="-6"/>
          <w:kern w:val="3"/>
          <w:sz w:val="20"/>
          <w:szCs w:val="20"/>
          <w:lang w:bidi="hi-IN"/>
        </w:rPr>
        <w:t xml:space="preserve">Le Maître d’œuvre : </w:t>
      </w:r>
      <w:r w:rsidR="004217ED">
        <w:rPr>
          <w:rFonts w:ascii="DM Sans" w:eastAsia="Lucida Sans Unicode" w:hAnsi="DM Sans" w:cstheme="minorHAnsi"/>
          <w:spacing w:val="-6"/>
          <w:kern w:val="3"/>
          <w:sz w:val="20"/>
          <w:szCs w:val="20"/>
          <w:lang w:bidi="hi-IN"/>
        </w:rPr>
        <w:t xml:space="preserve">est en cours de désignation </w:t>
      </w:r>
    </w:p>
    <w:p w14:paraId="110C641E" w14:textId="7E85BB9B" w:rsidR="006B072F" w:rsidRPr="00A52331" w:rsidRDefault="006B072F" w:rsidP="00ED2112">
      <w:pPr>
        <w:pStyle w:val="pf0"/>
        <w:numPr>
          <w:ilvl w:val="0"/>
          <w:numId w:val="54"/>
        </w:numPr>
        <w:rPr>
          <w:rFonts w:ascii="DM Sans" w:eastAsia="Lucida Sans Unicode" w:hAnsi="DM Sans" w:cstheme="minorHAnsi"/>
          <w:spacing w:val="-6"/>
          <w:kern w:val="3"/>
          <w:sz w:val="20"/>
          <w:szCs w:val="20"/>
          <w:lang w:bidi="hi-IN"/>
        </w:rPr>
      </w:pPr>
      <w:r w:rsidRPr="00A52331">
        <w:rPr>
          <w:rFonts w:ascii="DM Sans" w:eastAsia="Lucida Sans Unicode" w:hAnsi="DM Sans" w:cstheme="minorHAnsi"/>
          <w:spacing w:val="-6"/>
          <w:kern w:val="3"/>
          <w:sz w:val="20"/>
          <w:szCs w:val="20"/>
          <w:lang w:bidi="hi-IN"/>
        </w:rPr>
        <w:t xml:space="preserve">Coordonnateur SPS : </w:t>
      </w:r>
      <w:r w:rsidR="00B64288" w:rsidRPr="00A52331">
        <w:rPr>
          <w:rFonts w:ascii="DM Sans" w:eastAsia="Lucida Sans Unicode" w:hAnsi="DM Sans" w:cstheme="minorHAnsi"/>
          <w:spacing w:val="-6"/>
          <w:kern w:val="3"/>
          <w:sz w:val="20"/>
          <w:szCs w:val="20"/>
          <w:lang w:bidi="hi-IN"/>
        </w:rPr>
        <w:t>consultation à venir</w:t>
      </w:r>
    </w:p>
    <w:p w14:paraId="79474B6C" w14:textId="5BFC9D02" w:rsidR="006B072F" w:rsidRPr="00A52331" w:rsidRDefault="006B072F" w:rsidP="00ED2112">
      <w:pPr>
        <w:pStyle w:val="pf0"/>
        <w:numPr>
          <w:ilvl w:val="0"/>
          <w:numId w:val="54"/>
        </w:numPr>
        <w:rPr>
          <w:rFonts w:ascii="DM Sans" w:eastAsia="Lucida Sans Unicode" w:hAnsi="DM Sans" w:cstheme="minorHAnsi"/>
          <w:spacing w:val="-6"/>
          <w:kern w:val="3"/>
          <w:sz w:val="20"/>
          <w:szCs w:val="20"/>
          <w:lang w:bidi="hi-IN"/>
        </w:rPr>
      </w:pPr>
      <w:r w:rsidRPr="00A52331">
        <w:rPr>
          <w:rFonts w:ascii="DM Sans" w:eastAsia="Lucida Sans Unicode" w:hAnsi="DM Sans" w:cstheme="minorHAnsi"/>
          <w:spacing w:val="-6"/>
          <w:kern w:val="3"/>
          <w:sz w:val="20"/>
          <w:szCs w:val="20"/>
          <w:lang w:bidi="hi-IN"/>
        </w:rPr>
        <w:t>Géotechnique :</w:t>
      </w:r>
      <w:r w:rsidR="004F7C8A" w:rsidRPr="00A52331">
        <w:rPr>
          <w:rFonts w:ascii="DM Sans" w:eastAsia="Lucida Sans Unicode" w:hAnsi="DM Sans" w:cstheme="minorHAnsi"/>
          <w:spacing w:val="-6"/>
          <w:kern w:val="3"/>
          <w:sz w:val="20"/>
          <w:szCs w:val="20"/>
          <w:lang w:bidi="hi-IN"/>
        </w:rPr>
        <w:t xml:space="preserve"> </w:t>
      </w:r>
      <w:r w:rsidR="00ED2112">
        <w:rPr>
          <w:rFonts w:ascii="DM Sans" w:eastAsia="Lucida Sans Unicode" w:hAnsi="DM Sans" w:cstheme="minorHAnsi"/>
          <w:spacing w:val="-6"/>
          <w:kern w:val="3"/>
          <w:sz w:val="20"/>
          <w:szCs w:val="20"/>
          <w:lang w:bidi="hi-IN"/>
        </w:rPr>
        <w:t>consultation à venir</w:t>
      </w:r>
    </w:p>
    <w:p w14:paraId="27B6E544" w14:textId="1CAA3B7D" w:rsidR="001A12F6" w:rsidRPr="00A52331" w:rsidRDefault="001A12F6" w:rsidP="00ED2112">
      <w:pPr>
        <w:pStyle w:val="pf0"/>
        <w:numPr>
          <w:ilvl w:val="0"/>
          <w:numId w:val="54"/>
        </w:numPr>
        <w:rPr>
          <w:rFonts w:ascii="DM Sans" w:eastAsia="Lucida Sans Unicode" w:hAnsi="DM Sans" w:cstheme="minorHAnsi"/>
          <w:spacing w:val="-6"/>
          <w:kern w:val="3"/>
          <w:sz w:val="20"/>
          <w:szCs w:val="20"/>
          <w:lang w:bidi="hi-IN"/>
        </w:rPr>
      </w:pPr>
      <w:r w:rsidRPr="00A52331">
        <w:rPr>
          <w:rFonts w:ascii="DM Sans" w:eastAsia="Lucida Sans Unicode" w:hAnsi="DM Sans" w:cstheme="minorHAnsi"/>
          <w:spacing w:val="-6"/>
          <w:kern w:val="3"/>
          <w:sz w:val="20"/>
          <w:szCs w:val="20"/>
          <w:lang w:bidi="hi-IN"/>
        </w:rPr>
        <w:t xml:space="preserve">Géomètre-expert : </w:t>
      </w:r>
      <w:r w:rsidR="00ED2112">
        <w:rPr>
          <w:rFonts w:ascii="DM Sans" w:eastAsia="Lucida Sans Unicode" w:hAnsi="DM Sans" w:cstheme="minorHAnsi"/>
          <w:spacing w:val="-6"/>
          <w:kern w:val="3"/>
          <w:sz w:val="20"/>
          <w:szCs w:val="20"/>
          <w:lang w:bidi="hi-IN"/>
        </w:rPr>
        <w:t xml:space="preserve">consultation à venir </w:t>
      </w:r>
    </w:p>
    <w:p w14:paraId="7A823251" w14:textId="38DC0784" w:rsidR="006B072F" w:rsidRPr="00A52331" w:rsidRDefault="001E5593" w:rsidP="00ED2112">
      <w:pPr>
        <w:pStyle w:val="Paragraphedeliste"/>
        <w:numPr>
          <w:ilvl w:val="0"/>
          <w:numId w:val="54"/>
        </w:numPr>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L</w:t>
      </w:r>
      <w:r w:rsidR="008A2B6E" w:rsidRPr="00A52331">
        <w:rPr>
          <w:rFonts w:ascii="DM Sans" w:hAnsi="DM Sans" w:cstheme="minorHAnsi"/>
          <w:spacing w:val="-6"/>
          <w:sz w:val="20"/>
          <w:szCs w:val="20"/>
          <w:lang w:eastAsia="fr-FR"/>
        </w:rPr>
        <w:t>’OPC</w:t>
      </w:r>
      <w:r w:rsidR="006B072F" w:rsidRPr="00A52331">
        <w:rPr>
          <w:rFonts w:ascii="DM Sans" w:hAnsi="DM Sans" w:cstheme="minorHAnsi"/>
          <w:spacing w:val="-6"/>
          <w:sz w:val="20"/>
          <w:szCs w:val="20"/>
          <w:lang w:eastAsia="fr-FR"/>
        </w:rPr>
        <w:t xml:space="preserve"> : </w:t>
      </w:r>
      <w:r w:rsidR="000A0ADB" w:rsidRPr="00A52331">
        <w:rPr>
          <w:rFonts w:ascii="DM Sans" w:hAnsi="DM Sans" w:cstheme="minorHAnsi"/>
          <w:spacing w:val="-6"/>
          <w:sz w:val="20"/>
          <w:szCs w:val="20"/>
        </w:rPr>
        <w:t>consultation à venir</w:t>
      </w:r>
    </w:p>
    <w:p w14:paraId="1F629B1C" w14:textId="77777777" w:rsidR="000D13F4" w:rsidRPr="00A52331" w:rsidRDefault="000D13F4" w:rsidP="00B92527">
      <w:pPr>
        <w:jc w:val="both"/>
        <w:rPr>
          <w:rFonts w:ascii="DM Sans" w:hAnsi="DM Sans" w:cstheme="minorHAnsi"/>
          <w:spacing w:val="-6"/>
          <w:sz w:val="20"/>
          <w:szCs w:val="20"/>
          <w:lang w:eastAsia="fr-FR"/>
        </w:rPr>
      </w:pPr>
    </w:p>
    <w:p w14:paraId="69C8C4FE" w14:textId="2FE19B13" w:rsidR="007E17D6" w:rsidRDefault="008E5AEA" w:rsidP="00172879">
      <w:pPr>
        <w:pStyle w:val="Titre2"/>
        <w:rPr>
          <w:rFonts w:ascii="DM Sans" w:hAnsi="DM Sans"/>
          <w:lang w:eastAsia="fr-FR"/>
        </w:rPr>
      </w:pPr>
      <w:bookmarkStart w:id="16" w:name="_Toc145584920"/>
      <w:r w:rsidRPr="00A52331">
        <w:rPr>
          <w:rFonts w:ascii="DM Sans" w:hAnsi="DM Sans"/>
          <w:lang w:eastAsia="fr-FR"/>
        </w:rPr>
        <w:t>2.</w:t>
      </w:r>
      <w:r w:rsidR="00131017" w:rsidRPr="00A52331">
        <w:rPr>
          <w:rFonts w:ascii="DM Sans" w:hAnsi="DM Sans"/>
          <w:lang w:eastAsia="fr-FR"/>
        </w:rPr>
        <w:t>5</w:t>
      </w:r>
      <w:r w:rsidRPr="00A52331">
        <w:rPr>
          <w:rFonts w:ascii="DM Sans" w:hAnsi="DM Sans"/>
          <w:lang w:eastAsia="fr-FR"/>
        </w:rPr>
        <w:t xml:space="preserve">. </w:t>
      </w:r>
      <w:r w:rsidR="007E17D6" w:rsidRPr="00A52331">
        <w:rPr>
          <w:rFonts w:ascii="DM Sans" w:hAnsi="DM Sans"/>
          <w:lang w:eastAsia="fr-FR"/>
        </w:rPr>
        <w:t>DUREE DU MARCHE</w:t>
      </w:r>
      <w:bookmarkEnd w:id="16"/>
      <w:r w:rsidR="00F825D6" w:rsidRPr="00A52331">
        <w:rPr>
          <w:rFonts w:ascii="DM Sans" w:hAnsi="DM Sans"/>
          <w:lang w:eastAsia="fr-FR"/>
        </w:rPr>
        <w:t xml:space="preserve"> </w:t>
      </w:r>
    </w:p>
    <w:p w14:paraId="7A2C9B10" w14:textId="77777777" w:rsidR="004A6B1D" w:rsidRDefault="004A6B1D" w:rsidP="00A228BA">
      <w:pPr>
        <w:widowControl/>
        <w:jc w:val="both"/>
        <w:rPr>
          <w:rFonts w:ascii="DM Sans" w:hAnsi="DM Sans" w:cstheme="minorHAnsi"/>
          <w:spacing w:val="-6"/>
          <w:sz w:val="20"/>
          <w:szCs w:val="20"/>
          <w:lang w:eastAsia="fr-FR"/>
        </w:rPr>
      </w:pPr>
    </w:p>
    <w:p w14:paraId="4A667B0E" w14:textId="6D94A28B" w:rsidR="00A228BA" w:rsidRPr="003216D2" w:rsidRDefault="00A228BA" w:rsidP="00A228BA">
      <w:pPr>
        <w:widowControl/>
        <w:jc w:val="both"/>
        <w:rPr>
          <w:rFonts w:ascii="DM Sans" w:hAnsi="DM Sans" w:cstheme="minorHAnsi"/>
          <w:spacing w:val="-6"/>
          <w:sz w:val="20"/>
          <w:szCs w:val="20"/>
          <w:lang w:eastAsia="fr-FR"/>
        </w:rPr>
      </w:pPr>
      <w:r w:rsidRPr="003216D2">
        <w:rPr>
          <w:rFonts w:ascii="DM Sans" w:hAnsi="DM Sans" w:cstheme="minorHAnsi"/>
          <w:spacing w:val="-6"/>
          <w:sz w:val="20"/>
          <w:szCs w:val="20"/>
          <w:lang w:eastAsia="fr-FR"/>
        </w:rPr>
        <w:t xml:space="preserve">Sauf réserve énoncée au Cahier des Clauses Administratives Particulières (CCAP), la durée du marché court de la notification du marché jusqu’à l’admission définitive de toutes les prestations sans réserve.  </w:t>
      </w:r>
    </w:p>
    <w:p w14:paraId="588BA7FE" w14:textId="77777777" w:rsidR="00A228BA" w:rsidRPr="003216D2" w:rsidRDefault="00A228BA" w:rsidP="00A228BA">
      <w:pPr>
        <w:widowControl/>
        <w:jc w:val="both"/>
        <w:rPr>
          <w:rFonts w:ascii="DM Sans" w:hAnsi="DM Sans" w:cstheme="minorHAnsi"/>
          <w:spacing w:val="-6"/>
          <w:sz w:val="20"/>
          <w:szCs w:val="20"/>
          <w:lang w:eastAsia="fr-FR"/>
        </w:rPr>
      </w:pPr>
    </w:p>
    <w:p w14:paraId="1D7E0C8B" w14:textId="77777777" w:rsidR="00A228BA" w:rsidRDefault="00A228BA" w:rsidP="00A228BA">
      <w:pPr>
        <w:jc w:val="both"/>
        <w:rPr>
          <w:rFonts w:ascii="DM Sans" w:hAnsi="DM Sans" w:cstheme="minorHAnsi"/>
          <w:spacing w:val="-6"/>
          <w:sz w:val="20"/>
          <w:szCs w:val="20"/>
          <w:lang w:eastAsia="fr-FR"/>
        </w:rPr>
      </w:pPr>
      <w:r w:rsidRPr="003216D2">
        <w:rPr>
          <w:rFonts w:ascii="DM Sans" w:hAnsi="DM Sans" w:cstheme="minorHAnsi"/>
          <w:spacing w:val="-6"/>
          <w:sz w:val="20"/>
          <w:szCs w:val="20"/>
          <w:lang w:eastAsia="fr-FR"/>
        </w:rPr>
        <w:t>Pour la partie globale et forfaitaire, la durée d’exécution de 4 mois à compter la notification du marché.</w:t>
      </w:r>
    </w:p>
    <w:p w14:paraId="33DD6032" w14:textId="77777777" w:rsidR="003216D2" w:rsidRPr="003216D2" w:rsidRDefault="003216D2" w:rsidP="00A228BA">
      <w:pPr>
        <w:jc w:val="both"/>
        <w:rPr>
          <w:rFonts w:ascii="DM Sans" w:hAnsi="DM Sans" w:cstheme="minorHAnsi"/>
          <w:spacing w:val="-6"/>
          <w:sz w:val="20"/>
          <w:szCs w:val="20"/>
          <w:lang w:eastAsia="fr-FR"/>
        </w:rPr>
      </w:pPr>
    </w:p>
    <w:p w14:paraId="07B3E10E" w14:textId="77777777" w:rsidR="00A228BA" w:rsidRPr="003216D2" w:rsidRDefault="00A228BA" w:rsidP="00A228BA">
      <w:pPr>
        <w:jc w:val="both"/>
        <w:rPr>
          <w:rFonts w:ascii="DM Sans" w:hAnsi="DM Sans" w:cstheme="minorHAnsi"/>
          <w:spacing w:val="-6"/>
          <w:sz w:val="20"/>
          <w:szCs w:val="20"/>
          <w:lang w:eastAsia="fr-FR"/>
        </w:rPr>
      </w:pPr>
      <w:r w:rsidRPr="003216D2">
        <w:rPr>
          <w:rFonts w:ascii="DM Sans" w:hAnsi="DM Sans" w:cstheme="minorHAnsi"/>
          <w:spacing w:val="-6"/>
          <w:sz w:val="20"/>
          <w:szCs w:val="20"/>
          <w:lang w:eastAsia="fr-FR"/>
        </w:rPr>
        <w:t>Pour la partie à prix unitaires, l’acheteur pourra émettre des bons de commande pendant une durée de 2 ans à compter de la notification du marché. Chaque bon de commande indiquera la durée d’exécution de la mission.</w:t>
      </w:r>
    </w:p>
    <w:p w14:paraId="1ACD7E2D" w14:textId="77777777" w:rsidR="00A228BA" w:rsidRPr="003216D2" w:rsidRDefault="00A228BA" w:rsidP="00A228BA">
      <w:pPr>
        <w:jc w:val="both"/>
        <w:rPr>
          <w:rFonts w:ascii="DM Sans" w:hAnsi="DM Sans" w:cstheme="minorHAnsi"/>
          <w:spacing w:val="-6"/>
          <w:sz w:val="20"/>
          <w:szCs w:val="20"/>
          <w:lang w:eastAsia="fr-FR"/>
        </w:rPr>
      </w:pPr>
    </w:p>
    <w:p w14:paraId="586E3EA4" w14:textId="1F94A48E" w:rsidR="00A228BA" w:rsidRPr="003216D2" w:rsidRDefault="00A228BA" w:rsidP="00A228BA">
      <w:pPr>
        <w:jc w:val="both"/>
        <w:rPr>
          <w:rFonts w:ascii="DM Sans" w:hAnsi="DM Sans" w:cstheme="minorHAnsi"/>
          <w:spacing w:val="-6"/>
          <w:sz w:val="20"/>
          <w:szCs w:val="20"/>
          <w:lang w:eastAsia="fr-FR"/>
        </w:rPr>
      </w:pPr>
      <w:r w:rsidRPr="003216D2">
        <w:rPr>
          <w:rFonts w:ascii="DM Sans" w:hAnsi="DM Sans" w:cstheme="minorHAnsi"/>
          <w:spacing w:val="-6"/>
          <w:sz w:val="20"/>
          <w:szCs w:val="20"/>
          <w:lang w:eastAsia="fr-FR"/>
        </w:rPr>
        <w:t xml:space="preserve">La date prévisionnelle de démarrage </w:t>
      </w:r>
      <w:r w:rsidR="003216D2">
        <w:rPr>
          <w:rFonts w:ascii="DM Sans" w:hAnsi="DM Sans" w:cstheme="minorHAnsi"/>
          <w:spacing w:val="-6"/>
          <w:sz w:val="20"/>
          <w:szCs w:val="20"/>
          <w:lang w:eastAsia="fr-FR"/>
        </w:rPr>
        <w:t>du marché</w:t>
      </w:r>
      <w:r w:rsidRPr="003216D2">
        <w:rPr>
          <w:rFonts w:ascii="DM Sans" w:hAnsi="DM Sans" w:cstheme="minorHAnsi"/>
          <w:spacing w:val="-6"/>
          <w:sz w:val="20"/>
          <w:szCs w:val="20"/>
          <w:lang w:eastAsia="fr-FR"/>
        </w:rPr>
        <w:t xml:space="preserve"> est novembre 2023. </w:t>
      </w:r>
    </w:p>
    <w:p w14:paraId="418EC9CC" w14:textId="77777777" w:rsidR="00B171BD" w:rsidRPr="00A52331" w:rsidRDefault="00B171BD" w:rsidP="00A72FFD">
      <w:pPr>
        <w:jc w:val="both"/>
        <w:rPr>
          <w:rFonts w:ascii="DM Sans" w:hAnsi="DM Sans" w:cstheme="minorHAnsi"/>
          <w:spacing w:val="-6"/>
          <w:sz w:val="20"/>
          <w:szCs w:val="20"/>
          <w:lang w:eastAsia="fr-FR"/>
        </w:rPr>
      </w:pPr>
    </w:p>
    <w:p w14:paraId="2920AA48" w14:textId="17F88CEE" w:rsidR="00BC759E" w:rsidRPr="00A52331" w:rsidRDefault="00EE6A13" w:rsidP="00F06E30">
      <w:pPr>
        <w:pStyle w:val="Sansinterligne"/>
        <w:shd w:val="clear" w:color="auto" w:fill="A6A6A6" w:themeFill="background1" w:themeFillShade="A6"/>
        <w:outlineLvl w:val="0"/>
        <w:rPr>
          <w:rFonts w:ascii="DM Sans" w:hAnsi="DM Sans"/>
        </w:rPr>
      </w:pPr>
      <w:bookmarkStart w:id="17" w:name="_Toc52704441"/>
      <w:bookmarkStart w:id="18" w:name="_Toc125177943"/>
      <w:bookmarkStart w:id="19" w:name="_Toc129494721"/>
      <w:bookmarkStart w:id="20" w:name="_Toc341182401"/>
      <w:bookmarkStart w:id="21" w:name="_Toc359414400"/>
      <w:bookmarkStart w:id="22" w:name="_Toc145584921"/>
      <w:r w:rsidRPr="2D4B2B1B">
        <w:rPr>
          <w:rFonts w:ascii="DM Sans" w:hAnsi="DM Sans"/>
          <w:b/>
          <w:bCs/>
          <w:color w:val="FFFFFF" w:themeColor="background1"/>
        </w:rPr>
        <w:t xml:space="preserve">ARTICLE 3. </w:t>
      </w:r>
      <w:r w:rsidR="00BC759E" w:rsidRPr="2D4B2B1B">
        <w:rPr>
          <w:rFonts w:ascii="DM Sans" w:hAnsi="DM Sans"/>
          <w:b/>
          <w:bCs/>
          <w:color w:val="FFFFFF" w:themeColor="background1"/>
        </w:rPr>
        <w:t>MISSION</w:t>
      </w:r>
      <w:r w:rsidR="00017316" w:rsidRPr="2D4B2B1B">
        <w:rPr>
          <w:rFonts w:ascii="DM Sans" w:hAnsi="DM Sans"/>
          <w:b/>
          <w:bCs/>
          <w:color w:val="FFFFFF" w:themeColor="background1"/>
        </w:rPr>
        <w:t>S</w:t>
      </w:r>
      <w:r w:rsidR="00BC759E" w:rsidRPr="2D4B2B1B">
        <w:rPr>
          <w:rFonts w:ascii="DM Sans" w:hAnsi="DM Sans"/>
          <w:b/>
          <w:bCs/>
          <w:color w:val="FFFFFF" w:themeColor="background1"/>
        </w:rPr>
        <w:t xml:space="preserve"> DU </w:t>
      </w:r>
      <w:r w:rsidR="0A74A930" w:rsidRPr="2D4B2B1B">
        <w:rPr>
          <w:rFonts w:ascii="DM Sans" w:hAnsi="DM Sans"/>
          <w:b/>
          <w:bCs/>
          <w:color w:val="FFFFFF" w:themeColor="background1"/>
        </w:rPr>
        <w:t>MAÎTRE</w:t>
      </w:r>
      <w:r w:rsidR="00BC759E" w:rsidRPr="2D4B2B1B">
        <w:rPr>
          <w:rFonts w:ascii="DM Sans" w:hAnsi="DM Sans"/>
          <w:b/>
          <w:bCs/>
          <w:color w:val="FFFFFF" w:themeColor="background1"/>
        </w:rPr>
        <w:t xml:space="preserve"> D'ŒUVRE</w:t>
      </w:r>
      <w:bookmarkEnd w:id="17"/>
      <w:bookmarkEnd w:id="18"/>
      <w:bookmarkEnd w:id="19"/>
      <w:r w:rsidR="00BC759E" w:rsidRPr="2D4B2B1B">
        <w:rPr>
          <w:rFonts w:ascii="DM Sans" w:hAnsi="DM Sans"/>
          <w:b/>
          <w:bCs/>
          <w:color w:val="FFFFFF" w:themeColor="background1"/>
        </w:rPr>
        <w:t xml:space="preserve"> – DELAIS D'EXECUTION</w:t>
      </w:r>
      <w:bookmarkEnd w:id="20"/>
      <w:bookmarkEnd w:id="21"/>
      <w:bookmarkEnd w:id="22"/>
    </w:p>
    <w:p w14:paraId="0D70CF04" w14:textId="77777777" w:rsidR="00131017" w:rsidRPr="00A52331" w:rsidRDefault="00131017" w:rsidP="00172879">
      <w:pPr>
        <w:pStyle w:val="Titre2"/>
        <w:rPr>
          <w:rFonts w:ascii="DM Sans" w:hAnsi="DM Sans"/>
          <w:lang w:eastAsia="fr-FR"/>
        </w:rPr>
      </w:pPr>
      <w:bookmarkStart w:id="23" w:name="_Toc52704442"/>
      <w:bookmarkStart w:id="24" w:name="_Toc125177944"/>
    </w:p>
    <w:p w14:paraId="65315A88" w14:textId="7D06EAF6" w:rsidR="00BC759E" w:rsidRPr="00A52331" w:rsidRDefault="00982AE3" w:rsidP="00172879">
      <w:pPr>
        <w:pStyle w:val="Titre2"/>
        <w:rPr>
          <w:rFonts w:ascii="DM Sans" w:hAnsi="DM Sans"/>
          <w:lang w:eastAsia="fr-FR"/>
        </w:rPr>
      </w:pPr>
      <w:bookmarkStart w:id="25" w:name="_Toc145584922"/>
      <w:r w:rsidRPr="00A52331">
        <w:rPr>
          <w:rFonts w:ascii="DM Sans" w:hAnsi="DM Sans"/>
          <w:lang w:eastAsia="fr-FR"/>
        </w:rPr>
        <w:t>3.1 DOMAINE</w:t>
      </w:r>
      <w:bookmarkEnd w:id="25"/>
      <w:r w:rsidR="00BC759E" w:rsidRPr="00A52331">
        <w:rPr>
          <w:rFonts w:ascii="DM Sans" w:hAnsi="DM Sans"/>
          <w:lang w:eastAsia="fr-FR"/>
        </w:rPr>
        <w:t xml:space="preserve"> </w:t>
      </w:r>
      <w:bookmarkEnd w:id="23"/>
      <w:bookmarkEnd w:id="24"/>
    </w:p>
    <w:p w14:paraId="4401CD1D" w14:textId="77777777" w:rsidR="00564239" w:rsidRPr="00A52331" w:rsidRDefault="00564239" w:rsidP="00564239">
      <w:pPr>
        <w:pStyle w:val="Paragraphetexte"/>
        <w:rPr>
          <w:rFonts w:ascii="DM Sans" w:eastAsia="Lucida Sans Unicode" w:hAnsi="DM Sans" w:cstheme="minorHAnsi"/>
          <w:spacing w:val="-6"/>
          <w:sz w:val="20"/>
          <w:szCs w:val="20"/>
          <w:lang w:eastAsia="fr-FR" w:bidi="hi-IN"/>
        </w:rPr>
      </w:pPr>
    </w:p>
    <w:p w14:paraId="316AED19" w14:textId="6CD72311" w:rsidR="00BC759E" w:rsidRPr="00A52331" w:rsidRDefault="00AA24F4" w:rsidP="00BC759E">
      <w:pPr>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fldChar w:fldCharType="begin">
          <w:ffData>
            <w:name w:val=""/>
            <w:enabled w:val="0"/>
            <w:calcOnExit w:val="0"/>
            <w:checkBox>
              <w:sizeAuto/>
              <w:default w:val="1"/>
            </w:checkBox>
          </w:ffData>
        </w:fldChar>
      </w:r>
      <w:r w:rsidRPr="00A52331">
        <w:rPr>
          <w:rFonts w:ascii="DM Sans" w:hAnsi="DM Sans" w:cstheme="minorHAnsi"/>
          <w:spacing w:val="-6"/>
          <w:sz w:val="20"/>
          <w:szCs w:val="20"/>
          <w:lang w:eastAsia="fr-FR"/>
        </w:rPr>
        <w:instrText xml:space="preserve"> FORMCHECKBOX </w:instrText>
      </w:r>
      <w:r w:rsidR="004C248B">
        <w:rPr>
          <w:rFonts w:ascii="DM Sans" w:hAnsi="DM Sans" w:cstheme="minorHAnsi"/>
          <w:spacing w:val="-6"/>
          <w:sz w:val="20"/>
          <w:szCs w:val="20"/>
          <w:lang w:eastAsia="fr-FR"/>
        </w:rPr>
      </w:r>
      <w:r w:rsidR="004C248B">
        <w:rPr>
          <w:rFonts w:ascii="DM Sans" w:hAnsi="DM Sans" w:cstheme="minorHAnsi"/>
          <w:spacing w:val="-6"/>
          <w:sz w:val="20"/>
          <w:szCs w:val="20"/>
          <w:lang w:eastAsia="fr-FR"/>
        </w:rPr>
        <w:fldChar w:fldCharType="separate"/>
      </w:r>
      <w:r w:rsidRPr="00A52331">
        <w:rPr>
          <w:rFonts w:ascii="DM Sans" w:hAnsi="DM Sans" w:cstheme="minorHAnsi"/>
          <w:spacing w:val="-6"/>
          <w:sz w:val="20"/>
          <w:szCs w:val="20"/>
          <w:lang w:eastAsia="fr-FR"/>
        </w:rPr>
        <w:fldChar w:fldCharType="end"/>
      </w:r>
      <w:r w:rsidR="00BC759E" w:rsidRPr="00A52331">
        <w:rPr>
          <w:rFonts w:ascii="DM Sans" w:hAnsi="DM Sans" w:cstheme="minorHAnsi"/>
          <w:spacing w:val="-6"/>
          <w:sz w:val="20"/>
          <w:szCs w:val="20"/>
          <w:lang w:eastAsia="fr-FR"/>
        </w:rPr>
        <w:t xml:space="preserve"> Bâtiment</w:t>
      </w:r>
      <w:r w:rsidR="00BC759E" w:rsidRPr="00A52331">
        <w:rPr>
          <w:rFonts w:ascii="DM Sans" w:hAnsi="DM Sans" w:cstheme="minorHAnsi"/>
          <w:spacing w:val="-6"/>
          <w:sz w:val="20"/>
          <w:szCs w:val="20"/>
          <w:lang w:eastAsia="fr-FR"/>
        </w:rPr>
        <w:tab/>
      </w:r>
      <w:r w:rsidR="00BC759E" w:rsidRPr="00A52331">
        <w:rPr>
          <w:rFonts w:ascii="DM Sans" w:hAnsi="DM Sans" w:cstheme="minorHAnsi"/>
          <w:spacing w:val="-6"/>
          <w:sz w:val="20"/>
          <w:szCs w:val="20"/>
          <w:lang w:eastAsia="fr-FR"/>
        </w:rPr>
        <w:tab/>
      </w:r>
      <w:r w:rsidR="00BC759E" w:rsidRPr="00A52331">
        <w:rPr>
          <w:rFonts w:ascii="DM Sans" w:hAnsi="DM Sans" w:cstheme="minorHAnsi"/>
          <w:spacing w:val="-6"/>
          <w:sz w:val="20"/>
          <w:szCs w:val="20"/>
          <w:lang w:eastAsia="fr-FR"/>
        </w:rPr>
        <w:tab/>
      </w:r>
      <w:r w:rsidR="009F1AF3" w:rsidRPr="00A52331">
        <w:rPr>
          <w:rFonts w:ascii="DM Sans" w:hAnsi="DM Sans" w:cstheme="minorHAnsi"/>
          <w:spacing w:val="-6"/>
          <w:sz w:val="20"/>
          <w:szCs w:val="20"/>
          <w:lang w:eastAsia="fr-FR"/>
        </w:rPr>
        <w:fldChar w:fldCharType="begin">
          <w:ffData>
            <w:name w:val=""/>
            <w:enabled w:val="0"/>
            <w:calcOnExit w:val="0"/>
            <w:checkBox>
              <w:sizeAuto/>
              <w:default w:val="0"/>
            </w:checkBox>
          </w:ffData>
        </w:fldChar>
      </w:r>
      <w:r w:rsidR="009F1AF3" w:rsidRPr="00A52331">
        <w:rPr>
          <w:rFonts w:ascii="DM Sans" w:hAnsi="DM Sans" w:cstheme="minorHAnsi"/>
          <w:spacing w:val="-6"/>
          <w:sz w:val="20"/>
          <w:szCs w:val="20"/>
          <w:lang w:eastAsia="fr-FR"/>
        </w:rPr>
        <w:instrText xml:space="preserve"> FORMCHECKBOX </w:instrText>
      </w:r>
      <w:r w:rsidR="004C248B">
        <w:rPr>
          <w:rFonts w:ascii="DM Sans" w:hAnsi="DM Sans" w:cstheme="minorHAnsi"/>
          <w:spacing w:val="-6"/>
          <w:sz w:val="20"/>
          <w:szCs w:val="20"/>
          <w:lang w:eastAsia="fr-FR"/>
        </w:rPr>
      </w:r>
      <w:r w:rsidR="004C248B">
        <w:rPr>
          <w:rFonts w:ascii="DM Sans" w:hAnsi="DM Sans" w:cstheme="minorHAnsi"/>
          <w:spacing w:val="-6"/>
          <w:sz w:val="20"/>
          <w:szCs w:val="20"/>
          <w:lang w:eastAsia="fr-FR"/>
        </w:rPr>
        <w:fldChar w:fldCharType="separate"/>
      </w:r>
      <w:r w:rsidR="009F1AF3" w:rsidRPr="00A52331">
        <w:rPr>
          <w:rFonts w:ascii="DM Sans" w:hAnsi="DM Sans" w:cstheme="minorHAnsi"/>
          <w:spacing w:val="-6"/>
          <w:sz w:val="20"/>
          <w:szCs w:val="20"/>
          <w:lang w:eastAsia="fr-FR"/>
        </w:rPr>
        <w:fldChar w:fldCharType="end"/>
      </w:r>
      <w:r w:rsidR="00D17193" w:rsidRPr="00A52331">
        <w:rPr>
          <w:rFonts w:ascii="DM Sans" w:hAnsi="DM Sans" w:cstheme="minorHAnsi"/>
          <w:spacing w:val="-6"/>
          <w:sz w:val="20"/>
          <w:szCs w:val="20"/>
          <w:lang w:eastAsia="fr-FR"/>
        </w:rPr>
        <w:t xml:space="preserve"> </w:t>
      </w:r>
      <w:r w:rsidR="00BC759E" w:rsidRPr="00A52331">
        <w:rPr>
          <w:rFonts w:ascii="DM Sans" w:hAnsi="DM Sans" w:cstheme="minorHAnsi"/>
          <w:spacing w:val="-6"/>
          <w:sz w:val="20"/>
          <w:szCs w:val="20"/>
          <w:lang w:eastAsia="fr-FR"/>
        </w:rPr>
        <w:t xml:space="preserve">  Réhabilitation</w:t>
      </w:r>
    </w:p>
    <w:p w14:paraId="057A667B" w14:textId="77777777" w:rsidR="00517565" w:rsidRPr="00A52331" w:rsidRDefault="00BC759E" w:rsidP="00BC759E">
      <w:pPr>
        <w:jc w:val="both"/>
        <w:rPr>
          <w:rFonts w:ascii="DM Sans" w:hAnsi="DM Sans" w:cstheme="minorHAnsi"/>
          <w:spacing w:val="-6"/>
          <w:sz w:val="8"/>
          <w:szCs w:val="8"/>
          <w:lang w:eastAsia="fr-FR"/>
        </w:rPr>
      </w:pPr>
      <w:r w:rsidRPr="00A52331">
        <w:rPr>
          <w:rFonts w:ascii="DM Sans" w:hAnsi="DM Sans" w:cstheme="minorHAnsi"/>
          <w:spacing w:val="-6"/>
          <w:sz w:val="8"/>
          <w:szCs w:val="8"/>
          <w:lang w:eastAsia="fr-FR"/>
        </w:rPr>
        <w:tab/>
      </w:r>
      <w:r w:rsidRPr="00A52331">
        <w:rPr>
          <w:rFonts w:ascii="DM Sans" w:hAnsi="DM Sans" w:cstheme="minorHAnsi"/>
          <w:spacing w:val="-6"/>
          <w:sz w:val="8"/>
          <w:szCs w:val="8"/>
          <w:lang w:eastAsia="fr-FR"/>
        </w:rPr>
        <w:tab/>
      </w:r>
    </w:p>
    <w:p w14:paraId="7464828E" w14:textId="2074236D" w:rsidR="00BC759E" w:rsidRPr="00A52331" w:rsidRDefault="000F133D" w:rsidP="00BC759E">
      <w:pPr>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fldChar w:fldCharType="begin">
          <w:ffData>
            <w:name w:val=""/>
            <w:enabled/>
            <w:calcOnExit w:val="0"/>
            <w:checkBox>
              <w:sizeAuto/>
              <w:default w:val="1"/>
            </w:checkBox>
          </w:ffData>
        </w:fldChar>
      </w:r>
      <w:r w:rsidRPr="00A52331">
        <w:rPr>
          <w:rFonts w:ascii="DM Sans" w:hAnsi="DM Sans" w:cstheme="minorHAnsi"/>
          <w:spacing w:val="-6"/>
          <w:sz w:val="20"/>
          <w:szCs w:val="20"/>
          <w:lang w:eastAsia="fr-FR"/>
        </w:rPr>
        <w:instrText xml:space="preserve"> FORMCHECKBOX </w:instrText>
      </w:r>
      <w:r w:rsidR="004C248B">
        <w:rPr>
          <w:rFonts w:ascii="DM Sans" w:hAnsi="DM Sans" w:cstheme="minorHAnsi"/>
          <w:spacing w:val="-6"/>
          <w:sz w:val="20"/>
          <w:szCs w:val="20"/>
          <w:lang w:eastAsia="fr-FR"/>
        </w:rPr>
      </w:r>
      <w:r w:rsidR="004C248B">
        <w:rPr>
          <w:rFonts w:ascii="DM Sans" w:hAnsi="DM Sans" w:cstheme="minorHAnsi"/>
          <w:spacing w:val="-6"/>
          <w:sz w:val="20"/>
          <w:szCs w:val="20"/>
          <w:lang w:eastAsia="fr-FR"/>
        </w:rPr>
        <w:fldChar w:fldCharType="separate"/>
      </w:r>
      <w:r w:rsidRPr="00A52331">
        <w:rPr>
          <w:rFonts w:ascii="DM Sans" w:hAnsi="DM Sans" w:cstheme="minorHAnsi"/>
          <w:spacing w:val="-6"/>
          <w:sz w:val="20"/>
          <w:szCs w:val="20"/>
          <w:lang w:eastAsia="fr-FR"/>
        </w:rPr>
        <w:fldChar w:fldCharType="end"/>
      </w:r>
      <w:r w:rsidR="00BC759E" w:rsidRPr="00A52331">
        <w:rPr>
          <w:rFonts w:ascii="DM Sans" w:hAnsi="DM Sans" w:cstheme="minorHAnsi"/>
          <w:spacing w:val="-6"/>
          <w:sz w:val="20"/>
          <w:szCs w:val="20"/>
          <w:lang w:eastAsia="fr-FR"/>
        </w:rPr>
        <w:t xml:space="preserve"> Infrastructure</w:t>
      </w:r>
      <w:r w:rsidR="00BC759E" w:rsidRPr="00A52331">
        <w:rPr>
          <w:rFonts w:ascii="DM Sans" w:hAnsi="DM Sans" w:cstheme="minorHAnsi"/>
          <w:spacing w:val="-6"/>
          <w:sz w:val="20"/>
          <w:szCs w:val="20"/>
          <w:lang w:eastAsia="fr-FR"/>
        </w:rPr>
        <w:tab/>
      </w:r>
      <w:r w:rsidR="00333CF4">
        <w:rPr>
          <w:rFonts w:ascii="DM Sans" w:hAnsi="DM Sans" w:cstheme="minorHAnsi"/>
          <w:spacing w:val="-6"/>
          <w:sz w:val="20"/>
          <w:szCs w:val="20"/>
          <w:lang w:eastAsia="fr-FR"/>
        </w:rPr>
        <w:t xml:space="preserve">            </w:t>
      </w:r>
      <w:r w:rsidR="00231B91" w:rsidRPr="00A52331">
        <w:rPr>
          <w:rFonts w:ascii="DM Sans" w:hAnsi="DM Sans" w:cstheme="minorHAnsi"/>
          <w:spacing w:val="-6"/>
          <w:sz w:val="20"/>
          <w:szCs w:val="20"/>
          <w:lang w:eastAsia="fr-FR"/>
        </w:rPr>
        <w:t xml:space="preserve">   </w:t>
      </w:r>
      <w:r w:rsidR="008A1431" w:rsidRPr="00A52331">
        <w:rPr>
          <w:rFonts w:ascii="DM Sans" w:hAnsi="DM Sans" w:cstheme="minorHAnsi"/>
          <w:spacing w:val="-6"/>
          <w:sz w:val="20"/>
          <w:szCs w:val="20"/>
          <w:lang w:eastAsia="fr-FR"/>
        </w:rPr>
        <w:fldChar w:fldCharType="begin">
          <w:ffData>
            <w:name w:val=""/>
            <w:enabled/>
            <w:calcOnExit w:val="0"/>
            <w:checkBox>
              <w:sizeAuto/>
              <w:default w:val="1"/>
            </w:checkBox>
          </w:ffData>
        </w:fldChar>
      </w:r>
      <w:r w:rsidR="008A1431" w:rsidRPr="00A52331">
        <w:rPr>
          <w:rFonts w:ascii="DM Sans" w:hAnsi="DM Sans" w:cstheme="minorHAnsi"/>
          <w:spacing w:val="-6"/>
          <w:sz w:val="20"/>
          <w:szCs w:val="20"/>
          <w:lang w:eastAsia="fr-FR"/>
        </w:rPr>
        <w:instrText xml:space="preserve"> FORMCHECKBOX </w:instrText>
      </w:r>
      <w:r w:rsidR="004C248B">
        <w:rPr>
          <w:rFonts w:ascii="DM Sans" w:hAnsi="DM Sans" w:cstheme="minorHAnsi"/>
          <w:spacing w:val="-6"/>
          <w:sz w:val="20"/>
          <w:szCs w:val="20"/>
          <w:lang w:eastAsia="fr-FR"/>
        </w:rPr>
      </w:r>
      <w:r w:rsidR="004C248B">
        <w:rPr>
          <w:rFonts w:ascii="DM Sans" w:hAnsi="DM Sans" w:cstheme="minorHAnsi"/>
          <w:spacing w:val="-6"/>
          <w:sz w:val="20"/>
          <w:szCs w:val="20"/>
          <w:lang w:eastAsia="fr-FR"/>
        </w:rPr>
        <w:fldChar w:fldCharType="separate"/>
      </w:r>
      <w:r w:rsidR="008A1431" w:rsidRPr="00A52331">
        <w:rPr>
          <w:rFonts w:ascii="DM Sans" w:hAnsi="DM Sans" w:cstheme="minorHAnsi"/>
          <w:spacing w:val="-6"/>
          <w:sz w:val="20"/>
          <w:szCs w:val="20"/>
          <w:lang w:eastAsia="fr-FR"/>
        </w:rPr>
        <w:fldChar w:fldCharType="end"/>
      </w:r>
      <w:r w:rsidR="00D17193" w:rsidRPr="00A52331">
        <w:rPr>
          <w:rFonts w:ascii="DM Sans" w:hAnsi="DM Sans" w:cstheme="minorHAnsi"/>
          <w:spacing w:val="-6"/>
          <w:sz w:val="20"/>
          <w:szCs w:val="20"/>
          <w:lang w:eastAsia="fr-FR"/>
        </w:rPr>
        <w:t xml:space="preserve">  </w:t>
      </w:r>
      <w:r w:rsidR="00BC759E" w:rsidRPr="00A52331">
        <w:rPr>
          <w:rFonts w:ascii="DM Sans" w:hAnsi="DM Sans" w:cstheme="minorHAnsi"/>
          <w:spacing w:val="-6"/>
          <w:sz w:val="20"/>
          <w:szCs w:val="20"/>
          <w:lang w:eastAsia="fr-FR"/>
        </w:rPr>
        <w:t>Neuf</w:t>
      </w:r>
    </w:p>
    <w:p w14:paraId="665094B3" w14:textId="38106875" w:rsidR="00564239" w:rsidRPr="00A52331" w:rsidRDefault="00564239" w:rsidP="00BC759E">
      <w:pPr>
        <w:jc w:val="both"/>
        <w:rPr>
          <w:rFonts w:ascii="DM Sans" w:hAnsi="DM Sans" w:cstheme="minorHAnsi"/>
          <w:spacing w:val="-6"/>
          <w:sz w:val="20"/>
          <w:szCs w:val="20"/>
          <w:lang w:eastAsia="fr-FR"/>
        </w:rPr>
      </w:pPr>
    </w:p>
    <w:p w14:paraId="39702C33" w14:textId="77777777" w:rsidR="007D532C" w:rsidRPr="00A52331" w:rsidRDefault="007D532C" w:rsidP="00BC759E">
      <w:pPr>
        <w:jc w:val="both"/>
        <w:rPr>
          <w:rFonts w:ascii="DM Sans" w:hAnsi="DM Sans" w:cstheme="minorHAnsi"/>
          <w:spacing w:val="-6"/>
          <w:sz w:val="20"/>
          <w:szCs w:val="20"/>
          <w:lang w:eastAsia="fr-FR"/>
        </w:rPr>
      </w:pPr>
    </w:p>
    <w:p w14:paraId="2F250C16" w14:textId="3824D9D6" w:rsidR="00155183" w:rsidRPr="00BC0C72" w:rsidRDefault="004E5A71" w:rsidP="00BC0C72">
      <w:pPr>
        <w:pStyle w:val="Titre2"/>
        <w:rPr>
          <w:rFonts w:ascii="DM Sans" w:hAnsi="DM Sans"/>
          <w:lang w:eastAsia="fr-FR"/>
        </w:rPr>
      </w:pPr>
      <w:bookmarkStart w:id="26" w:name="_Toc359414402"/>
      <w:bookmarkStart w:id="27" w:name="_Toc52704443"/>
      <w:bookmarkStart w:id="28" w:name="_Toc125177945"/>
      <w:bookmarkStart w:id="29" w:name="_Toc129494723"/>
      <w:bookmarkStart w:id="30" w:name="_Toc145584923"/>
      <w:r w:rsidRPr="2D4B2B1B">
        <w:rPr>
          <w:rFonts w:ascii="DM Sans" w:hAnsi="DM Sans"/>
          <w:lang w:eastAsia="fr-FR"/>
        </w:rPr>
        <w:t>3</w:t>
      </w:r>
      <w:r w:rsidR="00921095" w:rsidRPr="2D4B2B1B">
        <w:rPr>
          <w:rFonts w:ascii="DM Sans" w:hAnsi="DM Sans"/>
          <w:lang w:eastAsia="fr-FR"/>
        </w:rPr>
        <w:t>.2 MISSIONS</w:t>
      </w:r>
      <w:r w:rsidR="00BC759E" w:rsidRPr="2D4B2B1B">
        <w:rPr>
          <w:rFonts w:ascii="DM Sans" w:hAnsi="DM Sans"/>
          <w:lang w:eastAsia="fr-FR"/>
        </w:rPr>
        <w:t xml:space="preserve"> </w:t>
      </w:r>
      <w:r w:rsidR="0A81166C" w:rsidRPr="2D4B2B1B">
        <w:rPr>
          <w:rFonts w:ascii="DM Sans" w:hAnsi="DM Sans"/>
          <w:lang w:eastAsia="fr-FR"/>
        </w:rPr>
        <w:t>confiées</w:t>
      </w:r>
      <w:r w:rsidR="00BC759E" w:rsidRPr="2D4B2B1B">
        <w:rPr>
          <w:rFonts w:ascii="DM Sans" w:hAnsi="DM Sans"/>
          <w:lang w:eastAsia="fr-FR"/>
        </w:rPr>
        <w:t xml:space="preserve"> au </w:t>
      </w:r>
      <w:bookmarkEnd w:id="26"/>
      <w:r w:rsidR="00CA468B" w:rsidRPr="2D4B2B1B">
        <w:rPr>
          <w:rFonts w:ascii="DM Sans" w:hAnsi="DM Sans"/>
          <w:lang w:eastAsia="fr-FR"/>
        </w:rPr>
        <w:t>technicien diagnostic r</w:t>
      </w:r>
      <w:r w:rsidR="23EBB359" w:rsidRPr="2D4B2B1B">
        <w:rPr>
          <w:rFonts w:ascii="DM Sans" w:hAnsi="DM Sans"/>
          <w:lang w:eastAsia="fr-FR"/>
        </w:rPr>
        <w:t>é</w:t>
      </w:r>
      <w:r w:rsidR="00CA468B" w:rsidRPr="2D4B2B1B">
        <w:rPr>
          <w:rFonts w:ascii="DM Sans" w:hAnsi="DM Sans"/>
          <w:lang w:eastAsia="fr-FR"/>
        </w:rPr>
        <w:t>seaux</w:t>
      </w:r>
      <w:bookmarkStart w:id="31" w:name="_Hlk519765697"/>
      <w:bookmarkStart w:id="32" w:name="_Toc359414403"/>
      <w:bookmarkEnd w:id="27"/>
      <w:bookmarkEnd w:id="28"/>
      <w:bookmarkEnd w:id="29"/>
      <w:bookmarkEnd w:id="30"/>
    </w:p>
    <w:p w14:paraId="27BCB714" w14:textId="77777777" w:rsidR="00155183" w:rsidRPr="00A52331" w:rsidRDefault="00155183" w:rsidP="00155183">
      <w:pPr>
        <w:widowControl/>
        <w:suppressAutoHyphens w:val="0"/>
        <w:jc w:val="both"/>
        <w:textAlignment w:val="auto"/>
        <w:rPr>
          <w:rFonts w:ascii="DM Sans" w:eastAsia="Times New Roman" w:hAnsi="DM Sans" w:cs="Times New Roman"/>
          <w:spacing w:val="-6"/>
          <w:kern w:val="0"/>
          <w:sz w:val="20"/>
          <w:szCs w:val="22"/>
          <w:lang w:eastAsia="fr-FR" w:bidi="ar-SA"/>
        </w:rPr>
      </w:pPr>
    </w:p>
    <w:tbl>
      <w:tblPr>
        <w:tblW w:w="9642" w:type="dxa"/>
        <w:jc w:val="center"/>
        <w:tblCellMar>
          <w:left w:w="10" w:type="dxa"/>
          <w:right w:w="10" w:type="dxa"/>
        </w:tblCellMar>
        <w:tblLook w:val="04A0" w:firstRow="1" w:lastRow="0" w:firstColumn="1" w:lastColumn="0" w:noHBand="0" w:noVBand="1"/>
      </w:tblPr>
      <w:tblGrid>
        <w:gridCol w:w="9642"/>
      </w:tblGrid>
      <w:tr w:rsidR="00007DCF" w:rsidRPr="00A52331" w14:paraId="276090B6" w14:textId="77777777" w:rsidTr="2D4B2B1B">
        <w:trPr>
          <w:trHeight w:val="208"/>
          <w:jc w:val="center"/>
        </w:trPr>
        <w:tc>
          <w:tcPr>
            <w:tcW w:w="96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C0132A0" w14:textId="7EB061E0" w:rsidR="00007DCF" w:rsidRPr="00A52331" w:rsidRDefault="005E37D6" w:rsidP="00DC26D2">
            <w:pPr>
              <w:widowControl/>
              <w:tabs>
                <w:tab w:val="left" w:pos="720"/>
              </w:tabs>
              <w:overflowPunct w:val="0"/>
              <w:rPr>
                <w:rFonts w:ascii="DM Sans" w:hAnsi="DM Sans" w:cstheme="minorHAnsi"/>
                <w:spacing w:val="-6"/>
                <w:sz w:val="20"/>
                <w:szCs w:val="20"/>
                <w:lang w:eastAsia="fr-FR"/>
              </w:rPr>
            </w:pPr>
            <w:r w:rsidRPr="00BC422B">
              <w:rPr>
                <w:rFonts w:ascii="DM Sans" w:hAnsi="DM Sans" w:cstheme="minorHAnsi"/>
                <w:b/>
                <w:bCs/>
                <w:spacing w:val="-6"/>
                <w:sz w:val="20"/>
                <w:szCs w:val="20"/>
                <w:lang w:eastAsia="fr-FR"/>
              </w:rPr>
              <w:t>Diagnostic et identification des réseaux</w:t>
            </w:r>
            <w:r w:rsidR="00DC10AD" w:rsidRPr="00BC422B">
              <w:rPr>
                <w:rFonts w:ascii="DM Sans" w:hAnsi="DM Sans" w:cstheme="minorHAnsi"/>
                <w:b/>
                <w:bCs/>
                <w:spacing w:val="-6"/>
                <w:sz w:val="20"/>
                <w:szCs w:val="20"/>
                <w:lang w:eastAsia="fr-FR"/>
              </w:rPr>
              <w:t> :</w:t>
            </w:r>
            <w:r w:rsidR="00DC10AD">
              <w:rPr>
                <w:rFonts w:ascii="DM Sans" w:hAnsi="DM Sans" w:cstheme="minorHAnsi"/>
                <w:spacing w:val="-6"/>
                <w:sz w:val="20"/>
                <w:szCs w:val="20"/>
                <w:lang w:eastAsia="fr-FR"/>
              </w:rPr>
              <w:t xml:space="preserve"> </w:t>
            </w:r>
            <w:r w:rsidR="00F21934" w:rsidRPr="00BA15D1">
              <w:rPr>
                <w:rFonts w:ascii="DM Sans" w:hAnsi="DM Sans" w:cstheme="minorHAnsi"/>
                <w:spacing w:val="-6"/>
                <w:sz w:val="20"/>
                <w:szCs w:val="20"/>
                <w:lang w:eastAsia="fr-FR"/>
              </w:rPr>
              <w:t>recueil des données sur l’ensemble des réseaux existants (EU, EP, HTA, BT, Telecom …. Liste non exhaustive). Etats et dimensions des réseaux existants.</w:t>
            </w:r>
          </w:p>
        </w:tc>
      </w:tr>
      <w:tr w:rsidR="00007DCF" w:rsidRPr="00A52331" w14:paraId="22557E47" w14:textId="77777777" w:rsidTr="2D4B2B1B">
        <w:trPr>
          <w:trHeight w:val="80"/>
          <w:jc w:val="center"/>
        </w:trPr>
        <w:tc>
          <w:tcPr>
            <w:tcW w:w="96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7969E92" w14:textId="6B536BE3" w:rsidR="00007DCF" w:rsidRPr="00BC422B" w:rsidRDefault="00A60259" w:rsidP="00BC422B">
            <w:pPr>
              <w:widowControl/>
              <w:tabs>
                <w:tab w:val="left" w:pos="720"/>
              </w:tabs>
              <w:overflowPunct w:val="0"/>
              <w:rPr>
                <w:rFonts w:ascii="DM Sans" w:hAnsi="DM Sans" w:cstheme="minorHAnsi"/>
                <w:spacing w:val="-6"/>
                <w:sz w:val="20"/>
                <w:szCs w:val="20"/>
                <w:lang w:eastAsia="fr-FR"/>
              </w:rPr>
            </w:pPr>
            <w:r w:rsidRPr="00CF00D3">
              <w:rPr>
                <w:rFonts w:ascii="DM Sans" w:hAnsi="DM Sans" w:cstheme="minorHAnsi"/>
                <w:b/>
                <w:bCs/>
                <w:spacing w:val="-6"/>
                <w:sz w:val="20"/>
                <w:szCs w:val="20"/>
                <w:lang w:eastAsia="fr-FR"/>
              </w:rPr>
              <w:t>Passage caméra :</w:t>
            </w:r>
            <w:r>
              <w:rPr>
                <w:rFonts w:ascii="DM Sans" w:hAnsi="DM Sans" w:cstheme="minorHAnsi"/>
                <w:spacing w:val="-6"/>
                <w:sz w:val="20"/>
                <w:szCs w:val="20"/>
                <w:lang w:eastAsia="fr-FR"/>
              </w:rPr>
              <w:t xml:space="preserve"> </w:t>
            </w:r>
            <w:r w:rsidR="007E1AEC">
              <w:rPr>
                <w:rFonts w:ascii="DM Sans" w:hAnsi="DM Sans" w:cstheme="minorHAnsi"/>
                <w:spacing w:val="-6"/>
                <w:sz w:val="20"/>
                <w:szCs w:val="20"/>
                <w:lang w:eastAsia="fr-FR"/>
              </w:rPr>
              <w:t>réalisation</w:t>
            </w:r>
            <w:r w:rsidR="00DD049D">
              <w:rPr>
                <w:rFonts w:ascii="DM Sans" w:hAnsi="DM Sans" w:cstheme="minorHAnsi"/>
                <w:spacing w:val="-6"/>
                <w:sz w:val="20"/>
                <w:szCs w:val="20"/>
                <w:lang w:eastAsia="fr-FR"/>
              </w:rPr>
              <w:t xml:space="preserve"> d’</w:t>
            </w:r>
            <w:r w:rsidR="007E1AEC" w:rsidRPr="00BA15D1">
              <w:rPr>
                <w:rFonts w:ascii="DM Sans" w:hAnsi="DM Sans" w:cstheme="minorHAnsi"/>
                <w:spacing w:val="-6"/>
                <w:sz w:val="20"/>
                <w:szCs w:val="20"/>
                <w:lang w:eastAsia="fr-FR"/>
              </w:rPr>
              <w:t>un passage caméra sur les réseaux humides (EP, EU</w:t>
            </w:r>
            <w:r w:rsidR="007E1AEC">
              <w:rPr>
                <w:rFonts w:ascii="DM Sans" w:hAnsi="DM Sans" w:cstheme="minorHAnsi"/>
                <w:spacing w:val="-6"/>
                <w:sz w:val="20"/>
                <w:szCs w:val="20"/>
                <w:lang w:eastAsia="fr-FR"/>
              </w:rPr>
              <w:t xml:space="preserve">) comprenant </w:t>
            </w:r>
            <w:r w:rsidR="007E1AEC" w:rsidRPr="00BA15D1">
              <w:rPr>
                <w:rFonts w:ascii="DM Sans" w:hAnsi="DM Sans" w:cstheme="minorHAnsi"/>
                <w:spacing w:val="-6"/>
                <w:sz w:val="20"/>
                <w:szCs w:val="20"/>
                <w:lang w:eastAsia="fr-FR"/>
              </w:rPr>
              <w:t>utilisation d’une caméra sur chariot avec commande guidée.</w:t>
            </w:r>
          </w:p>
        </w:tc>
      </w:tr>
      <w:tr w:rsidR="00007DCF" w:rsidRPr="00A52331" w14:paraId="08E6282D" w14:textId="77777777" w:rsidTr="2D4B2B1B">
        <w:trPr>
          <w:trHeight w:val="80"/>
          <w:jc w:val="center"/>
        </w:trPr>
        <w:tc>
          <w:tcPr>
            <w:tcW w:w="96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F7B3E68" w14:textId="0A4D611F" w:rsidR="00007DCF" w:rsidRPr="00A52331" w:rsidRDefault="00CF00D3" w:rsidP="007A0342">
            <w:pPr>
              <w:widowControl/>
              <w:tabs>
                <w:tab w:val="left" w:pos="720"/>
              </w:tabs>
              <w:overflowPunct w:val="0"/>
              <w:rPr>
                <w:rFonts w:ascii="DM Sans" w:hAnsi="DM Sans" w:cstheme="minorHAnsi"/>
                <w:spacing w:val="-6"/>
                <w:sz w:val="20"/>
                <w:szCs w:val="20"/>
                <w:lang w:eastAsia="fr-FR"/>
              </w:rPr>
            </w:pPr>
            <w:r w:rsidRPr="00004B6C">
              <w:rPr>
                <w:rFonts w:ascii="DM Sans" w:hAnsi="DM Sans" w:cstheme="minorHAnsi"/>
                <w:b/>
                <w:bCs/>
                <w:sz w:val="20"/>
                <w:szCs w:val="20"/>
              </w:rPr>
              <w:t>Plan de récolement :</w:t>
            </w:r>
            <w:r>
              <w:rPr>
                <w:rFonts w:ascii="DM Sans" w:hAnsi="DM Sans" w:cstheme="minorHAnsi"/>
                <w:sz w:val="20"/>
                <w:szCs w:val="20"/>
              </w:rPr>
              <w:t xml:space="preserve"> </w:t>
            </w:r>
            <w:r w:rsidR="004C4702">
              <w:rPr>
                <w:rFonts w:ascii="DM Sans" w:hAnsi="DM Sans" w:cstheme="minorHAnsi"/>
                <w:sz w:val="20"/>
                <w:szCs w:val="20"/>
              </w:rPr>
              <w:t>m</w:t>
            </w:r>
            <w:r w:rsidR="00BA17B5" w:rsidRPr="00BA17B5">
              <w:rPr>
                <w:rFonts w:ascii="DM Sans" w:hAnsi="DM Sans" w:cstheme="minorHAnsi"/>
                <w:sz w:val="20"/>
                <w:szCs w:val="20"/>
              </w:rPr>
              <w:t>ise à jour du plan de récolement, de la base des données recueillies sur le site (Implantation, altimétrie, écoulement, diamètre, etc.) en coordonnées XYZ</w:t>
            </w:r>
          </w:p>
        </w:tc>
      </w:tr>
      <w:tr w:rsidR="00007DCF" w:rsidRPr="00A52331" w14:paraId="4479C3D0" w14:textId="77777777" w:rsidTr="2D4B2B1B">
        <w:trPr>
          <w:trHeight w:val="80"/>
          <w:jc w:val="center"/>
        </w:trPr>
        <w:tc>
          <w:tcPr>
            <w:tcW w:w="96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E9C6757" w14:textId="29BA92AB" w:rsidR="00007DCF" w:rsidRPr="00F841BD" w:rsidRDefault="6AD28FB0" w:rsidP="2D4B2B1B">
            <w:pPr>
              <w:widowControl/>
              <w:tabs>
                <w:tab w:val="left" w:pos="720"/>
              </w:tabs>
              <w:overflowPunct w:val="0"/>
              <w:rPr>
                <w:rFonts w:ascii="DM Sans" w:hAnsi="DM Sans" w:cstheme="minorBidi"/>
                <w:spacing w:val="-6"/>
                <w:sz w:val="20"/>
                <w:szCs w:val="20"/>
                <w:lang w:eastAsia="fr-FR"/>
              </w:rPr>
            </w:pPr>
            <w:r w:rsidRPr="2D4B2B1B">
              <w:rPr>
                <w:rFonts w:ascii="DM Sans" w:hAnsi="DM Sans" w:cstheme="minorBidi"/>
                <w:b/>
                <w:bCs/>
                <w:spacing w:val="-6"/>
                <w:sz w:val="20"/>
                <w:szCs w:val="20"/>
                <w:lang w:eastAsia="fr-FR"/>
              </w:rPr>
              <w:t>Synthèse diagnostic :</w:t>
            </w:r>
            <w:r w:rsidRPr="2D4B2B1B">
              <w:rPr>
                <w:rFonts w:ascii="DM Sans" w:hAnsi="DM Sans" w:cstheme="minorBidi"/>
                <w:spacing w:val="-6"/>
                <w:sz w:val="20"/>
                <w:szCs w:val="20"/>
                <w:lang w:eastAsia="fr-FR"/>
              </w:rPr>
              <w:t xml:space="preserve"> </w:t>
            </w:r>
            <w:r w:rsidR="00B63732" w:rsidRPr="00B63732">
              <w:rPr>
                <w:rFonts w:ascii="DM Sans" w:hAnsi="DM Sans" w:cstheme="minorBidi"/>
                <w:spacing w:val="-6"/>
                <w:sz w:val="20"/>
                <w:szCs w:val="20"/>
                <w:lang w:eastAsia="fr-FR"/>
              </w:rPr>
              <w:t xml:space="preserve">Remise d'une note de synthèse sur la base des données recueillies au cours de ces investigations. Mise en avant de l'état fonctionnel de l'ensemble des réseaux existants. L'entrepreneur devra prévoir </w:t>
            </w:r>
            <w:r w:rsidR="00C46C8D">
              <w:rPr>
                <w:rFonts w:ascii="DM Sans" w:hAnsi="DM Sans" w:cstheme="minorBidi"/>
                <w:spacing w:val="-6"/>
                <w:sz w:val="20"/>
                <w:szCs w:val="20"/>
                <w:lang w:eastAsia="fr-FR"/>
              </w:rPr>
              <w:t>à</w:t>
            </w:r>
            <w:r w:rsidR="00B63732" w:rsidRPr="00B63732">
              <w:rPr>
                <w:rFonts w:ascii="DM Sans" w:hAnsi="DM Sans" w:cstheme="minorBidi"/>
                <w:spacing w:val="-6"/>
                <w:sz w:val="20"/>
                <w:szCs w:val="20"/>
                <w:lang w:eastAsia="fr-FR"/>
              </w:rPr>
              <w:t xml:space="preserve"> minima 2 demi-journées de mise au point ou réunion avec le MOE</w:t>
            </w:r>
          </w:p>
        </w:tc>
      </w:tr>
      <w:tr w:rsidR="000F133D" w:rsidRPr="00B2426A" w14:paraId="1BDA20A2" w14:textId="77777777" w:rsidTr="00C46C8D">
        <w:trPr>
          <w:trHeight w:val="322"/>
          <w:jc w:val="center"/>
        </w:trPr>
        <w:tc>
          <w:tcPr>
            <w:tcW w:w="96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B3D408" w14:textId="2FBD2EC3" w:rsidR="000F133D" w:rsidRPr="00B2426A" w:rsidRDefault="00B2426A" w:rsidP="00416B48">
            <w:pPr>
              <w:widowControl/>
              <w:tabs>
                <w:tab w:val="left" w:pos="720"/>
              </w:tabs>
              <w:overflowPunct w:val="0"/>
              <w:rPr>
                <w:rFonts w:ascii="DM Sans" w:hAnsi="DM Sans" w:cstheme="minorHAnsi"/>
                <w:spacing w:val="-6"/>
                <w:sz w:val="20"/>
                <w:szCs w:val="20"/>
                <w:lang w:eastAsia="fr-FR"/>
              </w:rPr>
            </w:pPr>
            <w:r w:rsidRPr="00AB7E18">
              <w:rPr>
                <w:rFonts w:ascii="DM Sans" w:hAnsi="DM Sans" w:cstheme="minorHAnsi"/>
                <w:b/>
                <w:bCs/>
                <w:spacing w:val="-6"/>
                <w:sz w:val="20"/>
                <w:szCs w:val="20"/>
                <w:lang w:eastAsia="fr-FR"/>
              </w:rPr>
              <w:t>Relevés complémentaires</w:t>
            </w:r>
            <w:r w:rsidRPr="00B2426A">
              <w:rPr>
                <w:rFonts w:ascii="DM Sans" w:hAnsi="DM Sans" w:cstheme="minorHAnsi"/>
                <w:spacing w:val="-6"/>
                <w:sz w:val="20"/>
                <w:szCs w:val="20"/>
                <w:lang w:eastAsia="fr-FR"/>
              </w:rPr>
              <w:t>, compléments d’investigation à effectuer sur demande du ma</w:t>
            </w:r>
            <w:r>
              <w:rPr>
                <w:rFonts w:ascii="DM Sans" w:hAnsi="DM Sans" w:cstheme="minorHAnsi"/>
                <w:spacing w:val="-6"/>
                <w:sz w:val="20"/>
                <w:szCs w:val="20"/>
                <w:lang w:eastAsia="fr-FR"/>
              </w:rPr>
              <w:t>î</w:t>
            </w:r>
            <w:r w:rsidRPr="00B2426A">
              <w:rPr>
                <w:rFonts w:ascii="DM Sans" w:hAnsi="DM Sans" w:cstheme="minorHAnsi"/>
                <w:spacing w:val="-6"/>
                <w:sz w:val="20"/>
                <w:szCs w:val="20"/>
                <w:lang w:eastAsia="fr-FR"/>
              </w:rPr>
              <w:t>tre d’ouvrage.</w:t>
            </w:r>
          </w:p>
        </w:tc>
      </w:tr>
    </w:tbl>
    <w:p w14:paraId="006156B6" w14:textId="25F967E6" w:rsidR="0038491D" w:rsidRPr="00A52331" w:rsidRDefault="0038491D" w:rsidP="004A6B1D">
      <w:pPr>
        <w:widowControl/>
        <w:suppressAutoHyphens w:val="0"/>
        <w:jc w:val="both"/>
        <w:textAlignment w:val="auto"/>
        <w:rPr>
          <w:rFonts w:ascii="DM Sans" w:hAnsi="DM Sans"/>
          <w:spacing w:val="-6"/>
          <w:kern w:val="0"/>
          <w:sz w:val="20"/>
          <w:szCs w:val="20"/>
          <w:lang w:eastAsia="fr-FR"/>
        </w:rPr>
      </w:pPr>
      <w:bookmarkStart w:id="33" w:name="_Toc427571317"/>
      <w:bookmarkStart w:id="34" w:name="_Toc427572686"/>
      <w:bookmarkStart w:id="35" w:name="_Toc427576421"/>
      <w:bookmarkStart w:id="36" w:name="_Toc427578815"/>
      <w:bookmarkStart w:id="37" w:name="_Toc427580018"/>
      <w:bookmarkStart w:id="38" w:name="_Toc427580100"/>
      <w:bookmarkStart w:id="39" w:name="_Toc427580147"/>
      <w:bookmarkStart w:id="40" w:name="_Toc427580228"/>
      <w:bookmarkStart w:id="41" w:name="_Toc427581876"/>
      <w:bookmarkStart w:id="42" w:name="_Toc427671067"/>
      <w:bookmarkStart w:id="43" w:name="_Toc427742867"/>
      <w:bookmarkStart w:id="44" w:name="_Toc427742908"/>
      <w:bookmarkStart w:id="45" w:name="_Toc432603303"/>
      <w:bookmarkStart w:id="46" w:name="_Toc514764504"/>
      <w:bookmarkStart w:id="47" w:name="_Toc514767952"/>
      <w:bookmarkStart w:id="48" w:name="_Toc514925550"/>
      <w:bookmarkStart w:id="49" w:name="_Toc427580230"/>
      <w:bookmarkStart w:id="50" w:name="_Toc427581878"/>
      <w:bookmarkStart w:id="51" w:name="_Toc427671069"/>
      <w:bookmarkStart w:id="52" w:name="_Toc427742869"/>
      <w:bookmarkStart w:id="53" w:name="_Toc427742910"/>
      <w:bookmarkStart w:id="54" w:name="_Toc432603305"/>
      <w:bookmarkStart w:id="55" w:name="_Toc514764506"/>
      <w:bookmarkStart w:id="56" w:name="_Toc514767954"/>
      <w:bookmarkStart w:id="57" w:name="_Toc514925552"/>
      <w:bookmarkEnd w:id="31"/>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34DC1DF3" w14:textId="7628D991" w:rsidR="00BC759E" w:rsidRPr="00A52331" w:rsidRDefault="00BC759E" w:rsidP="00172879">
      <w:pPr>
        <w:pStyle w:val="Titre2"/>
        <w:rPr>
          <w:rFonts w:ascii="DM Sans" w:hAnsi="DM Sans"/>
        </w:rPr>
      </w:pPr>
      <w:bookmarkStart w:id="58" w:name="_Toc145584924"/>
      <w:r w:rsidRPr="00A52331">
        <w:rPr>
          <w:rFonts w:ascii="DM Sans" w:hAnsi="DM Sans"/>
        </w:rPr>
        <w:lastRenderedPageBreak/>
        <w:t xml:space="preserve">3.3 Délais </w:t>
      </w:r>
      <w:r w:rsidR="000D52D0" w:rsidRPr="00A52331">
        <w:rPr>
          <w:rFonts w:ascii="DM Sans" w:hAnsi="DM Sans"/>
        </w:rPr>
        <w:t xml:space="preserve">MAXIMUMS </w:t>
      </w:r>
      <w:r w:rsidRPr="00A52331">
        <w:rPr>
          <w:rFonts w:ascii="DM Sans" w:hAnsi="DM Sans"/>
        </w:rPr>
        <w:t xml:space="preserve">d’exécution des </w:t>
      </w:r>
      <w:r w:rsidR="008B34F6" w:rsidRPr="00A52331">
        <w:rPr>
          <w:rFonts w:ascii="DM Sans" w:hAnsi="DM Sans"/>
        </w:rPr>
        <w:t>PRESTATIONS</w:t>
      </w:r>
      <w:bookmarkEnd w:id="58"/>
      <w:r w:rsidRPr="00A52331">
        <w:rPr>
          <w:rFonts w:ascii="DM Sans" w:hAnsi="DM Sans"/>
        </w:rPr>
        <w:t xml:space="preserve"> </w:t>
      </w:r>
      <w:bookmarkEnd w:id="32"/>
    </w:p>
    <w:p w14:paraId="6681B269" w14:textId="77777777" w:rsidR="00812AA8" w:rsidRPr="00A52331" w:rsidRDefault="00812AA8" w:rsidP="00812AA8">
      <w:pPr>
        <w:widowControl/>
        <w:suppressAutoHyphens w:val="0"/>
        <w:autoSpaceDN/>
        <w:jc w:val="both"/>
        <w:textAlignment w:val="auto"/>
        <w:rPr>
          <w:rFonts w:ascii="DM Sans" w:eastAsia="Times New Roman" w:hAnsi="DM Sans" w:cs="Times New Roman"/>
          <w:spacing w:val="-6"/>
          <w:kern w:val="0"/>
          <w:sz w:val="20"/>
          <w:szCs w:val="20"/>
          <w:lang w:eastAsia="fr-FR" w:bidi="ar-SA"/>
        </w:rPr>
      </w:pPr>
    </w:p>
    <w:p w14:paraId="4BFD4EE6" w14:textId="2BBE223D" w:rsidR="004E5A71" w:rsidRPr="00A52331" w:rsidRDefault="004E5A71" w:rsidP="004E5A71">
      <w:pPr>
        <w:contextualSpacing/>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Les délais d’exécution sont indi</w:t>
      </w:r>
      <w:r w:rsidR="006A1143" w:rsidRPr="00A52331">
        <w:rPr>
          <w:rFonts w:ascii="DM Sans" w:hAnsi="DM Sans" w:cstheme="minorHAnsi"/>
          <w:spacing w:val="-6"/>
          <w:sz w:val="20"/>
          <w:szCs w:val="20"/>
          <w:lang w:eastAsia="fr-FR"/>
        </w:rPr>
        <w:t>qués dans le tableau ci-dessous :</w:t>
      </w:r>
    </w:p>
    <w:p w14:paraId="76AE334A" w14:textId="77777777" w:rsidR="00AD0AFC" w:rsidRPr="00A52331" w:rsidRDefault="00AD0AFC" w:rsidP="004E5A71">
      <w:pPr>
        <w:contextualSpacing/>
        <w:jc w:val="both"/>
        <w:rPr>
          <w:rFonts w:ascii="DM Sans" w:hAnsi="DM Sans" w:cstheme="minorHAnsi"/>
          <w:spacing w:val="-6"/>
          <w:sz w:val="20"/>
          <w:szCs w:val="20"/>
          <w:lang w:eastAsia="fr-FR"/>
        </w:rPr>
      </w:pPr>
    </w:p>
    <w:tbl>
      <w:tblPr>
        <w:tblW w:w="10632"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0"/>
        <w:gridCol w:w="2616"/>
        <w:gridCol w:w="1785"/>
        <w:gridCol w:w="2031"/>
      </w:tblGrid>
      <w:tr w:rsidR="00CD5F21" w:rsidRPr="00CD5F21" w14:paraId="757E30B0" w14:textId="77777777" w:rsidTr="00B426BF">
        <w:trPr>
          <w:trHeight w:val="285"/>
        </w:trPr>
        <w:tc>
          <w:tcPr>
            <w:tcW w:w="4200" w:type="dxa"/>
            <w:tcBorders>
              <w:top w:val="single" w:sz="6" w:space="0" w:color="auto"/>
              <w:left w:val="single" w:sz="6" w:space="0" w:color="auto"/>
              <w:bottom w:val="single" w:sz="6" w:space="0" w:color="auto"/>
              <w:right w:val="single" w:sz="6" w:space="0" w:color="auto"/>
            </w:tcBorders>
            <w:shd w:val="clear" w:color="auto" w:fill="009999"/>
            <w:vAlign w:val="center"/>
            <w:hideMark/>
          </w:tcPr>
          <w:p w14:paraId="5EA800AE" w14:textId="4EF2F1C2" w:rsidR="00CD5F21" w:rsidRPr="00CD5F21" w:rsidRDefault="00CD5F21" w:rsidP="00B426BF">
            <w:pPr>
              <w:widowControl/>
              <w:suppressAutoHyphens w:val="0"/>
              <w:autoSpaceDN/>
              <w:jc w:val="center"/>
              <w:rPr>
                <w:rFonts w:ascii="Segoe UI" w:eastAsia="Times New Roman" w:hAnsi="Segoe UI" w:cs="Segoe UI"/>
                <w:color w:val="FFFFFF" w:themeColor="background1"/>
                <w:kern w:val="0"/>
                <w:sz w:val="18"/>
                <w:szCs w:val="18"/>
                <w:lang w:eastAsia="fr-FR" w:bidi="ar-SA"/>
              </w:rPr>
            </w:pPr>
            <w:r w:rsidRPr="00CD5F21">
              <w:rPr>
                <w:rFonts w:ascii="DM Sans" w:eastAsia="Times New Roman" w:hAnsi="DM Sans" w:cs="Segoe UI"/>
                <w:b/>
                <w:bCs/>
                <w:color w:val="FFFFFF" w:themeColor="background1"/>
                <w:kern w:val="0"/>
                <w:sz w:val="20"/>
                <w:szCs w:val="20"/>
                <w:lang w:eastAsia="fr-FR" w:bidi="ar-SA"/>
              </w:rPr>
              <w:t>Missions</w:t>
            </w:r>
          </w:p>
        </w:tc>
        <w:tc>
          <w:tcPr>
            <w:tcW w:w="2616" w:type="dxa"/>
            <w:tcBorders>
              <w:top w:val="single" w:sz="6" w:space="0" w:color="auto"/>
              <w:left w:val="single" w:sz="6" w:space="0" w:color="auto"/>
              <w:bottom w:val="single" w:sz="6" w:space="0" w:color="auto"/>
              <w:right w:val="single" w:sz="6" w:space="0" w:color="auto"/>
            </w:tcBorders>
            <w:shd w:val="clear" w:color="auto" w:fill="009999"/>
            <w:vAlign w:val="center"/>
            <w:hideMark/>
          </w:tcPr>
          <w:p w14:paraId="6E2F0912" w14:textId="30FA9D4C" w:rsidR="00CD5F21" w:rsidRPr="00CD5F21" w:rsidRDefault="00CD5F21" w:rsidP="00B426BF">
            <w:pPr>
              <w:widowControl/>
              <w:suppressAutoHyphens w:val="0"/>
              <w:autoSpaceDN/>
              <w:ind w:left="50" w:right="144"/>
              <w:jc w:val="center"/>
              <w:rPr>
                <w:rFonts w:ascii="Segoe UI" w:eastAsia="Times New Roman" w:hAnsi="Segoe UI" w:cs="Segoe UI"/>
                <w:color w:val="FFFFFF" w:themeColor="background1"/>
                <w:kern w:val="0"/>
                <w:sz w:val="18"/>
                <w:szCs w:val="18"/>
                <w:lang w:eastAsia="fr-FR" w:bidi="ar-SA"/>
              </w:rPr>
            </w:pPr>
            <w:r w:rsidRPr="00CD5F21">
              <w:rPr>
                <w:rFonts w:ascii="DM Sans" w:eastAsia="Times New Roman" w:hAnsi="DM Sans" w:cs="Segoe UI"/>
                <w:b/>
                <w:bCs/>
                <w:color w:val="FFFFFF" w:themeColor="background1"/>
                <w:kern w:val="0"/>
                <w:sz w:val="20"/>
                <w:szCs w:val="20"/>
                <w:lang w:eastAsia="fr-FR" w:bidi="ar-SA"/>
              </w:rPr>
              <w:t>Nombres d’exemplaires et format des livrables</w:t>
            </w:r>
          </w:p>
        </w:tc>
        <w:tc>
          <w:tcPr>
            <w:tcW w:w="1785" w:type="dxa"/>
            <w:tcBorders>
              <w:top w:val="single" w:sz="6" w:space="0" w:color="auto"/>
              <w:left w:val="single" w:sz="6" w:space="0" w:color="auto"/>
              <w:bottom w:val="single" w:sz="6" w:space="0" w:color="auto"/>
              <w:right w:val="single" w:sz="6" w:space="0" w:color="auto"/>
            </w:tcBorders>
            <w:shd w:val="clear" w:color="auto" w:fill="009999"/>
            <w:vAlign w:val="center"/>
            <w:hideMark/>
          </w:tcPr>
          <w:p w14:paraId="1D7BED07" w14:textId="2A29D5A2" w:rsidR="00CD5F21" w:rsidRPr="00CD5F21" w:rsidRDefault="00CD5F21" w:rsidP="00B426BF">
            <w:pPr>
              <w:widowControl/>
              <w:suppressAutoHyphens w:val="0"/>
              <w:autoSpaceDN/>
              <w:ind w:left="50" w:right="144"/>
              <w:jc w:val="center"/>
              <w:rPr>
                <w:rFonts w:ascii="Segoe UI" w:eastAsia="Times New Roman" w:hAnsi="Segoe UI" w:cs="Segoe UI"/>
                <w:color w:val="FFFFFF" w:themeColor="background1"/>
                <w:kern w:val="0"/>
                <w:sz w:val="18"/>
                <w:szCs w:val="18"/>
                <w:lang w:eastAsia="fr-FR" w:bidi="ar-SA"/>
              </w:rPr>
            </w:pPr>
            <w:r w:rsidRPr="00CD5F21">
              <w:rPr>
                <w:rFonts w:ascii="DM Sans" w:eastAsia="Times New Roman" w:hAnsi="DM Sans" w:cs="Segoe UI"/>
                <w:b/>
                <w:bCs/>
                <w:color w:val="FFFFFF" w:themeColor="background1"/>
                <w:kern w:val="0"/>
                <w:sz w:val="20"/>
                <w:szCs w:val="20"/>
                <w:lang w:eastAsia="fr-FR" w:bidi="ar-SA"/>
              </w:rPr>
              <w:t>Délai maximum de remise des livrables provisoire</w:t>
            </w:r>
          </w:p>
        </w:tc>
        <w:tc>
          <w:tcPr>
            <w:tcW w:w="2031" w:type="dxa"/>
            <w:tcBorders>
              <w:top w:val="single" w:sz="6" w:space="0" w:color="auto"/>
              <w:left w:val="single" w:sz="6" w:space="0" w:color="auto"/>
              <w:bottom w:val="single" w:sz="6" w:space="0" w:color="auto"/>
              <w:right w:val="single" w:sz="6" w:space="0" w:color="auto"/>
            </w:tcBorders>
            <w:shd w:val="clear" w:color="auto" w:fill="009999"/>
            <w:vAlign w:val="center"/>
            <w:hideMark/>
          </w:tcPr>
          <w:p w14:paraId="3640F831" w14:textId="5DA08CF8" w:rsidR="00CD5F21" w:rsidRPr="00CD5F21" w:rsidRDefault="00CD5F21" w:rsidP="00B426BF">
            <w:pPr>
              <w:widowControl/>
              <w:suppressAutoHyphens w:val="0"/>
              <w:autoSpaceDN/>
              <w:ind w:left="50" w:right="144"/>
              <w:jc w:val="center"/>
              <w:rPr>
                <w:rFonts w:ascii="Segoe UI" w:eastAsia="Times New Roman" w:hAnsi="Segoe UI" w:cs="Segoe UI"/>
                <w:color w:val="FFFFFF" w:themeColor="background1"/>
                <w:kern w:val="0"/>
                <w:sz w:val="18"/>
                <w:szCs w:val="18"/>
                <w:lang w:eastAsia="fr-FR" w:bidi="ar-SA"/>
              </w:rPr>
            </w:pPr>
            <w:r w:rsidRPr="00CD5F21">
              <w:rPr>
                <w:rFonts w:ascii="DM Sans" w:eastAsia="Times New Roman" w:hAnsi="DM Sans" w:cs="Segoe UI"/>
                <w:b/>
                <w:bCs/>
                <w:color w:val="FFFFFF" w:themeColor="background1"/>
                <w:kern w:val="0"/>
                <w:sz w:val="20"/>
                <w:szCs w:val="20"/>
                <w:lang w:eastAsia="fr-FR" w:bidi="ar-SA"/>
              </w:rPr>
              <w:t xml:space="preserve">Délai maximum de remise des livrables définitifs (après </w:t>
            </w:r>
            <w:proofErr w:type="spellStart"/>
            <w:r w:rsidRPr="00CD5F21">
              <w:rPr>
                <w:rFonts w:ascii="DM Sans" w:eastAsia="Times New Roman" w:hAnsi="DM Sans" w:cs="Segoe UI"/>
                <w:b/>
                <w:bCs/>
                <w:color w:val="FFFFFF" w:themeColor="background1"/>
                <w:kern w:val="0"/>
                <w:sz w:val="20"/>
                <w:szCs w:val="20"/>
                <w:lang w:eastAsia="fr-FR" w:bidi="ar-SA"/>
              </w:rPr>
              <w:t>rqs</w:t>
            </w:r>
            <w:proofErr w:type="spellEnd"/>
            <w:r w:rsidRPr="00CD5F21">
              <w:rPr>
                <w:rFonts w:ascii="DM Sans" w:eastAsia="Times New Roman" w:hAnsi="DM Sans" w:cs="Segoe UI"/>
                <w:b/>
                <w:bCs/>
                <w:color w:val="FFFFFF" w:themeColor="background1"/>
                <w:kern w:val="0"/>
                <w:sz w:val="20"/>
                <w:szCs w:val="20"/>
                <w:lang w:eastAsia="fr-FR" w:bidi="ar-SA"/>
              </w:rPr>
              <w:t xml:space="preserve"> de la Moe)</w:t>
            </w:r>
          </w:p>
        </w:tc>
      </w:tr>
      <w:tr w:rsidR="00CD5F21" w:rsidRPr="00CD5F21" w14:paraId="1FD45D33" w14:textId="77777777" w:rsidTr="005A32A2">
        <w:trPr>
          <w:trHeight w:val="285"/>
        </w:trPr>
        <w:tc>
          <w:tcPr>
            <w:tcW w:w="4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1EB552" w14:textId="4EAF5B6E" w:rsidR="00CD5F21" w:rsidRPr="003216D2" w:rsidRDefault="3CB3206C" w:rsidP="00F14677">
            <w:pPr>
              <w:widowControl/>
              <w:suppressAutoHyphens w:val="0"/>
              <w:autoSpaceDN/>
              <w:ind w:left="137" w:right="84"/>
              <w:jc w:val="both"/>
              <w:rPr>
                <w:rFonts w:ascii="Segoe UI" w:eastAsia="Times New Roman" w:hAnsi="Segoe UI" w:cs="Segoe UI"/>
                <w:kern w:val="0"/>
                <w:sz w:val="20"/>
                <w:szCs w:val="20"/>
                <w:lang w:eastAsia="fr-FR" w:bidi="ar-SA"/>
              </w:rPr>
            </w:pPr>
            <w:r w:rsidRPr="2D4B2B1B">
              <w:rPr>
                <w:rFonts w:ascii="DM Sans" w:eastAsia="Times New Roman" w:hAnsi="DM Sans" w:cs="Segoe UI"/>
                <w:b/>
                <w:bCs/>
                <w:kern w:val="0"/>
                <w:sz w:val="20"/>
                <w:szCs w:val="20"/>
                <w:lang w:eastAsia="fr-FR" w:bidi="ar-SA"/>
              </w:rPr>
              <w:t xml:space="preserve">Diagnostics et identification des réseaux : </w:t>
            </w:r>
            <w:r w:rsidRPr="00AB7B4B">
              <w:rPr>
                <w:rFonts w:ascii="DM Sans" w:eastAsia="Times New Roman" w:hAnsi="DM Sans" w:cs="Segoe UI"/>
                <w:kern w:val="0"/>
                <w:sz w:val="20"/>
                <w:szCs w:val="20"/>
                <w:lang w:eastAsia="fr-FR" w:bidi="ar-SA"/>
              </w:rPr>
              <w:t>Recueil des données sur l'ensemble des réseau existants (EU, EP, HTA, BT, Telecom…liste non exhaustives). Etats et dimensions des réseaux existant.</w:t>
            </w:r>
          </w:p>
        </w:tc>
        <w:tc>
          <w:tcPr>
            <w:tcW w:w="26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1EB521" w14:textId="38537C9E" w:rsidR="00CD5F21" w:rsidRPr="003216D2" w:rsidRDefault="3CB3206C" w:rsidP="005A32A2">
            <w:pPr>
              <w:widowControl/>
              <w:suppressAutoHyphens w:val="0"/>
              <w:autoSpaceDN/>
              <w:ind w:left="50" w:right="144"/>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Nombre</w:t>
            </w:r>
            <w:r w:rsidRPr="2D4B2B1B">
              <w:rPr>
                <w:rFonts w:eastAsia="Times New Roman" w:cs="Times New Roman"/>
                <w:kern w:val="0"/>
                <w:sz w:val="20"/>
                <w:szCs w:val="20"/>
                <w:lang w:eastAsia="fr-FR" w:bidi="ar-SA"/>
              </w:rPr>
              <w:t> </w:t>
            </w:r>
            <w:r w:rsidRPr="2D4B2B1B">
              <w:rPr>
                <w:rFonts w:ascii="DM Sans" w:eastAsia="Times New Roman" w:hAnsi="DM Sans" w:cs="Segoe UI"/>
                <w:kern w:val="0"/>
                <w:sz w:val="20"/>
                <w:szCs w:val="20"/>
                <w:lang w:eastAsia="fr-FR" w:bidi="ar-SA"/>
              </w:rPr>
              <w:t>: 1 dossier de synthèse à la fin de la mission</w:t>
            </w:r>
          </w:p>
          <w:p w14:paraId="63175827" w14:textId="75E09901" w:rsidR="00CD5F21" w:rsidRPr="003216D2" w:rsidRDefault="3CB3206C" w:rsidP="005A32A2">
            <w:pPr>
              <w:widowControl/>
              <w:suppressAutoHyphens w:val="0"/>
              <w:autoSpaceDN/>
              <w:ind w:left="50" w:right="144"/>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Format</w:t>
            </w:r>
            <w:r w:rsidRPr="2D4B2B1B">
              <w:rPr>
                <w:rFonts w:eastAsia="Times New Roman" w:cs="Times New Roman"/>
                <w:kern w:val="0"/>
                <w:sz w:val="20"/>
                <w:szCs w:val="20"/>
                <w:lang w:eastAsia="fr-FR" w:bidi="ar-SA"/>
              </w:rPr>
              <w:t> </w:t>
            </w:r>
            <w:r w:rsidRPr="2D4B2B1B">
              <w:rPr>
                <w:rFonts w:ascii="DM Sans" w:eastAsia="Times New Roman" w:hAnsi="DM Sans" w:cs="Segoe UI"/>
                <w:kern w:val="0"/>
                <w:sz w:val="20"/>
                <w:szCs w:val="20"/>
                <w:lang w:eastAsia="fr-FR" w:bidi="ar-SA"/>
              </w:rPr>
              <w:t>: PDF et Word</w:t>
            </w:r>
          </w:p>
        </w:tc>
        <w:tc>
          <w:tcPr>
            <w:tcW w:w="17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9DAD9B" w14:textId="615B215D" w:rsidR="00CD5F21" w:rsidRPr="003216D2" w:rsidRDefault="3CB3206C" w:rsidP="005A32A2">
            <w:pPr>
              <w:widowControl/>
              <w:suppressAutoHyphens w:val="0"/>
              <w:autoSpaceDN/>
              <w:ind w:left="50" w:right="144"/>
              <w:jc w:val="center"/>
              <w:rPr>
                <w:rFonts w:ascii="Segoe UI" w:eastAsia="Times New Roman" w:hAnsi="Segoe UI" w:cs="Segoe UI"/>
                <w:kern w:val="0"/>
                <w:sz w:val="20"/>
                <w:szCs w:val="20"/>
                <w:lang w:eastAsia="fr-FR" w:bidi="ar-SA"/>
              </w:rPr>
            </w:pPr>
            <w:r w:rsidRPr="2D4B2B1B">
              <w:rPr>
                <w:rFonts w:ascii="DM Sans" w:eastAsia="Times New Roman" w:hAnsi="DM Sans" w:cs="Segoe UI"/>
                <w:b/>
                <w:bCs/>
                <w:kern w:val="0"/>
                <w:sz w:val="20"/>
                <w:szCs w:val="20"/>
                <w:lang w:eastAsia="fr-FR" w:bidi="ar-SA"/>
              </w:rPr>
              <w:t>1 mois après mail valant OS de démarrage de la mission</w:t>
            </w:r>
          </w:p>
        </w:tc>
        <w:tc>
          <w:tcPr>
            <w:tcW w:w="20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19DA30" w14:textId="668D0A6C" w:rsidR="00CD5F21" w:rsidRPr="003216D2" w:rsidRDefault="3CB3206C" w:rsidP="005A32A2">
            <w:pPr>
              <w:widowControl/>
              <w:suppressAutoHyphens w:val="0"/>
              <w:autoSpaceDN/>
              <w:ind w:left="50" w:right="144"/>
              <w:jc w:val="center"/>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10 jours après retour du Moa</w:t>
            </w:r>
          </w:p>
        </w:tc>
      </w:tr>
      <w:tr w:rsidR="00CD5F21" w:rsidRPr="00CD5F21" w14:paraId="5FD7DE78" w14:textId="77777777" w:rsidTr="005A32A2">
        <w:trPr>
          <w:trHeight w:val="285"/>
        </w:trPr>
        <w:tc>
          <w:tcPr>
            <w:tcW w:w="4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082760" w14:textId="4F371942" w:rsidR="00CD5F21" w:rsidRPr="003216D2" w:rsidRDefault="3CB3206C" w:rsidP="00F14677">
            <w:pPr>
              <w:widowControl/>
              <w:suppressAutoHyphens w:val="0"/>
              <w:autoSpaceDN/>
              <w:ind w:left="137" w:right="84"/>
              <w:jc w:val="both"/>
              <w:rPr>
                <w:rFonts w:ascii="Segoe UI" w:eastAsia="Times New Roman" w:hAnsi="Segoe UI" w:cs="Segoe UI"/>
                <w:kern w:val="0"/>
                <w:sz w:val="20"/>
                <w:szCs w:val="20"/>
                <w:lang w:eastAsia="fr-FR" w:bidi="ar-SA"/>
              </w:rPr>
            </w:pPr>
            <w:r w:rsidRPr="00AB7B4B">
              <w:rPr>
                <w:rFonts w:ascii="DM Sans" w:eastAsia="Times New Roman" w:hAnsi="DM Sans" w:cs="Segoe UI"/>
                <w:b/>
                <w:bCs/>
                <w:kern w:val="0"/>
                <w:sz w:val="20"/>
                <w:szCs w:val="20"/>
                <w:lang w:eastAsia="fr-FR" w:bidi="ar-SA"/>
              </w:rPr>
              <w:t>Passage caméra</w:t>
            </w:r>
            <w:r w:rsidRPr="2D4B2B1B">
              <w:rPr>
                <w:rFonts w:ascii="DM Sans" w:eastAsia="Times New Roman" w:hAnsi="DM Sans" w:cs="Segoe UI"/>
                <w:kern w:val="0"/>
                <w:sz w:val="20"/>
                <w:szCs w:val="20"/>
                <w:lang w:eastAsia="fr-FR" w:bidi="ar-SA"/>
              </w:rPr>
              <w:t xml:space="preserve"> : </w:t>
            </w:r>
            <w:r w:rsidR="00AB7B4B">
              <w:rPr>
                <w:rFonts w:ascii="DM Sans" w:hAnsi="DM Sans" w:cstheme="minorHAnsi"/>
                <w:spacing w:val="-6"/>
                <w:sz w:val="20"/>
                <w:szCs w:val="20"/>
                <w:lang w:eastAsia="fr-FR"/>
              </w:rPr>
              <w:t>réalisation d’</w:t>
            </w:r>
            <w:r w:rsidR="00AB7B4B" w:rsidRPr="00BA15D1">
              <w:rPr>
                <w:rFonts w:ascii="DM Sans" w:hAnsi="DM Sans" w:cstheme="minorHAnsi"/>
                <w:spacing w:val="-6"/>
                <w:sz w:val="20"/>
                <w:szCs w:val="20"/>
                <w:lang w:eastAsia="fr-FR"/>
              </w:rPr>
              <w:t>un passage caméra sur les réseaux humides (EP, EU</w:t>
            </w:r>
            <w:r w:rsidR="00AB7B4B">
              <w:rPr>
                <w:rFonts w:ascii="DM Sans" w:hAnsi="DM Sans" w:cstheme="minorHAnsi"/>
                <w:spacing w:val="-6"/>
                <w:sz w:val="20"/>
                <w:szCs w:val="20"/>
                <w:lang w:eastAsia="fr-FR"/>
              </w:rPr>
              <w:t xml:space="preserve">) comprenant </w:t>
            </w:r>
            <w:r w:rsidR="00AB7B4B" w:rsidRPr="00BA15D1">
              <w:rPr>
                <w:rFonts w:ascii="DM Sans" w:hAnsi="DM Sans" w:cstheme="minorHAnsi"/>
                <w:spacing w:val="-6"/>
                <w:sz w:val="20"/>
                <w:szCs w:val="20"/>
                <w:lang w:eastAsia="fr-FR"/>
              </w:rPr>
              <w:t>utilisation d’une caméra sur chariot avec commande guidée.</w:t>
            </w:r>
          </w:p>
        </w:tc>
        <w:tc>
          <w:tcPr>
            <w:tcW w:w="26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DB4A0B" w14:textId="62B13FCD" w:rsidR="00CD5F21" w:rsidRPr="003216D2" w:rsidRDefault="3CB3206C" w:rsidP="005A32A2">
            <w:pPr>
              <w:widowControl/>
              <w:suppressAutoHyphens w:val="0"/>
              <w:autoSpaceDN/>
              <w:ind w:left="50" w:right="144"/>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Nombre</w:t>
            </w:r>
            <w:r w:rsidRPr="2D4B2B1B">
              <w:rPr>
                <w:rFonts w:eastAsia="Times New Roman" w:cs="Times New Roman"/>
                <w:kern w:val="0"/>
                <w:sz w:val="20"/>
                <w:szCs w:val="20"/>
                <w:lang w:eastAsia="fr-FR" w:bidi="ar-SA"/>
              </w:rPr>
              <w:t> </w:t>
            </w:r>
            <w:r w:rsidRPr="2D4B2B1B">
              <w:rPr>
                <w:rFonts w:ascii="DM Sans" w:eastAsia="Times New Roman" w:hAnsi="DM Sans" w:cs="Segoe UI"/>
                <w:kern w:val="0"/>
                <w:sz w:val="20"/>
                <w:szCs w:val="20"/>
                <w:lang w:eastAsia="fr-FR" w:bidi="ar-SA"/>
              </w:rPr>
              <w:t>: 1 dossier</w:t>
            </w:r>
          </w:p>
          <w:p w14:paraId="17B45C5E" w14:textId="26B5C7CE" w:rsidR="00CD5F21" w:rsidRPr="003216D2" w:rsidRDefault="3CB3206C" w:rsidP="005A32A2">
            <w:pPr>
              <w:widowControl/>
              <w:suppressAutoHyphens w:val="0"/>
              <w:autoSpaceDN/>
              <w:ind w:left="50" w:right="144"/>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Format</w:t>
            </w:r>
            <w:r w:rsidRPr="2D4B2B1B">
              <w:rPr>
                <w:rFonts w:eastAsia="Times New Roman" w:cs="Times New Roman"/>
                <w:kern w:val="0"/>
                <w:sz w:val="20"/>
                <w:szCs w:val="20"/>
                <w:lang w:eastAsia="fr-FR" w:bidi="ar-SA"/>
              </w:rPr>
              <w:t> </w:t>
            </w:r>
            <w:r w:rsidRPr="2D4B2B1B">
              <w:rPr>
                <w:rFonts w:ascii="DM Sans" w:eastAsia="Times New Roman" w:hAnsi="DM Sans" w:cs="Segoe UI"/>
                <w:kern w:val="0"/>
                <w:sz w:val="20"/>
                <w:szCs w:val="20"/>
                <w:lang w:eastAsia="fr-FR" w:bidi="ar-SA"/>
              </w:rPr>
              <w:t xml:space="preserve">: PDF et </w:t>
            </w:r>
            <w:r w:rsidR="00EB5513" w:rsidRPr="2D4B2B1B">
              <w:rPr>
                <w:rFonts w:ascii="DM Sans" w:eastAsia="Times New Roman" w:hAnsi="DM Sans" w:cs="Segoe UI"/>
                <w:kern w:val="0"/>
                <w:sz w:val="20"/>
                <w:szCs w:val="20"/>
                <w:lang w:eastAsia="fr-FR" w:bidi="ar-SA"/>
              </w:rPr>
              <w:t>Word</w:t>
            </w:r>
          </w:p>
        </w:tc>
        <w:tc>
          <w:tcPr>
            <w:tcW w:w="17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4849DA" w14:textId="001BE234" w:rsidR="00CD5F21" w:rsidRPr="003216D2" w:rsidRDefault="3CB3206C" w:rsidP="005A32A2">
            <w:pPr>
              <w:widowControl/>
              <w:suppressAutoHyphens w:val="0"/>
              <w:autoSpaceDN/>
              <w:ind w:left="50" w:right="144"/>
              <w:jc w:val="center"/>
              <w:rPr>
                <w:rFonts w:ascii="Segoe UI" w:eastAsia="Times New Roman" w:hAnsi="Segoe UI" w:cs="Segoe UI"/>
                <w:kern w:val="0"/>
                <w:sz w:val="20"/>
                <w:szCs w:val="20"/>
                <w:lang w:eastAsia="fr-FR" w:bidi="ar-SA"/>
              </w:rPr>
            </w:pPr>
            <w:r w:rsidRPr="2D4B2B1B">
              <w:rPr>
                <w:rFonts w:ascii="DM Sans" w:eastAsia="Times New Roman" w:hAnsi="DM Sans" w:cs="Segoe UI"/>
                <w:b/>
                <w:bCs/>
                <w:kern w:val="0"/>
                <w:sz w:val="20"/>
                <w:szCs w:val="20"/>
                <w:lang w:eastAsia="fr-FR" w:bidi="ar-SA"/>
              </w:rPr>
              <w:t>1 mois après mail valant OS de démarrage de la mission</w:t>
            </w:r>
          </w:p>
          <w:p w14:paraId="594629E1" w14:textId="5F9FD940" w:rsidR="00CD5F21" w:rsidRPr="003216D2" w:rsidRDefault="00CD5F21" w:rsidP="005A32A2">
            <w:pPr>
              <w:widowControl/>
              <w:suppressAutoHyphens w:val="0"/>
              <w:autoSpaceDN/>
              <w:ind w:left="50" w:right="144"/>
              <w:jc w:val="center"/>
              <w:rPr>
                <w:rFonts w:ascii="Segoe UI" w:eastAsia="Times New Roman" w:hAnsi="Segoe UI" w:cs="Segoe UI"/>
                <w:kern w:val="0"/>
                <w:sz w:val="20"/>
                <w:szCs w:val="20"/>
                <w:lang w:eastAsia="fr-FR" w:bidi="ar-SA"/>
              </w:rPr>
            </w:pPr>
          </w:p>
        </w:tc>
        <w:tc>
          <w:tcPr>
            <w:tcW w:w="20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C175FA" w14:textId="12695A66" w:rsidR="00CD5F21" w:rsidRPr="003216D2" w:rsidRDefault="3CB3206C" w:rsidP="005A32A2">
            <w:pPr>
              <w:widowControl/>
              <w:suppressAutoHyphens w:val="0"/>
              <w:autoSpaceDN/>
              <w:ind w:left="50" w:right="144"/>
              <w:jc w:val="center"/>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10 jours après retour du Moa</w:t>
            </w:r>
          </w:p>
        </w:tc>
      </w:tr>
      <w:tr w:rsidR="00CD5F21" w:rsidRPr="00CD5F21" w14:paraId="60A71B00" w14:textId="77777777" w:rsidTr="005A32A2">
        <w:trPr>
          <w:trHeight w:val="285"/>
        </w:trPr>
        <w:tc>
          <w:tcPr>
            <w:tcW w:w="4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7E9C19" w14:textId="70C4F07F" w:rsidR="00CD5F21" w:rsidRPr="003216D2" w:rsidRDefault="3CB3206C" w:rsidP="00F14677">
            <w:pPr>
              <w:widowControl/>
              <w:suppressAutoHyphens w:val="0"/>
              <w:autoSpaceDN/>
              <w:ind w:left="137" w:right="84"/>
              <w:jc w:val="both"/>
              <w:rPr>
                <w:rFonts w:ascii="Segoe UI" w:eastAsia="Times New Roman" w:hAnsi="Segoe UI" w:cs="Segoe UI"/>
                <w:kern w:val="0"/>
                <w:sz w:val="20"/>
                <w:szCs w:val="20"/>
                <w:lang w:eastAsia="fr-FR" w:bidi="ar-SA"/>
              </w:rPr>
            </w:pPr>
            <w:r w:rsidRPr="00AB7B4B">
              <w:rPr>
                <w:rFonts w:ascii="DM Sans" w:eastAsia="Times New Roman" w:hAnsi="DM Sans" w:cs="Segoe UI"/>
                <w:b/>
                <w:bCs/>
                <w:kern w:val="0"/>
                <w:sz w:val="20"/>
                <w:szCs w:val="20"/>
                <w:lang w:eastAsia="fr-FR" w:bidi="ar-SA"/>
              </w:rPr>
              <w:t>Plan de récolement</w:t>
            </w:r>
            <w:r w:rsidRPr="2D4B2B1B">
              <w:rPr>
                <w:rFonts w:ascii="DM Sans" w:eastAsia="Times New Roman" w:hAnsi="DM Sans" w:cs="Segoe UI"/>
                <w:kern w:val="0"/>
                <w:sz w:val="20"/>
                <w:szCs w:val="20"/>
                <w:lang w:eastAsia="fr-FR" w:bidi="ar-SA"/>
              </w:rPr>
              <w:t xml:space="preserve"> : </w:t>
            </w:r>
            <w:r w:rsidR="00AB7B4B">
              <w:rPr>
                <w:rFonts w:ascii="DM Sans" w:hAnsi="DM Sans" w:cstheme="minorHAnsi"/>
                <w:sz w:val="20"/>
                <w:szCs w:val="20"/>
              </w:rPr>
              <w:t>m</w:t>
            </w:r>
            <w:r w:rsidR="00AB7B4B" w:rsidRPr="00BA17B5">
              <w:rPr>
                <w:rFonts w:ascii="DM Sans" w:hAnsi="DM Sans" w:cstheme="minorHAnsi"/>
                <w:sz w:val="20"/>
                <w:szCs w:val="20"/>
              </w:rPr>
              <w:t>ise à jour du plan de récolement, de la base des données recueillies sur le site (Implantation, altimétrie, écoulement, diamètre, etc.) en coordonnées XYZ</w:t>
            </w:r>
            <w:r w:rsidR="00AB7B4B">
              <w:rPr>
                <w:rFonts w:ascii="DM Sans" w:hAnsi="DM Sans" w:cstheme="minorHAnsi"/>
                <w:sz w:val="20"/>
                <w:szCs w:val="20"/>
              </w:rPr>
              <w:t>.</w:t>
            </w:r>
          </w:p>
        </w:tc>
        <w:tc>
          <w:tcPr>
            <w:tcW w:w="26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376A9C" w14:textId="7EBD9EFD" w:rsidR="00CD5F21" w:rsidRPr="003216D2" w:rsidRDefault="3CB3206C" w:rsidP="005A32A2">
            <w:pPr>
              <w:widowControl/>
              <w:suppressAutoHyphens w:val="0"/>
              <w:autoSpaceDN/>
              <w:ind w:left="50" w:right="144"/>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Nombre</w:t>
            </w:r>
            <w:r w:rsidRPr="2D4B2B1B">
              <w:rPr>
                <w:rFonts w:eastAsia="Times New Roman" w:cs="Times New Roman"/>
                <w:kern w:val="0"/>
                <w:sz w:val="20"/>
                <w:szCs w:val="20"/>
                <w:lang w:eastAsia="fr-FR" w:bidi="ar-SA"/>
              </w:rPr>
              <w:t> </w:t>
            </w:r>
            <w:r w:rsidRPr="2D4B2B1B">
              <w:rPr>
                <w:rFonts w:ascii="DM Sans" w:eastAsia="Times New Roman" w:hAnsi="DM Sans" w:cs="Segoe UI"/>
                <w:kern w:val="0"/>
                <w:sz w:val="20"/>
                <w:szCs w:val="20"/>
                <w:lang w:eastAsia="fr-FR" w:bidi="ar-SA"/>
              </w:rPr>
              <w:t>:</w:t>
            </w:r>
            <w:r w:rsidRPr="2D4B2B1B">
              <w:rPr>
                <w:rFonts w:ascii="DM Sans" w:eastAsia="Times New Roman" w:hAnsi="DM Sans" w:cs="DM Sans"/>
                <w:kern w:val="0"/>
                <w:sz w:val="20"/>
                <w:szCs w:val="20"/>
                <w:lang w:eastAsia="fr-FR" w:bidi="ar-SA"/>
              </w:rPr>
              <w:t> </w:t>
            </w:r>
            <w:r w:rsidRPr="2D4B2B1B">
              <w:rPr>
                <w:rFonts w:ascii="DM Sans" w:eastAsia="Times New Roman" w:hAnsi="DM Sans" w:cs="Segoe UI"/>
                <w:kern w:val="0"/>
                <w:sz w:val="20"/>
                <w:szCs w:val="20"/>
                <w:lang w:eastAsia="fr-FR" w:bidi="ar-SA"/>
              </w:rPr>
              <w:t>1 dossier</w:t>
            </w:r>
          </w:p>
          <w:p w14:paraId="1C01C282" w14:textId="4B894120" w:rsidR="00CD5F21" w:rsidRPr="003216D2" w:rsidRDefault="3CB3206C" w:rsidP="005A32A2">
            <w:pPr>
              <w:widowControl/>
              <w:suppressAutoHyphens w:val="0"/>
              <w:autoSpaceDN/>
              <w:ind w:left="50" w:right="144"/>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Format</w:t>
            </w:r>
            <w:r w:rsidRPr="2D4B2B1B">
              <w:rPr>
                <w:rFonts w:eastAsia="Times New Roman" w:cs="Times New Roman"/>
                <w:kern w:val="0"/>
                <w:sz w:val="20"/>
                <w:szCs w:val="20"/>
                <w:lang w:eastAsia="fr-FR" w:bidi="ar-SA"/>
              </w:rPr>
              <w:t> </w:t>
            </w:r>
            <w:r w:rsidRPr="2D4B2B1B">
              <w:rPr>
                <w:rFonts w:ascii="DM Sans" w:eastAsia="Times New Roman" w:hAnsi="DM Sans" w:cs="Segoe UI"/>
                <w:kern w:val="0"/>
                <w:sz w:val="20"/>
                <w:szCs w:val="20"/>
                <w:lang w:eastAsia="fr-FR" w:bidi="ar-SA"/>
              </w:rPr>
              <w:t>:</w:t>
            </w:r>
          </w:p>
          <w:p w14:paraId="0A8FB4EB" w14:textId="6B945425" w:rsidR="00CD5F21" w:rsidRPr="003216D2" w:rsidRDefault="3CB3206C" w:rsidP="005A32A2">
            <w:pPr>
              <w:widowControl/>
              <w:numPr>
                <w:ilvl w:val="0"/>
                <w:numId w:val="61"/>
              </w:numPr>
              <w:tabs>
                <w:tab w:val="clear" w:pos="720"/>
              </w:tabs>
              <w:suppressAutoHyphens w:val="0"/>
              <w:autoSpaceDN/>
              <w:ind w:right="144" w:hanging="387"/>
              <w:rPr>
                <w:rFonts w:ascii="Arial" w:eastAsia="Times New Roman" w:hAnsi="Arial" w:cs="Arial"/>
                <w:kern w:val="0"/>
                <w:sz w:val="20"/>
                <w:szCs w:val="20"/>
                <w:lang w:eastAsia="fr-FR" w:bidi="ar-SA"/>
              </w:rPr>
            </w:pPr>
            <w:r w:rsidRPr="2D4B2B1B">
              <w:rPr>
                <w:rFonts w:ascii="DM Sans" w:eastAsia="Times New Roman" w:hAnsi="DM Sans" w:cs="Arial"/>
                <w:kern w:val="0"/>
                <w:sz w:val="20"/>
                <w:szCs w:val="20"/>
                <w:lang w:eastAsia="fr-FR" w:bidi="ar-SA"/>
              </w:rPr>
              <w:t>Informatique : PDF &amp; DWG</w:t>
            </w:r>
          </w:p>
          <w:p w14:paraId="494E5261" w14:textId="346D0262" w:rsidR="00CD5F21" w:rsidRPr="003216D2" w:rsidRDefault="3CB3206C" w:rsidP="005A32A2">
            <w:pPr>
              <w:widowControl/>
              <w:numPr>
                <w:ilvl w:val="0"/>
                <w:numId w:val="61"/>
              </w:numPr>
              <w:tabs>
                <w:tab w:val="clear" w:pos="720"/>
              </w:tabs>
              <w:suppressAutoHyphens w:val="0"/>
              <w:autoSpaceDN/>
              <w:ind w:right="144" w:hanging="387"/>
              <w:rPr>
                <w:rFonts w:ascii="Arial" w:eastAsia="Times New Roman" w:hAnsi="Arial" w:cs="Arial"/>
                <w:kern w:val="0"/>
                <w:sz w:val="20"/>
                <w:szCs w:val="20"/>
                <w:lang w:eastAsia="fr-FR" w:bidi="ar-SA"/>
              </w:rPr>
            </w:pPr>
            <w:r w:rsidRPr="2D4B2B1B">
              <w:rPr>
                <w:rFonts w:ascii="DM Sans" w:eastAsia="Times New Roman" w:hAnsi="DM Sans" w:cs="Arial"/>
                <w:kern w:val="0"/>
                <w:sz w:val="20"/>
                <w:szCs w:val="20"/>
                <w:lang w:eastAsia="fr-FR" w:bidi="ar-SA"/>
              </w:rPr>
              <w:t>Papier : 8 plans papier au format A0</w:t>
            </w:r>
          </w:p>
        </w:tc>
        <w:tc>
          <w:tcPr>
            <w:tcW w:w="17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BB382A" w14:textId="48C18A34" w:rsidR="00CD5F21" w:rsidRPr="003216D2" w:rsidRDefault="3CB3206C" w:rsidP="005A32A2">
            <w:pPr>
              <w:widowControl/>
              <w:suppressAutoHyphens w:val="0"/>
              <w:autoSpaceDN/>
              <w:ind w:left="50" w:right="144"/>
              <w:jc w:val="center"/>
              <w:rPr>
                <w:rFonts w:ascii="Segoe UI" w:eastAsia="Times New Roman" w:hAnsi="Segoe UI" w:cs="Segoe UI"/>
                <w:kern w:val="0"/>
                <w:sz w:val="20"/>
                <w:szCs w:val="20"/>
                <w:lang w:eastAsia="fr-FR" w:bidi="ar-SA"/>
              </w:rPr>
            </w:pPr>
            <w:r w:rsidRPr="2D4B2B1B">
              <w:rPr>
                <w:rFonts w:ascii="DM Sans" w:eastAsia="Times New Roman" w:hAnsi="DM Sans" w:cs="Segoe UI"/>
                <w:b/>
                <w:bCs/>
                <w:kern w:val="0"/>
                <w:sz w:val="20"/>
                <w:szCs w:val="20"/>
                <w:lang w:eastAsia="fr-FR" w:bidi="ar-SA"/>
              </w:rPr>
              <w:t>1 mois après mail valant OS de démarrage de la mission</w:t>
            </w:r>
          </w:p>
          <w:p w14:paraId="156696CD" w14:textId="72A88B83" w:rsidR="00CD5F21" w:rsidRPr="003216D2" w:rsidRDefault="00CD5F21" w:rsidP="005A32A2">
            <w:pPr>
              <w:widowControl/>
              <w:suppressAutoHyphens w:val="0"/>
              <w:autoSpaceDN/>
              <w:ind w:left="50" w:right="144"/>
              <w:jc w:val="center"/>
              <w:rPr>
                <w:rFonts w:ascii="Segoe UI" w:eastAsia="Times New Roman" w:hAnsi="Segoe UI" w:cs="Segoe UI"/>
                <w:kern w:val="0"/>
                <w:sz w:val="20"/>
                <w:szCs w:val="20"/>
                <w:lang w:eastAsia="fr-FR" w:bidi="ar-SA"/>
              </w:rPr>
            </w:pPr>
          </w:p>
        </w:tc>
        <w:tc>
          <w:tcPr>
            <w:tcW w:w="20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B3ED66" w14:textId="2A742F85" w:rsidR="00CD5F21" w:rsidRPr="003216D2" w:rsidRDefault="3CB3206C" w:rsidP="005A32A2">
            <w:pPr>
              <w:widowControl/>
              <w:suppressAutoHyphens w:val="0"/>
              <w:autoSpaceDN/>
              <w:ind w:left="50" w:right="144"/>
              <w:jc w:val="center"/>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10 jours après retour du MOE</w:t>
            </w:r>
          </w:p>
        </w:tc>
      </w:tr>
      <w:tr w:rsidR="00CD5F21" w:rsidRPr="00CD5F21" w14:paraId="2901E6CA" w14:textId="77777777" w:rsidTr="005A32A2">
        <w:trPr>
          <w:trHeight w:val="285"/>
        </w:trPr>
        <w:tc>
          <w:tcPr>
            <w:tcW w:w="4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C3AAA4" w14:textId="4C44A627" w:rsidR="00CD5F21" w:rsidRPr="003216D2" w:rsidRDefault="3CB3206C" w:rsidP="00F14677">
            <w:pPr>
              <w:widowControl/>
              <w:suppressAutoHyphens w:val="0"/>
              <w:autoSpaceDN/>
              <w:ind w:left="137" w:right="84"/>
              <w:jc w:val="both"/>
              <w:rPr>
                <w:rFonts w:ascii="Segoe UI" w:eastAsia="Times New Roman" w:hAnsi="Segoe UI" w:cs="Segoe UI"/>
                <w:kern w:val="0"/>
                <w:sz w:val="20"/>
                <w:szCs w:val="20"/>
                <w:lang w:eastAsia="fr-FR" w:bidi="ar-SA"/>
              </w:rPr>
            </w:pPr>
            <w:r w:rsidRPr="00AB7B4B">
              <w:rPr>
                <w:rFonts w:ascii="DM Sans" w:eastAsia="Times New Roman" w:hAnsi="DM Sans" w:cs="Segoe UI"/>
                <w:b/>
                <w:bCs/>
                <w:kern w:val="0"/>
                <w:sz w:val="20"/>
                <w:szCs w:val="20"/>
                <w:lang w:eastAsia="fr-FR" w:bidi="ar-SA"/>
              </w:rPr>
              <w:t>Synthèse diagnostic</w:t>
            </w:r>
            <w:r w:rsidRPr="2D4B2B1B">
              <w:rPr>
                <w:rFonts w:ascii="DM Sans" w:eastAsia="Times New Roman" w:hAnsi="DM Sans" w:cs="Segoe UI"/>
                <w:kern w:val="0"/>
                <w:sz w:val="20"/>
                <w:szCs w:val="20"/>
                <w:lang w:eastAsia="fr-FR" w:bidi="ar-SA"/>
              </w:rPr>
              <w:t xml:space="preserve"> : </w:t>
            </w:r>
            <w:r w:rsidR="00AB7B4B" w:rsidRPr="00B63732">
              <w:rPr>
                <w:rFonts w:ascii="DM Sans" w:hAnsi="DM Sans" w:cstheme="minorBidi"/>
                <w:spacing w:val="-6"/>
                <w:sz w:val="20"/>
                <w:szCs w:val="20"/>
                <w:lang w:eastAsia="fr-FR"/>
              </w:rPr>
              <w:t xml:space="preserve">Remise d'une note de synthèse sur la base des données recueillies au cours de ces investigations. Mise en avant de l'état fonctionnel de l'ensemble des réseaux existants. L'entrepreneur devra prévoir </w:t>
            </w:r>
            <w:r w:rsidR="005A32A2">
              <w:rPr>
                <w:rFonts w:ascii="DM Sans" w:hAnsi="DM Sans" w:cstheme="minorBidi"/>
                <w:spacing w:val="-6"/>
                <w:sz w:val="20"/>
                <w:szCs w:val="20"/>
                <w:lang w:eastAsia="fr-FR"/>
              </w:rPr>
              <w:t>à</w:t>
            </w:r>
            <w:r w:rsidR="00AB7B4B" w:rsidRPr="00B63732">
              <w:rPr>
                <w:rFonts w:ascii="DM Sans" w:hAnsi="DM Sans" w:cstheme="minorBidi"/>
                <w:spacing w:val="-6"/>
                <w:sz w:val="20"/>
                <w:szCs w:val="20"/>
                <w:lang w:eastAsia="fr-FR"/>
              </w:rPr>
              <w:t xml:space="preserve"> minima 2 demi-journées de mise au point ou réunion avec le MOE</w:t>
            </w:r>
            <w:r w:rsidR="00AB7B4B">
              <w:rPr>
                <w:rFonts w:ascii="DM Sans" w:hAnsi="DM Sans" w:cstheme="minorBidi"/>
                <w:spacing w:val="-6"/>
                <w:sz w:val="20"/>
                <w:szCs w:val="20"/>
                <w:lang w:eastAsia="fr-FR"/>
              </w:rPr>
              <w:t>.</w:t>
            </w:r>
          </w:p>
        </w:tc>
        <w:tc>
          <w:tcPr>
            <w:tcW w:w="26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760EAD" w14:textId="7F2D2F7F" w:rsidR="00CD5F21" w:rsidRPr="003216D2" w:rsidRDefault="3CB3206C" w:rsidP="005A32A2">
            <w:pPr>
              <w:widowControl/>
              <w:suppressAutoHyphens w:val="0"/>
              <w:autoSpaceDN/>
              <w:ind w:left="50" w:right="144"/>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Nombre</w:t>
            </w:r>
            <w:r w:rsidRPr="2D4B2B1B">
              <w:rPr>
                <w:rFonts w:eastAsia="Times New Roman" w:cs="Times New Roman"/>
                <w:kern w:val="0"/>
                <w:sz w:val="20"/>
                <w:szCs w:val="20"/>
                <w:lang w:eastAsia="fr-FR" w:bidi="ar-SA"/>
              </w:rPr>
              <w:t> </w:t>
            </w:r>
            <w:r w:rsidRPr="2D4B2B1B">
              <w:rPr>
                <w:rFonts w:ascii="DM Sans" w:eastAsia="Times New Roman" w:hAnsi="DM Sans" w:cs="Segoe UI"/>
                <w:kern w:val="0"/>
                <w:sz w:val="20"/>
                <w:szCs w:val="20"/>
                <w:lang w:eastAsia="fr-FR" w:bidi="ar-SA"/>
              </w:rPr>
              <w:t>:</w:t>
            </w:r>
            <w:r w:rsidRPr="2D4B2B1B">
              <w:rPr>
                <w:rFonts w:ascii="DM Sans" w:eastAsia="Times New Roman" w:hAnsi="DM Sans" w:cs="DM Sans"/>
                <w:kern w:val="0"/>
                <w:sz w:val="20"/>
                <w:szCs w:val="20"/>
                <w:lang w:eastAsia="fr-FR" w:bidi="ar-SA"/>
              </w:rPr>
              <w:t> </w:t>
            </w:r>
            <w:r w:rsidRPr="2D4B2B1B">
              <w:rPr>
                <w:rFonts w:ascii="DM Sans" w:eastAsia="Times New Roman" w:hAnsi="DM Sans" w:cs="Segoe UI"/>
                <w:kern w:val="0"/>
                <w:sz w:val="20"/>
                <w:szCs w:val="20"/>
                <w:lang w:eastAsia="fr-FR" w:bidi="ar-SA"/>
              </w:rPr>
              <w:t>1 dossier</w:t>
            </w:r>
          </w:p>
          <w:p w14:paraId="521DC60F" w14:textId="063C9535" w:rsidR="00CD5F21" w:rsidRPr="003216D2" w:rsidRDefault="3CB3206C" w:rsidP="005A32A2">
            <w:pPr>
              <w:widowControl/>
              <w:suppressAutoHyphens w:val="0"/>
              <w:autoSpaceDN/>
              <w:ind w:left="50" w:right="144"/>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Format</w:t>
            </w:r>
            <w:r w:rsidRPr="2D4B2B1B">
              <w:rPr>
                <w:rFonts w:eastAsia="Times New Roman" w:cs="Times New Roman"/>
                <w:kern w:val="0"/>
                <w:sz w:val="20"/>
                <w:szCs w:val="20"/>
                <w:lang w:eastAsia="fr-FR" w:bidi="ar-SA"/>
              </w:rPr>
              <w:t> </w:t>
            </w:r>
            <w:r w:rsidRPr="2D4B2B1B">
              <w:rPr>
                <w:rFonts w:ascii="DM Sans" w:eastAsia="Times New Roman" w:hAnsi="DM Sans" w:cs="Segoe UI"/>
                <w:kern w:val="0"/>
                <w:sz w:val="20"/>
                <w:szCs w:val="20"/>
                <w:lang w:eastAsia="fr-FR" w:bidi="ar-SA"/>
              </w:rPr>
              <w:t xml:space="preserve">: PDF et </w:t>
            </w:r>
            <w:r w:rsidR="00EB5513" w:rsidRPr="2D4B2B1B">
              <w:rPr>
                <w:rFonts w:ascii="DM Sans" w:eastAsia="Times New Roman" w:hAnsi="DM Sans" w:cs="Segoe UI"/>
                <w:kern w:val="0"/>
                <w:sz w:val="20"/>
                <w:szCs w:val="20"/>
                <w:lang w:eastAsia="fr-FR" w:bidi="ar-SA"/>
              </w:rPr>
              <w:t>Word</w:t>
            </w:r>
          </w:p>
          <w:p w14:paraId="5B4404AA" w14:textId="7B5C49E8" w:rsidR="00CD5F21" w:rsidRPr="003216D2" w:rsidRDefault="00CD5F21" w:rsidP="005A32A2">
            <w:pPr>
              <w:widowControl/>
              <w:suppressAutoHyphens w:val="0"/>
              <w:autoSpaceDN/>
              <w:ind w:left="50" w:right="144"/>
              <w:rPr>
                <w:rFonts w:ascii="Segoe UI" w:eastAsia="Times New Roman" w:hAnsi="Segoe UI" w:cs="Segoe UI"/>
                <w:kern w:val="0"/>
                <w:sz w:val="20"/>
                <w:szCs w:val="20"/>
                <w:lang w:eastAsia="fr-FR" w:bidi="ar-SA"/>
              </w:rPr>
            </w:pPr>
          </w:p>
        </w:tc>
        <w:tc>
          <w:tcPr>
            <w:tcW w:w="17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73D814" w14:textId="43DFD844" w:rsidR="00CD5F21" w:rsidRPr="003216D2" w:rsidRDefault="3CB3206C" w:rsidP="005A32A2">
            <w:pPr>
              <w:widowControl/>
              <w:suppressAutoHyphens w:val="0"/>
              <w:autoSpaceDN/>
              <w:ind w:left="50" w:right="144"/>
              <w:jc w:val="center"/>
              <w:rPr>
                <w:rFonts w:ascii="Segoe UI" w:eastAsia="Times New Roman" w:hAnsi="Segoe UI" w:cs="Segoe UI"/>
                <w:kern w:val="0"/>
                <w:sz w:val="20"/>
                <w:szCs w:val="20"/>
                <w:lang w:eastAsia="fr-FR" w:bidi="ar-SA"/>
              </w:rPr>
            </w:pPr>
            <w:r w:rsidRPr="2D4B2B1B">
              <w:rPr>
                <w:rFonts w:ascii="DM Sans" w:eastAsia="Times New Roman" w:hAnsi="DM Sans" w:cs="Segoe UI"/>
                <w:b/>
                <w:bCs/>
                <w:kern w:val="0"/>
                <w:sz w:val="20"/>
                <w:szCs w:val="20"/>
                <w:lang w:eastAsia="fr-FR" w:bidi="ar-SA"/>
              </w:rPr>
              <w:t>1 mois après mail valant OS de démarrage de la mission</w:t>
            </w:r>
          </w:p>
          <w:p w14:paraId="06356DCE" w14:textId="035CB4DE" w:rsidR="00CD5F21" w:rsidRPr="003216D2" w:rsidRDefault="00CD5F21" w:rsidP="005A32A2">
            <w:pPr>
              <w:widowControl/>
              <w:suppressAutoHyphens w:val="0"/>
              <w:autoSpaceDN/>
              <w:ind w:left="50" w:right="144"/>
              <w:jc w:val="center"/>
              <w:rPr>
                <w:rFonts w:ascii="Segoe UI" w:eastAsia="Times New Roman" w:hAnsi="Segoe UI" w:cs="Segoe UI"/>
                <w:kern w:val="0"/>
                <w:sz w:val="20"/>
                <w:szCs w:val="20"/>
                <w:lang w:eastAsia="fr-FR" w:bidi="ar-SA"/>
              </w:rPr>
            </w:pPr>
          </w:p>
        </w:tc>
        <w:tc>
          <w:tcPr>
            <w:tcW w:w="20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C238F3" w14:textId="16936BA3" w:rsidR="00CD5F21" w:rsidRPr="003216D2" w:rsidRDefault="3CB3206C" w:rsidP="005A32A2">
            <w:pPr>
              <w:widowControl/>
              <w:suppressAutoHyphens w:val="0"/>
              <w:autoSpaceDN/>
              <w:ind w:left="50" w:right="144"/>
              <w:jc w:val="center"/>
              <w:rPr>
                <w:rFonts w:ascii="Segoe UI" w:eastAsia="Times New Roman" w:hAnsi="Segoe UI" w:cs="Segoe UI"/>
                <w:kern w:val="0"/>
                <w:sz w:val="20"/>
                <w:szCs w:val="20"/>
                <w:lang w:eastAsia="fr-FR" w:bidi="ar-SA"/>
              </w:rPr>
            </w:pPr>
            <w:r w:rsidRPr="2D4B2B1B">
              <w:rPr>
                <w:rFonts w:ascii="DM Sans" w:eastAsia="Times New Roman" w:hAnsi="DM Sans" w:cs="Segoe UI"/>
                <w:kern w:val="0"/>
                <w:sz w:val="20"/>
                <w:szCs w:val="20"/>
                <w:lang w:eastAsia="fr-FR" w:bidi="ar-SA"/>
              </w:rPr>
              <w:t>10 jours après retour du MOE</w:t>
            </w:r>
          </w:p>
          <w:p w14:paraId="180F9633" w14:textId="30950E87" w:rsidR="00CD5F21" w:rsidRPr="003216D2" w:rsidRDefault="00CD5F21" w:rsidP="005A32A2">
            <w:pPr>
              <w:widowControl/>
              <w:suppressAutoHyphens w:val="0"/>
              <w:autoSpaceDN/>
              <w:ind w:left="50" w:right="144"/>
              <w:jc w:val="center"/>
              <w:rPr>
                <w:rFonts w:ascii="Segoe UI" w:eastAsia="Times New Roman" w:hAnsi="Segoe UI" w:cs="Segoe UI"/>
                <w:kern w:val="0"/>
                <w:sz w:val="20"/>
                <w:szCs w:val="20"/>
                <w:lang w:eastAsia="fr-FR" w:bidi="ar-SA"/>
              </w:rPr>
            </w:pPr>
          </w:p>
        </w:tc>
      </w:tr>
    </w:tbl>
    <w:p w14:paraId="67E07F87" w14:textId="77777777" w:rsidR="004E5A71" w:rsidRPr="00A52331" w:rsidRDefault="004E5A71" w:rsidP="00F06E30">
      <w:pPr>
        <w:widowControl/>
        <w:suppressAutoHyphens w:val="0"/>
        <w:autoSpaceDN/>
        <w:textAlignment w:val="auto"/>
        <w:rPr>
          <w:rFonts w:ascii="DM Sans" w:hAnsi="DM Sans" w:cstheme="minorHAnsi"/>
          <w:spacing w:val="-6"/>
          <w:sz w:val="20"/>
          <w:szCs w:val="20"/>
          <w:lang w:eastAsia="fr-FR"/>
        </w:rPr>
      </w:pPr>
    </w:p>
    <w:p w14:paraId="709003F9" w14:textId="32EEDFCB" w:rsidR="004E5A71" w:rsidRDefault="002B17FB" w:rsidP="003216D2">
      <w:pPr>
        <w:widowControl/>
        <w:suppressAutoHyphens w:val="0"/>
        <w:autoSpaceDN/>
        <w:jc w:val="both"/>
        <w:textAlignment w:val="auto"/>
        <w:rPr>
          <w:rFonts w:ascii="DM Sans" w:hAnsi="DM Sans" w:cstheme="minorHAnsi"/>
          <w:spacing w:val="-6"/>
          <w:sz w:val="20"/>
          <w:szCs w:val="20"/>
          <w:lang w:eastAsia="fr-FR"/>
        </w:rPr>
      </w:pPr>
      <w:r w:rsidRPr="002B17FB">
        <w:rPr>
          <w:rFonts w:ascii="DM Sans" w:hAnsi="DM Sans" w:cstheme="minorHAnsi"/>
          <w:spacing w:val="-6"/>
          <w:sz w:val="20"/>
          <w:szCs w:val="20"/>
          <w:lang w:eastAsia="fr-FR"/>
        </w:rPr>
        <w:t xml:space="preserve">Le maître d'ouvrage ou son représentant procèdera à la réception des documents remis par le titulaire dans un délai de </w:t>
      </w:r>
      <w:r w:rsidR="00714297">
        <w:rPr>
          <w:rFonts w:ascii="DM Sans" w:hAnsi="DM Sans" w:cstheme="minorHAnsi"/>
          <w:spacing w:val="-6"/>
          <w:sz w:val="20"/>
          <w:szCs w:val="20"/>
          <w:lang w:eastAsia="fr-FR"/>
        </w:rPr>
        <w:t>2</w:t>
      </w:r>
      <w:r w:rsidRPr="002B17FB">
        <w:rPr>
          <w:rFonts w:ascii="DM Sans" w:hAnsi="DM Sans" w:cstheme="minorHAnsi"/>
          <w:spacing w:val="-6"/>
          <w:sz w:val="20"/>
          <w:szCs w:val="20"/>
          <w:lang w:eastAsia="fr-FR"/>
        </w:rPr>
        <w:t xml:space="preserve"> mois,</w:t>
      </w:r>
      <w:r w:rsidRPr="002B17FB">
        <w:rPr>
          <w:rFonts w:cs="Times New Roman"/>
          <w:spacing w:val="-6"/>
          <w:sz w:val="20"/>
          <w:szCs w:val="20"/>
          <w:lang w:eastAsia="fr-FR"/>
        </w:rPr>
        <w:t> </w:t>
      </w:r>
      <w:r w:rsidRPr="002B17FB">
        <w:rPr>
          <w:rFonts w:ascii="DM Sans" w:hAnsi="DM Sans" w:cstheme="minorHAnsi"/>
          <w:spacing w:val="-6"/>
          <w:sz w:val="20"/>
          <w:szCs w:val="20"/>
          <w:lang w:eastAsia="fr-FR"/>
        </w:rPr>
        <w:t xml:space="preserve">pour chaque </w:t>
      </w:r>
      <w:r w:rsidRPr="002B17FB">
        <w:rPr>
          <w:rFonts w:ascii="DM Sans" w:hAnsi="DM Sans" w:cs="DM Sans"/>
          <w:spacing w:val="-6"/>
          <w:sz w:val="20"/>
          <w:szCs w:val="20"/>
          <w:lang w:eastAsia="fr-FR"/>
        </w:rPr>
        <w:t>é</w:t>
      </w:r>
      <w:r w:rsidRPr="002B17FB">
        <w:rPr>
          <w:rFonts w:ascii="DM Sans" w:hAnsi="DM Sans" w:cstheme="minorHAnsi"/>
          <w:spacing w:val="-6"/>
          <w:sz w:val="20"/>
          <w:szCs w:val="20"/>
          <w:lang w:eastAsia="fr-FR"/>
        </w:rPr>
        <w:t>l</w:t>
      </w:r>
      <w:r w:rsidRPr="002B17FB">
        <w:rPr>
          <w:rFonts w:ascii="DM Sans" w:hAnsi="DM Sans" w:cs="DM Sans"/>
          <w:spacing w:val="-6"/>
          <w:sz w:val="20"/>
          <w:szCs w:val="20"/>
          <w:lang w:eastAsia="fr-FR"/>
        </w:rPr>
        <w:t>é</w:t>
      </w:r>
      <w:r w:rsidRPr="002B17FB">
        <w:rPr>
          <w:rFonts w:ascii="DM Sans" w:hAnsi="DM Sans" w:cstheme="minorHAnsi"/>
          <w:spacing w:val="-6"/>
          <w:sz w:val="20"/>
          <w:szCs w:val="20"/>
          <w:lang w:eastAsia="fr-FR"/>
        </w:rPr>
        <w:t xml:space="preserve">ment de mission, </w:t>
      </w:r>
      <w:r w:rsidRPr="002B17FB">
        <w:rPr>
          <w:rFonts w:ascii="DM Sans" w:hAnsi="DM Sans" w:cs="DM Sans"/>
          <w:spacing w:val="-6"/>
          <w:sz w:val="20"/>
          <w:szCs w:val="20"/>
          <w:lang w:eastAsia="fr-FR"/>
        </w:rPr>
        <w:t>à</w:t>
      </w:r>
      <w:r w:rsidRPr="002B17FB">
        <w:rPr>
          <w:rFonts w:ascii="DM Sans" w:hAnsi="DM Sans" w:cstheme="minorHAnsi"/>
          <w:spacing w:val="-6"/>
          <w:sz w:val="20"/>
          <w:szCs w:val="20"/>
          <w:lang w:eastAsia="fr-FR"/>
        </w:rPr>
        <w:t xml:space="preserve"> compter de la date de remise de ces documents au ma</w:t>
      </w:r>
      <w:r w:rsidRPr="002B17FB">
        <w:rPr>
          <w:rFonts w:ascii="DM Sans" w:hAnsi="DM Sans" w:cs="DM Sans"/>
          <w:spacing w:val="-6"/>
          <w:sz w:val="20"/>
          <w:szCs w:val="20"/>
          <w:lang w:eastAsia="fr-FR"/>
        </w:rPr>
        <w:t>î</w:t>
      </w:r>
      <w:r w:rsidRPr="002B17FB">
        <w:rPr>
          <w:rFonts w:ascii="DM Sans" w:hAnsi="DM Sans" w:cstheme="minorHAnsi"/>
          <w:spacing w:val="-6"/>
          <w:sz w:val="20"/>
          <w:szCs w:val="20"/>
          <w:lang w:eastAsia="fr-FR"/>
        </w:rPr>
        <w:t>tre d'ouvrage ou son repr</w:t>
      </w:r>
      <w:r w:rsidRPr="002B17FB">
        <w:rPr>
          <w:rFonts w:ascii="DM Sans" w:hAnsi="DM Sans" w:cs="DM Sans"/>
          <w:spacing w:val="-6"/>
          <w:sz w:val="20"/>
          <w:szCs w:val="20"/>
          <w:lang w:eastAsia="fr-FR"/>
        </w:rPr>
        <w:t>é</w:t>
      </w:r>
      <w:r w:rsidRPr="002B17FB">
        <w:rPr>
          <w:rFonts w:ascii="DM Sans" w:hAnsi="DM Sans" w:cstheme="minorHAnsi"/>
          <w:spacing w:val="-6"/>
          <w:sz w:val="20"/>
          <w:szCs w:val="20"/>
          <w:lang w:eastAsia="fr-FR"/>
        </w:rPr>
        <w:t>sentant, conform</w:t>
      </w:r>
      <w:r w:rsidRPr="002B17FB">
        <w:rPr>
          <w:rFonts w:ascii="DM Sans" w:hAnsi="DM Sans" w:cs="DM Sans"/>
          <w:spacing w:val="-6"/>
          <w:sz w:val="20"/>
          <w:szCs w:val="20"/>
          <w:lang w:eastAsia="fr-FR"/>
        </w:rPr>
        <w:t>é</w:t>
      </w:r>
      <w:r w:rsidRPr="002B17FB">
        <w:rPr>
          <w:rFonts w:ascii="DM Sans" w:hAnsi="DM Sans" w:cstheme="minorHAnsi"/>
          <w:spacing w:val="-6"/>
          <w:sz w:val="20"/>
          <w:szCs w:val="20"/>
          <w:lang w:eastAsia="fr-FR"/>
        </w:rPr>
        <w:t xml:space="preserve">ment </w:t>
      </w:r>
      <w:r w:rsidRPr="002B17FB">
        <w:rPr>
          <w:rFonts w:ascii="DM Sans" w:hAnsi="DM Sans" w:cs="DM Sans"/>
          <w:spacing w:val="-6"/>
          <w:sz w:val="20"/>
          <w:szCs w:val="20"/>
          <w:lang w:eastAsia="fr-FR"/>
        </w:rPr>
        <w:t>à</w:t>
      </w:r>
      <w:r w:rsidRPr="002B17FB">
        <w:rPr>
          <w:rFonts w:ascii="DM Sans" w:hAnsi="DM Sans" w:cstheme="minorHAnsi"/>
          <w:spacing w:val="-6"/>
          <w:sz w:val="20"/>
          <w:szCs w:val="20"/>
          <w:lang w:eastAsia="fr-FR"/>
        </w:rPr>
        <w:t xml:space="preserve"> l'article 28.2 du CCAG-Pi. </w:t>
      </w:r>
    </w:p>
    <w:p w14:paraId="327EDF01" w14:textId="77777777" w:rsidR="002B17FB" w:rsidRPr="00A52331" w:rsidRDefault="002B17FB" w:rsidP="00F06E30">
      <w:pPr>
        <w:widowControl/>
        <w:suppressAutoHyphens w:val="0"/>
        <w:autoSpaceDN/>
        <w:textAlignment w:val="auto"/>
        <w:rPr>
          <w:rFonts w:ascii="DM Sans" w:hAnsi="DM Sans" w:cstheme="minorHAnsi"/>
          <w:spacing w:val="-6"/>
          <w:sz w:val="20"/>
          <w:szCs w:val="20"/>
          <w:lang w:eastAsia="fr-FR"/>
        </w:rPr>
      </w:pPr>
    </w:p>
    <w:p w14:paraId="5FF55E84" w14:textId="77777777" w:rsidR="004E5A71" w:rsidRPr="00A52331" w:rsidRDefault="004E5A71"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Pour le calcul des jours de retard, il ne sera tenu compte ni du jour de la date limite ni du jour de la date réelle de remise du document d'étude ci-dessus.</w:t>
      </w:r>
    </w:p>
    <w:p w14:paraId="5F2F3F52" w14:textId="77777777" w:rsidR="004E5A71" w:rsidRPr="00A52331" w:rsidRDefault="004E5A71" w:rsidP="00F06E30">
      <w:pPr>
        <w:widowControl/>
        <w:suppressAutoHyphens w:val="0"/>
        <w:autoSpaceDN/>
        <w:textAlignment w:val="auto"/>
        <w:rPr>
          <w:rFonts w:ascii="DM Sans" w:hAnsi="DM Sans" w:cstheme="minorHAnsi"/>
          <w:spacing w:val="-6"/>
          <w:sz w:val="20"/>
          <w:szCs w:val="20"/>
          <w:lang w:eastAsia="fr-FR"/>
        </w:rPr>
      </w:pPr>
    </w:p>
    <w:p w14:paraId="6337DFEB" w14:textId="110C31CF" w:rsidR="004E5A71" w:rsidRPr="00A52331" w:rsidRDefault="004E5A71"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Le format et le support choisis pour la remise des </w:t>
      </w:r>
      <w:r w:rsidR="00A979CD" w:rsidRPr="00A52331">
        <w:rPr>
          <w:rFonts w:ascii="DM Sans" w:hAnsi="DM Sans" w:cstheme="minorHAnsi"/>
          <w:spacing w:val="-6"/>
          <w:sz w:val="20"/>
          <w:szCs w:val="20"/>
          <w:lang w:eastAsia="fr-FR"/>
        </w:rPr>
        <w:t>livrables</w:t>
      </w:r>
      <w:r w:rsidRPr="00A52331">
        <w:rPr>
          <w:rFonts w:ascii="DM Sans" w:hAnsi="DM Sans" w:cstheme="minorHAnsi"/>
          <w:spacing w:val="-6"/>
          <w:sz w:val="20"/>
          <w:szCs w:val="20"/>
          <w:lang w:eastAsia="fr-FR"/>
        </w:rPr>
        <w:t xml:space="preserve"> sont indiqués </w:t>
      </w:r>
      <w:r w:rsidR="0067524B">
        <w:rPr>
          <w:rFonts w:ascii="DM Sans" w:hAnsi="DM Sans" w:cstheme="minorHAnsi"/>
          <w:spacing w:val="-6"/>
          <w:sz w:val="20"/>
          <w:szCs w:val="20"/>
          <w:lang w:eastAsia="fr-FR"/>
        </w:rPr>
        <w:t>dans le présent AE.</w:t>
      </w:r>
    </w:p>
    <w:p w14:paraId="2D13B4F7" w14:textId="77777777" w:rsidR="00F71FF4" w:rsidRPr="00A52331" w:rsidRDefault="00F71FF4" w:rsidP="00F06E30">
      <w:pPr>
        <w:widowControl/>
        <w:suppressAutoHyphens w:val="0"/>
        <w:autoSpaceDN/>
        <w:jc w:val="center"/>
        <w:textAlignment w:val="auto"/>
        <w:rPr>
          <w:rFonts w:ascii="DM Sans" w:hAnsi="DM Sans" w:cstheme="minorHAnsi"/>
          <w:spacing w:val="-6"/>
          <w:sz w:val="20"/>
          <w:szCs w:val="20"/>
          <w:lang w:eastAsia="fr-FR"/>
        </w:rPr>
      </w:pPr>
    </w:p>
    <w:p w14:paraId="715BDC79" w14:textId="1BDF9B7B" w:rsidR="00E63398" w:rsidRPr="00A52331" w:rsidRDefault="000E63AA" w:rsidP="00F06E30">
      <w:pPr>
        <w:pStyle w:val="Sansinterligne"/>
        <w:shd w:val="clear" w:color="auto" w:fill="A6A6A6" w:themeFill="background1" w:themeFillShade="A6"/>
        <w:outlineLvl w:val="0"/>
        <w:rPr>
          <w:rFonts w:ascii="DM Sans" w:hAnsi="DM Sans"/>
          <w:szCs w:val="22"/>
        </w:rPr>
      </w:pPr>
      <w:bookmarkStart w:id="59" w:name="_Toc52704462"/>
      <w:bookmarkStart w:id="60" w:name="_Toc125177964"/>
      <w:bookmarkStart w:id="61" w:name="_Toc129494745"/>
      <w:bookmarkStart w:id="62" w:name="_Toc341182405"/>
      <w:bookmarkStart w:id="63" w:name="_Toc430761588"/>
      <w:bookmarkStart w:id="64" w:name="_Toc145584925"/>
      <w:r w:rsidRPr="00A52331">
        <w:rPr>
          <w:rFonts w:ascii="DM Sans" w:hAnsi="DM Sans"/>
          <w:b/>
          <w:color w:val="FFFFFF" w:themeColor="background1"/>
          <w:szCs w:val="22"/>
        </w:rPr>
        <w:t xml:space="preserve">ARTICLE </w:t>
      </w:r>
      <w:r w:rsidR="0060056F" w:rsidRPr="00A52331">
        <w:rPr>
          <w:rFonts w:ascii="DM Sans" w:hAnsi="DM Sans"/>
          <w:b/>
          <w:color w:val="FFFFFF" w:themeColor="background1"/>
          <w:szCs w:val="22"/>
        </w:rPr>
        <w:t>4</w:t>
      </w:r>
      <w:r w:rsidR="00E63398" w:rsidRPr="00A52331">
        <w:rPr>
          <w:rFonts w:ascii="DM Sans" w:hAnsi="DM Sans"/>
          <w:b/>
          <w:color w:val="FFFFFF" w:themeColor="background1"/>
          <w:szCs w:val="22"/>
        </w:rPr>
        <w:t xml:space="preserve">- </w:t>
      </w:r>
      <w:bookmarkEnd w:id="59"/>
      <w:bookmarkEnd w:id="60"/>
      <w:bookmarkEnd w:id="61"/>
      <w:bookmarkEnd w:id="62"/>
      <w:bookmarkEnd w:id="63"/>
      <w:r w:rsidR="00113A06" w:rsidRPr="00A52331">
        <w:rPr>
          <w:rFonts w:ascii="DM Sans" w:hAnsi="DM Sans"/>
          <w:b/>
          <w:color w:val="FFFFFF" w:themeColor="background1"/>
          <w:szCs w:val="22"/>
        </w:rPr>
        <w:t xml:space="preserve">MONTANT </w:t>
      </w:r>
      <w:r w:rsidR="00CE5705">
        <w:rPr>
          <w:rFonts w:ascii="DM Sans" w:hAnsi="DM Sans"/>
          <w:b/>
          <w:color w:val="FFFFFF" w:themeColor="background1"/>
          <w:szCs w:val="22"/>
        </w:rPr>
        <w:t>DU MARCHE</w:t>
      </w:r>
      <w:bookmarkEnd w:id="64"/>
    </w:p>
    <w:p w14:paraId="6C25FAC0" w14:textId="77777777" w:rsidR="00113A06" w:rsidRPr="00A52331" w:rsidRDefault="00113A06" w:rsidP="2D4B2B1B">
      <w:pPr>
        <w:widowControl/>
        <w:suppressAutoHyphens w:val="0"/>
        <w:autoSpaceDN/>
        <w:jc w:val="both"/>
        <w:textAlignment w:val="auto"/>
        <w:rPr>
          <w:rFonts w:ascii="DM Sans" w:hAnsi="DM Sans" w:cstheme="minorBidi"/>
          <w:spacing w:val="-6"/>
          <w:sz w:val="20"/>
          <w:szCs w:val="20"/>
          <w:lang w:eastAsia="fr-FR"/>
        </w:rPr>
      </w:pPr>
      <w:bookmarkStart w:id="65" w:name="_Toc52704463"/>
      <w:bookmarkStart w:id="66" w:name="_Toc125177965"/>
      <w:bookmarkStart w:id="67" w:name="_Toc129494746"/>
      <w:bookmarkStart w:id="68" w:name="_Toc129495191"/>
      <w:bookmarkStart w:id="69" w:name="_Toc129495259"/>
      <w:bookmarkStart w:id="70" w:name="_Toc341182406"/>
    </w:p>
    <w:p w14:paraId="0A40C28E" w14:textId="6B9C8338" w:rsidR="00A12190" w:rsidRPr="00A52331" w:rsidRDefault="00CE5705" w:rsidP="2D4B2B1B">
      <w:pPr>
        <w:widowControl/>
        <w:suppressAutoHyphens w:val="0"/>
        <w:autoSpaceDN/>
        <w:jc w:val="both"/>
        <w:textAlignment w:val="auto"/>
        <w:rPr>
          <w:rFonts w:ascii="DM Sans" w:hAnsi="DM Sans" w:cstheme="minorBidi"/>
          <w:spacing w:val="-6"/>
          <w:sz w:val="20"/>
          <w:szCs w:val="20"/>
          <w:lang w:eastAsia="fr-FR"/>
        </w:rPr>
      </w:pPr>
      <w:r w:rsidRPr="2D4B2B1B">
        <w:rPr>
          <w:rFonts w:ascii="DM Sans" w:hAnsi="DM Sans" w:cstheme="minorBidi"/>
          <w:spacing w:val="-6"/>
          <w:sz w:val="20"/>
          <w:szCs w:val="20"/>
          <w:lang w:eastAsia="fr-FR"/>
        </w:rPr>
        <w:t xml:space="preserve">Une partie </w:t>
      </w:r>
      <w:r w:rsidR="4925FB9D" w:rsidRPr="2D4B2B1B">
        <w:rPr>
          <w:rFonts w:ascii="DM Sans" w:hAnsi="DM Sans" w:cstheme="minorBidi"/>
          <w:spacing w:val="-6"/>
          <w:sz w:val="20"/>
          <w:szCs w:val="20"/>
          <w:lang w:eastAsia="fr-FR"/>
        </w:rPr>
        <w:t>des missions</w:t>
      </w:r>
      <w:r w:rsidRPr="2D4B2B1B">
        <w:rPr>
          <w:rFonts w:ascii="DM Sans" w:hAnsi="DM Sans" w:cstheme="minorBidi"/>
          <w:spacing w:val="-6"/>
          <w:sz w:val="20"/>
          <w:szCs w:val="20"/>
          <w:lang w:eastAsia="fr-FR"/>
        </w:rPr>
        <w:t xml:space="preserve"> </w:t>
      </w:r>
      <w:r w:rsidR="003216D2" w:rsidRPr="2D4B2B1B">
        <w:rPr>
          <w:rFonts w:ascii="DM Sans" w:hAnsi="DM Sans" w:cstheme="minorBidi"/>
          <w:spacing w:val="-6"/>
          <w:sz w:val="20"/>
          <w:szCs w:val="20"/>
          <w:lang w:eastAsia="fr-FR"/>
        </w:rPr>
        <w:t>est traitée</w:t>
      </w:r>
      <w:r w:rsidR="00BC18DC" w:rsidRPr="2D4B2B1B">
        <w:rPr>
          <w:rFonts w:ascii="DM Sans" w:hAnsi="DM Sans" w:cstheme="minorBidi"/>
          <w:spacing w:val="-6"/>
          <w:sz w:val="20"/>
          <w:szCs w:val="20"/>
          <w:lang w:eastAsia="fr-FR"/>
        </w:rPr>
        <w:t xml:space="preserve"> à</w:t>
      </w:r>
      <w:r w:rsidR="003E75C3" w:rsidRPr="2D4B2B1B">
        <w:rPr>
          <w:rFonts w:ascii="DM Sans" w:hAnsi="DM Sans" w:cstheme="minorBidi"/>
          <w:spacing w:val="-6"/>
          <w:sz w:val="20"/>
          <w:szCs w:val="20"/>
          <w:lang w:eastAsia="fr-FR"/>
        </w:rPr>
        <w:t xml:space="preserve"> prix </w:t>
      </w:r>
      <w:r w:rsidR="001201E4" w:rsidRPr="2D4B2B1B">
        <w:rPr>
          <w:rFonts w:ascii="DM Sans" w:hAnsi="DM Sans" w:cstheme="minorBidi"/>
          <w:spacing w:val="-6"/>
          <w:sz w:val="20"/>
          <w:szCs w:val="20"/>
          <w:lang w:eastAsia="fr-FR"/>
        </w:rPr>
        <w:t>global et forfaitaire quelles que soient les quantités livrées ou exécutées, en application du montant global total</w:t>
      </w:r>
      <w:r w:rsidR="00A12190" w:rsidRPr="2D4B2B1B">
        <w:rPr>
          <w:rFonts w:ascii="DM Sans" w:hAnsi="DM Sans" w:cstheme="minorBidi"/>
          <w:spacing w:val="-6"/>
          <w:sz w:val="20"/>
          <w:szCs w:val="20"/>
          <w:lang w:eastAsia="fr-FR"/>
        </w:rPr>
        <w:t xml:space="preserve"> figurant ci-dess</w:t>
      </w:r>
      <w:r w:rsidRPr="2D4B2B1B">
        <w:rPr>
          <w:rFonts w:ascii="DM Sans" w:hAnsi="DM Sans" w:cstheme="minorBidi"/>
          <w:spacing w:val="-6"/>
          <w:sz w:val="20"/>
          <w:szCs w:val="20"/>
          <w:lang w:eastAsia="fr-FR"/>
        </w:rPr>
        <w:t>ou</w:t>
      </w:r>
      <w:r w:rsidR="001201E4" w:rsidRPr="2D4B2B1B">
        <w:rPr>
          <w:rFonts w:ascii="DM Sans" w:hAnsi="DM Sans" w:cstheme="minorBidi"/>
          <w:spacing w:val="-6"/>
          <w:sz w:val="20"/>
          <w:szCs w:val="20"/>
          <w:lang w:eastAsia="fr-FR"/>
        </w:rPr>
        <w:t>s à l’acte d’engagement.</w:t>
      </w:r>
    </w:p>
    <w:p w14:paraId="5C7A6D46" w14:textId="77777777" w:rsidR="00BC18DC" w:rsidRPr="00A52331" w:rsidRDefault="00BC18DC" w:rsidP="00F06E30">
      <w:pPr>
        <w:widowControl/>
        <w:suppressAutoHyphens w:val="0"/>
        <w:autoSpaceDN/>
        <w:textAlignment w:val="auto"/>
        <w:rPr>
          <w:rFonts w:ascii="DM Sans" w:hAnsi="DM Sans" w:cstheme="minorHAnsi"/>
          <w:spacing w:val="-6"/>
          <w:sz w:val="20"/>
          <w:szCs w:val="20"/>
          <w:lang w:eastAsia="fr-FR"/>
        </w:rPr>
      </w:pPr>
    </w:p>
    <w:p w14:paraId="7AEF3BDA" w14:textId="7B1061DF" w:rsidR="00113A06" w:rsidRPr="00A52331" w:rsidRDefault="00490251"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Les prix du marché sont </w:t>
      </w:r>
      <w:r w:rsidR="00522A17" w:rsidRPr="00A52331">
        <w:rPr>
          <w:rFonts w:ascii="DM Sans" w:hAnsi="DM Sans" w:cstheme="minorHAnsi"/>
          <w:spacing w:val="-6"/>
          <w:sz w:val="20"/>
          <w:szCs w:val="20"/>
          <w:lang w:eastAsia="fr-FR"/>
        </w:rPr>
        <w:t>révisables</w:t>
      </w:r>
      <w:r w:rsidR="00BC38F4" w:rsidRPr="00A52331">
        <w:rPr>
          <w:rFonts w:ascii="DM Sans" w:hAnsi="DM Sans" w:cstheme="minorHAnsi"/>
          <w:spacing w:val="-6"/>
          <w:sz w:val="20"/>
          <w:szCs w:val="20"/>
          <w:lang w:eastAsia="fr-FR"/>
        </w:rPr>
        <w:t>.</w:t>
      </w:r>
      <w:r w:rsidR="00522A17" w:rsidRPr="00A52331">
        <w:rPr>
          <w:rFonts w:ascii="DM Sans" w:hAnsi="DM Sans" w:cstheme="minorHAnsi"/>
          <w:spacing w:val="-6"/>
          <w:sz w:val="20"/>
          <w:szCs w:val="20"/>
          <w:lang w:eastAsia="fr-FR"/>
        </w:rPr>
        <w:t xml:space="preserve"> </w:t>
      </w:r>
      <w:r w:rsidR="00113A06" w:rsidRPr="00A52331">
        <w:rPr>
          <w:rFonts w:ascii="DM Sans" w:hAnsi="DM Sans" w:cstheme="minorHAnsi"/>
          <w:spacing w:val="-6"/>
          <w:sz w:val="20"/>
          <w:szCs w:val="20"/>
          <w:lang w:eastAsia="fr-FR"/>
        </w:rPr>
        <w:t xml:space="preserve">Les modalités d’évolution </w:t>
      </w:r>
      <w:r w:rsidR="00BC38F4" w:rsidRPr="00A52331">
        <w:rPr>
          <w:rFonts w:ascii="DM Sans" w:hAnsi="DM Sans" w:cstheme="minorHAnsi"/>
          <w:spacing w:val="-6"/>
          <w:sz w:val="20"/>
          <w:szCs w:val="20"/>
          <w:lang w:eastAsia="fr-FR"/>
        </w:rPr>
        <w:t xml:space="preserve">des prix </w:t>
      </w:r>
      <w:r w:rsidR="00113A06" w:rsidRPr="00A52331">
        <w:rPr>
          <w:rFonts w:ascii="DM Sans" w:hAnsi="DM Sans" w:cstheme="minorHAnsi"/>
          <w:spacing w:val="-6"/>
          <w:sz w:val="20"/>
          <w:szCs w:val="20"/>
          <w:lang w:eastAsia="fr-FR"/>
        </w:rPr>
        <w:t xml:space="preserve">sont précisées dans le CCAP. </w:t>
      </w:r>
    </w:p>
    <w:p w14:paraId="3E879781" w14:textId="3F4708F2" w:rsidR="00F53DA7" w:rsidRPr="00A52331" w:rsidRDefault="00F53DA7" w:rsidP="00F06E30">
      <w:pPr>
        <w:widowControl/>
        <w:suppressAutoHyphens w:val="0"/>
        <w:autoSpaceDN/>
        <w:textAlignment w:val="auto"/>
        <w:rPr>
          <w:rFonts w:ascii="DM Sans" w:hAnsi="DM Sans" w:cstheme="minorHAnsi"/>
          <w:spacing w:val="-6"/>
          <w:sz w:val="20"/>
          <w:szCs w:val="20"/>
          <w:lang w:eastAsia="fr-FR"/>
        </w:rPr>
      </w:pPr>
    </w:p>
    <w:p w14:paraId="3B938006" w14:textId="55377843" w:rsidR="00BB30DC" w:rsidRDefault="00E107C4"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TAUX DE LA TVA : 8,5%</w:t>
      </w:r>
    </w:p>
    <w:tbl>
      <w:tblPr>
        <w:tblStyle w:val="Grilledutableau"/>
        <w:tblW w:w="10065" w:type="dxa"/>
        <w:tblLook w:val="04A0" w:firstRow="1" w:lastRow="0" w:firstColumn="1" w:lastColumn="0" w:noHBand="0" w:noVBand="1"/>
      </w:tblPr>
      <w:tblGrid>
        <w:gridCol w:w="1985"/>
        <w:gridCol w:w="1984"/>
        <w:gridCol w:w="1985"/>
        <w:gridCol w:w="2126"/>
        <w:gridCol w:w="1985"/>
      </w:tblGrid>
      <w:tr w:rsidR="001E6D36" w:rsidRPr="00A52331" w14:paraId="11178635" w14:textId="77777777" w:rsidTr="00307FCD">
        <w:trPr>
          <w:trHeight w:val="584"/>
        </w:trPr>
        <w:tc>
          <w:tcPr>
            <w:tcW w:w="1985" w:type="dxa"/>
            <w:tcBorders>
              <w:top w:val="nil"/>
              <w:left w:val="nil"/>
              <w:bottom w:val="single" w:sz="4" w:space="0" w:color="auto"/>
              <w:right w:val="single" w:sz="4" w:space="0" w:color="auto"/>
            </w:tcBorders>
            <w:vAlign w:val="center"/>
          </w:tcPr>
          <w:p w14:paraId="72142123" w14:textId="77777777" w:rsidR="001E6D36" w:rsidRPr="00A52331" w:rsidRDefault="001E6D36" w:rsidP="00F14677">
            <w:pPr>
              <w:pStyle w:val="Paragraphetexte"/>
              <w:spacing w:before="0"/>
              <w:ind w:left="0"/>
              <w:rPr>
                <w:rFonts w:ascii="DM Sans" w:eastAsiaTheme="minorEastAsia" w:hAnsi="DM Sans" w:cstheme="minorHAns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9482F08" w14:textId="08EC530A" w:rsidR="00022F52" w:rsidRPr="00F14677" w:rsidRDefault="001E6D36" w:rsidP="00F14677">
            <w:pPr>
              <w:pStyle w:val="Paragraphetexte"/>
              <w:spacing w:before="0"/>
              <w:ind w:left="0"/>
              <w:jc w:val="center"/>
              <w:rPr>
                <w:rFonts w:ascii="DM Sans" w:eastAsiaTheme="minorEastAsia" w:hAnsi="DM Sans" w:cstheme="minorHAnsi"/>
                <w:b/>
                <w:sz w:val="22"/>
                <w:szCs w:val="22"/>
              </w:rPr>
            </w:pPr>
            <w:bookmarkStart w:id="71" w:name="_Toc98834226"/>
            <w:r w:rsidRPr="00A52331">
              <w:rPr>
                <w:rFonts w:ascii="DM Sans" w:eastAsiaTheme="minorEastAsia" w:hAnsi="DM Sans" w:cstheme="minorHAnsi"/>
                <w:b/>
                <w:sz w:val="22"/>
                <w:szCs w:val="22"/>
              </w:rPr>
              <w:t>Montant €HT</w:t>
            </w:r>
            <w:bookmarkEnd w:id="71"/>
          </w:p>
        </w:tc>
        <w:tc>
          <w:tcPr>
            <w:tcW w:w="1985" w:type="dxa"/>
            <w:tcBorders>
              <w:top w:val="single" w:sz="4" w:space="0" w:color="auto"/>
              <w:left w:val="single" w:sz="4" w:space="0" w:color="auto"/>
              <w:bottom w:val="single" w:sz="4" w:space="0" w:color="auto"/>
              <w:right w:val="double" w:sz="4" w:space="0" w:color="auto"/>
            </w:tcBorders>
            <w:vAlign w:val="center"/>
          </w:tcPr>
          <w:p w14:paraId="31410E5D" w14:textId="4F28D40D" w:rsidR="00022F52" w:rsidRPr="00F14677" w:rsidRDefault="001E6D36" w:rsidP="00F14677">
            <w:pPr>
              <w:pStyle w:val="Paragraphetexte"/>
              <w:spacing w:before="0"/>
              <w:ind w:left="0"/>
              <w:jc w:val="center"/>
              <w:rPr>
                <w:rFonts w:ascii="DM Sans" w:eastAsiaTheme="minorEastAsia" w:hAnsi="DM Sans" w:cstheme="minorHAnsi"/>
                <w:b/>
                <w:sz w:val="22"/>
                <w:szCs w:val="22"/>
              </w:rPr>
            </w:pPr>
            <w:r w:rsidRPr="00A52331">
              <w:rPr>
                <w:rFonts w:ascii="DM Sans" w:eastAsiaTheme="minorEastAsia" w:hAnsi="DM Sans" w:cstheme="minorHAnsi"/>
                <w:b/>
                <w:sz w:val="22"/>
                <w:szCs w:val="22"/>
              </w:rPr>
              <w:t>Montant €TTC</w:t>
            </w:r>
          </w:p>
        </w:tc>
        <w:tc>
          <w:tcPr>
            <w:tcW w:w="2126" w:type="dxa"/>
            <w:tcBorders>
              <w:left w:val="double" w:sz="4" w:space="0" w:color="auto"/>
            </w:tcBorders>
            <w:vAlign w:val="center"/>
          </w:tcPr>
          <w:p w14:paraId="3D423D14" w14:textId="154567F5" w:rsidR="001E6D36" w:rsidRPr="00A52331" w:rsidRDefault="00307FCD" w:rsidP="00307FCD">
            <w:pPr>
              <w:pStyle w:val="Paragraphetexte"/>
              <w:spacing w:before="0"/>
              <w:ind w:left="0"/>
              <w:jc w:val="center"/>
              <w:rPr>
                <w:rFonts w:ascii="DM Sans" w:eastAsiaTheme="minorEastAsia" w:hAnsi="DM Sans" w:cstheme="minorHAnsi"/>
                <w:b/>
                <w:sz w:val="22"/>
                <w:szCs w:val="22"/>
              </w:rPr>
            </w:pPr>
            <w:r>
              <w:rPr>
                <w:rFonts w:ascii="DM Sans" w:eastAsiaTheme="minorEastAsia" w:hAnsi="DM Sans" w:cstheme="minorHAnsi"/>
                <w:b/>
                <w:sz w:val="22"/>
                <w:szCs w:val="22"/>
              </w:rPr>
              <w:t>Montant €HT</w:t>
            </w:r>
          </w:p>
        </w:tc>
        <w:tc>
          <w:tcPr>
            <w:tcW w:w="1985" w:type="dxa"/>
            <w:vAlign w:val="center"/>
          </w:tcPr>
          <w:p w14:paraId="27D0D210" w14:textId="5E9E8697" w:rsidR="00022F52" w:rsidRPr="00A52331" w:rsidRDefault="001E6D36" w:rsidP="00F14677">
            <w:pPr>
              <w:pStyle w:val="Paragraphetexte"/>
              <w:spacing w:before="0"/>
              <w:ind w:left="0"/>
              <w:jc w:val="center"/>
              <w:rPr>
                <w:rFonts w:ascii="DM Sans" w:eastAsiaTheme="minorEastAsia" w:hAnsi="DM Sans" w:cstheme="minorHAnsi"/>
                <w:b/>
                <w:sz w:val="22"/>
                <w:szCs w:val="22"/>
              </w:rPr>
            </w:pPr>
            <w:bookmarkStart w:id="72" w:name="_Toc98834228"/>
            <w:r w:rsidRPr="00A52331">
              <w:rPr>
                <w:rFonts w:ascii="DM Sans" w:eastAsiaTheme="minorEastAsia" w:hAnsi="DM Sans" w:cstheme="minorHAnsi"/>
                <w:b/>
                <w:sz w:val="22"/>
                <w:szCs w:val="22"/>
              </w:rPr>
              <w:t>Montant €TTC</w:t>
            </w:r>
            <w:bookmarkEnd w:id="72"/>
          </w:p>
        </w:tc>
      </w:tr>
      <w:tr w:rsidR="00494B05" w:rsidRPr="00A52331" w14:paraId="0C672E11" w14:textId="77777777" w:rsidTr="00F14677">
        <w:trPr>
          <w:trHeight w:val="562"/>
        </w:trPr>
        <w:tc>
          <w:tcPr>
            <w:tcW w:w="10065" w:type="dxa"/>
            <w:gridSpan w:val="5"/>
            <w:tcBorders>
              <w:top w:val="single" w:sz="4" w:space="0" w:color="auto"/>
              <w:right w:val="double" w:sz="4" w:space="0" w:color="auto"/>
            </w:tcBorders>
            <w:shd w:val="clear" w:color="auto" w:fill="FDE9D9" w:themeFill="accent6" w:themeFillTint="33"/>
            <w:vAlign w:val="center"/>
          </w:tcPr>
          <w:p w14:paraId="401BFA89" w14:textId="70F0B469" w:rsidR="00494B05" w:rsidRPr="00A52331" w:rsidRDefault="00494B05" w:rsidP="00F14677">
            <w:pPr>
              <w:pStyle w:val="Paragraphetexte"/>
              <w:spacing w:before="0"/>
              <w:ind w:left="0"/>
              <w:jc w:val="center"/>
              <w:rPr>
                <w:rFonts w:ascii="DM Sans" w:eastAsiaTheme="minorEastAsia" w:hAnsi="DM Sans" w:cstheme="minorHAnsi"/>
                <w:b/>
                <w:sz w:val="22"/>
                <w:szCs w:val="22"/>
              </w:rPr>
            </w:pPr>
            <w:r w:rsidRPr="00A52331">
              <w:rPr>
                <w:rFonts w:ascii="DM Sans" w:eastAsiaTheme="minorEastAsia" w:hAnsi="DM Sans" w:cstheme="minorHAnsi"/>
                <w:b/>
                <w:sz w:val="22"/>
                <w:szCs w:val="22"/>
              </w:rPr>
              <w:t>MISSIONS DE BASE</w:t>
            </w:r>
          </w:p>
        </w:tc>
      </w:tr>
      <w:tr w:rsidR="001E6D36" w:rsidRPr="00A52331" w14:paraId="58B9B877" w14:textId="77777777" w:rsidTr="00F14677">
        <w:trPr>
          <w:trHeight w:val="975"/>
        </w:trPr>
        <w:tc>
          <w:tcPr>
            <w:tcW w:w="1985" w:type="dxa"/>
            <w:tcBorders>
              <w:right w:val="single" w:sz="4" w:space="0" w:color="auto"/>
            </w:tcBorders>
            <w:vAlign w:val="center"/>
          </w:tcPr>
          <w:p w14:paraId="1A07EEB8" w14:textId="467ACA96" w:rsidR="001E6D36" w:rsidRPr="00A52331" w:rsidRDefault="00465E3C" w:rsidP="0075772B">
            <w:pPr>
              <w:pStyle w:val="Paragraphetexte"/>
              <w:spacing w:before="0" w:line="240" w:lineRule="auto"/>
              <w:ind w:left="0"/>
              <w:jc w:val="left"/>
              <w:rPr>
                <w:rFonts w:ascii="DM Sans" w:hAnsi="DM Sans" w:cstheme="minorHAnsi"/>
                <w:spacing w:val="-6"/>
                <w:kern w:val="0"/>
                <w:sz w:val="22"/>
                <w:szCs w:val="22"/>
                <w:lang w:eastAsia="fr-FR"/>
              </w:rPr>
            </w:pPr>
            <w:bookmarkStart w:id="73" w:name="_Hlk135668178"/>
            <w:r>
              <w:rPr>
                <w:rStyle w:val="normaltextrun"/>
                <w:rFonts w:ascii="DM Sans" w:hAnsi="DM Sans"/>
                <w:b/>
                <w:bCs/>
                <w:color w:val="000000"/>
                <w:sz w:val="20"/>
                <w:szCs w:val="20"/>
                <w:shd w:val="clear" w:color="auto" w:fill="FFFFFF"/>
              </w:rPr>
              <w:t>Diagnostic et identification des réseaux</w:t>
            </w:r>
            <w:r>
              <w:rPr>
                <w:rStyle w:val="eop"/>
                <w:rFonts w:ascii="DM Sans" w:hAnsi="DM Sans"/>
                <w:color w:val="000000"/>
                <w:sz w:val="20"/>
                <w:szCs w:val="20"/>
                <w:shd w:val="clear" w:color="auto" w:fill="FFFFFF"/>
              </w:rPr>
              <w:t> </w:t>
            </w:r>
          </w:p>
        </w:tc>
        <w:tc>
          <w:tcPr>
            <w:tcW w:w="1984" w:type="dxa"/>
            <w:tcBorders>
              <w:top w:val="single" w:sz="4" w:space="0" w:color="auto"/>
              <w:left w:val="single" w:sz="4" w:space="0" w:color="auto"/>
              <w:bottom w:val="single" w:sz="4" w:space="0" w:color="auto"/>
              <w:right w:val="single" w:sz="4" w:space="0" w:color="auto"/>
            </w:tcBorders>
            <w:vAlign w:val="center"/>
          </w:tcPr>
          <w:p w14:paraId="3D5DD3B3"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1985" w:type="dxa"/>
            <w:tcBorders>
              <w:top w:val="single" w:sz="4" w:space="0" w:color="auto"/>
              <w:left w:val="single" w:sz="4" w:space="0" w:color="auto"/>
              <w:bottom w:val="single" w:sz="4" w:space="0" w:color="auto"/>
              <w:right w:val="double" w:sz="4" w:space="0" w:color="auto"/>
            </w:tcBorders>
            <w:vAlign w:val="center"/>
          </w:tcPr>
          <w:p w14:paraId="538F3F1C"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2126" w:type="dxa"/>
            <w:tcBorders>
              <w:left w:val="double" w:sz="4" w:space="0" w:color="auto"/>
            </w:tcBorders>
            <w:vAlign w:val="center"/>
          </w:tcPr>
          <w:p w14:paraId="7DE47F31"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1985" w:type="dxa"/>
            <w:vAlign w:val="center"/>
          </w:tcPr>
          <w:p w14:paraId="39750125" w14:textId="720D28D6" w:rsidR="001E6D36" w:rsidRPr="00A52331" w:rsidRDefault="001E6D36" w:rsidP="00F14677">
            <w:pPr>
              <w:pStyle w:val="Paragraphetexte"/>
              <w:spacing w:before="0"/>
              <w:ind w:left="0"/>
              <w:jc w:val="left"/>
              <w:rPr>
                <w:rFonts w:ascii="DM Sans" w:eastAsiaTheme="minorEastAsia" w:hAnsi="DM Sans" w:cstheme="minorHAnsi"/>
                <w:sz w:val="22"/>
                <w:szCs w:val="22"/>
              </w:rPr>
            </w:pPr>
          </w:p>
        </w:tc>
      </w:tr>
      <w:bookmarkEnd w:id="73"/>
      <w:tr w:rsidR="001E6D36" w:rsidRPr="00A52331" w14:paraId="75B93333" w14:textId="77777777" w:rsidTr="00F14677">
        <w:trPr>
          <w:trHeight w:val="845"/>
        </w:trPr>
        <w:tc>
          <w:tcPr>
            <w:tcW w:w="1985" w:type="dxa"/>
            <w:tcBorders>
              <w:right w:val="single" w:sz="4" w:space="0" w:color="auto"/>
            </w:tcBorders>
            <w:vAlign w:val="center"/>
          </w:tcPr>
          <w:p w14:paraId="40B67BF2" w14:textId="55023834" w:rsidR="001E6D36" w:rsidRPr="00A52331" w:rsidRDefault="00465E3C" w:rsidP="0075772B">
            <w:pPr>
              <w:pStyle w:val="Paragraphetexte"/>
              <w:spacing w:before="0" w:line="240" w:lineRule="auto"/>
              <w:ind w:left="0"/>
              <w:jc w:val="left"/>
              <w:rPr>
                <w:rFonts w:ascii="DM Sans" w:hAnsi="DM Sans" w:cstheme="minorHAnsi"/>
                <w:b/>
                <w:bCs/>
                <w:spacing w:val="-6"/>
                <w:sz w:val="20"/>
                <w:szCs w:val="20"/>
                <w:lang w:eastAsia="fr-FR"/>
              </w:rPr>
            </w:pPr>
            <w:r>
              <w:rPr>
                <w:rStyle w:val="normaltextrun"/>
                <w:rFonts w:ascii="DM Sans" w:hAnsi="DM Sans"/>
                <w:b/>
                <w:bCs/>
                <w:color w:val="000000"/>
                <w:sz w:val="20"/>
                <w:szCs w:val="20"/>
                <w:shd w:val="clear" w:color="auto" w:fill="FFFFFF"/>
              </w:rPr>
              <w:t>Passage caméra</w:t>
            </w:r>
            <w:r>
              <w:rPr>
                <w:rStyle w:val="eop"/>
                <w:rFonts w:ascii="DM Sans" w:hAnsi="DM Sans"/>
                <w:color w:val="000000"/>
                <w:sz w:val="20"/>
                <w:szCs w:val="20"/>
                <w:shd w:val="clear" w:color="auto" w:fill="FFFFFF"/>
              </w:rPr>
              <w:t> </w:t>
            </w:r>
          </w:p>
        </w:tc>
        <w:tc>
          <w:tcPr>
            <w:tcW w:w="1984" w:type="dxa"/>
            <w:tcBorders>
              <w:top w:val="single" w:sz="4" w:space="0" w:color="auto"/>
              <w:left w:val="single" w:sz="4" w:space="0" w:color="auto"/>
              <w:bottom w:val="single" w:sz="4" w:space="0" w:color="auto"/>
              <w:right w:val="single" w:sz="4" w:space="0" w:color="auto"/>
            </w:tcBorders>
            <w:vAlign w:val="center"/>
          </w:tcPr>
          <w:p w14:paraId="33BDD885"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1985" w:type="dxa"/>
            <w:tcBorders>
              <w:top w:val="single" w:sz="4" w:space="0" w:color="auto"/>
              <w:left w:val="single" w:sz="4" w:space="0" w:color="auto"/>
              <w:bottom w:val="single" w:sz="4" w:space="0" w:color="auto"/>
              <w:right w:val="double" w:sz="4" w:space="0" w:color="auto"/>
            </w:tcBorders>
            <w:vAlign w:val="center"/>
          </w:tcPr>
          <w:p w14:paraId="1528257C"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2126" w:type="dxa"/>
            <w:tcBorders>
              <w:left w:val="double" w:sz="4" w:space="0" w:color="auto"/>
            </w:tcBorders>
            <w:vAlign w:val="center"/>
          </w:tcPr>
          <w:p w14:paraId="7FB90ED4"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1985" w:type="dxa"/>
            <w:vAlign w:val="center"/>
          </w:tcPr>
          <w:p w14:paraId="4032BE3E" w14:textId="61832897" w:rsidR="001E6D36" w:rsidRPr="00A52331" w:rsidRDefault="001E6D36" w:rsidP="00F14677">
            <w:pPr>
              <w:pStyle w:val="Paragraphetexte"/>
              <w:spacing w:before="0"/>
              <w:ind w:left="0"/>
              <w:jc w:val="left"/>
              <w:rPr>
                <w:rFonts w:ascii="DM Sans" w:eastAsiaTheme="minorEastAsia" w:hAnsi="DM Sans" w:cstheme="minorHAnsi"/>
                <w:sz w:val="22"/>
                <w:szCs w:val="22"/>
              </w:rPr>
            </w:pPr>
          </w:p>
        </w:tc>
      </w:tr>
      <w:tr w:rsidR="001E6D36" w:rsidRPr="00A52331" w14:paraId="0C002B32" w14:textId="77777777" w:rsidTr="00F14677">
        <w:trPr>
          <w:trHeight w:val="738"/>
        </w:trPr>
        <w:tc>
          <w:tcPr>
            <w:tcW w:w="1985" w:type="dxa"/>
            <w:tcBorders>
              <w:right w:val="single" w:sz="4" w:space="0" w:color="auto"/>
            </w:tcBorders>
            <w:vAlign w:val="center"/>
          </w:tcPr>
          <w:p w14:paraId="57F7A719" w14:textId="27164350" w:rsidR="001E6D36" w:rsidRPr="00A52331" w:rsidRDefault="001E2E58" w:rsidP="0075772B">
            <w:pPr>
              <w:pStyle w:val="Paragraphetexte"/>
              <w:spacing w:before="0" w:line="240" w:lineRule="auto"/>
              <w:ind w:left="0"/>
              <w:jc w:val="left"/>
              <w:rPr>
                <w:rFonts w:ascii="DM Sans" w:hAnsi="DM Sans" w:cstheme="minorHAnsi"/>
                <w:b/>
                <w:bCs/>
                <w:spacing w:val="-6"/>
                <w:kern w:val="0"/>
                <w:sz w:val="22"/>
                <w:szCs w:val="22"/>
                <w:lang w:eastAsia="fr-FR"/>
              </w:rPr>
            </w:pPr>
            <w:r>
              <w:rPr>
                <w:rStyle w:val="normaltextrun"/>
                <w:rFonts w:ascii="DM Sans" w:hAnsi="DM Sans"/>
                <w:b/>
                <w:bCs/>
                <w:color w:val="000000"/>
                <w:sz w:val="20"/>
                <w:szCs w:val="20"/>
                <w:shd w:val="clear" w:color="auto" w:fill="FFFFFF"/>
              </w:rPr>
              <w:t>Plan de récolement</w:t>
            </w:r>
            <w:r>
              <w:rPr>
                <w:rStyle w:val="eop"/>
                <w:rFonts w:ascii="DM Sans" w:hAnsi="DM Sans"/>
                <w:color w:val="000000"/>
                <w:sz w:val="20"/>
                <w:szCs w:val="20"/>
                <w:shd w:val="clear" w:color="auto" w:fill="FFFFFF"/>
              </w:rPr>
              <w:t> </w:t>
            </w:r>
          </w:p>
        </w:tc>
        <w:tc>
          <w:tcPr>
            <w:tcW w:w="1984" w:type="dxa"/>
            <w:tcBorders>
              <w:top w:val="single" w:sz="4" w:space="0" w:color="auto"/>
              <w:left w:val="single" w:sz="4" w:space="0" w:color="auto"/>
              <w:bottom w:val="single" w:sz="4" w:space="0" w:color="auto"/>
              <w:right w:val="single" w:sz="4" w:space="0" w:color="auto"/>
            </w:tcBorders>
            <w:vAlign w:val="center"/>
          </w:tcPr>
          <w:p w14:paraId="52D24E43"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1985" w:type="dxa"/>
            <w:tcBorders>
              <w:top w:val="single" w:sz="4" w:space="0" w:color="auto"/>
              <w:left w:val="single" w:sz="4" w:space="0" w:color="auto"/>
              <w:bottom w:val="single" w:sz="4" w:space="0" w:color="auto"/>
              <w:right w:val="double" w:sz="4" w:space="0" w:color="auto"/>
            </w:tcBorders>
            <w:vAlign w:val="center"/>
          </w:tcPr>
          <w:p w14:paraId="6911348F"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2126" w:type="dxa"/>
            <w:tcBorders>
              <w:left w:val="double" w:sz="4" w:space="0" w:color="auto"/>
            </w:tcBorders>
            <w:vAlign w:val="center"/>
          </w:tcPr>
          <w:p w14:paraId="678049BD"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1985" w:type="dxa"/>
            <w:vAlign w:val="center"/>
          </w:tcPr>
          <w:p w14:paraId="541A3215" w14:textId="05E61A01" w:rsidR="001E6D36" w:rsidRPr="00A52331" w:rsidRDefault="001E6D36" w:rsidP="00F14677">
            <w:pPr>
              <w:pStyle w:val="Paragraphetexte"/>
              <w:spacing w:before="0"/>
              <w:ind w:left="0"/>
              <w:jc w:val="left"/>
              <w:rPr>
                <w:rFonts w:ascii="DM Sans" w:eastAsiaTheme="minorEastAsia" w:hAnsi="DM Sans" w:cstheme="minorHAnsi"/>
                <w:sz w:val="22"/>
                <w:szCs w:val="22"/>
              </w:rPr>
            </w:pPr>
          </w:p>
        </w:tc>
      </w:tr>
      <w:tr w:rsidR="001E6D36" w:rsidRPr="00A52331" w14:paraId="624B7040" w14:textId="77777777" w:rsidTr="00F14677">
        <w:trPr>
          <w:trHeight w:val="687"/>
        </w:trPr>
        <w:tc>
          <w:tcPr>
            <w:tcW w:w="1985" w:type="dxa"/>
            <w:tcBorders>
              <w:right w:val="single" w:sz="4" w:space="0" w:color="auto"/>
            </w:tcBorders>
            <w:vAlign w:val="center"/>
          </w:tcPr>
          <w:p w14:paraId="1073C919" w14:textId="7EE7C2BA" w:rsidR="001E6D36" w:rsidRPr="00A52331" w:rsidRDefault="001E2E58" w:rsidP="0075772B">
            <w:pPr>
              <w:pStyle w:val="Paragraphetexte"/>
              <w:spacing w:before="0" w:line="240" w:lineRule="auto"/>
              <w:ind w:left="0"/>
              <w:jc w:val="left"/>
              <w:rPr>
                <w:rFonts w:ascii="DM Sans" w:hAnsi="DM Sans" w:cstheme="minorHAnsi"/>
                <w:b/>
                <w:bCs/>
                <w:spacing w:val="-6"/>
                <w:kern w:val="0"/>
                <w:sz w:val="22"/>
                <w:szCs w:val="22"/>
                <w:lang w:eastAsia="fr-FR"/>
              </w:rPr>
            </w:pPr>
            <w:r>
              <w:rPr>
                <w:rStyle w:val="normaltextrun"/>
                <w:rFonts w:ascii="DM Sans" w:hAnsi="DM Sans"/>
                <w:b/>
                <w:bCs/>
                <w:color w:val="000000"/>
                <w:sz w:val="20"/>
                <w:szCs w:val="20"/>
                <w:shd w:val="clear" w:color="auto" w:fill="FFFFFF"/>
              </w:rPr>
              <w:t>Synthèse du diagnostic</w:t>
            </w:r>
            <w:r>
              <w:rPr>
                <w:rStyle w:val="eop"/>
                <w:rFonts w:ascii="DM Sans" w:hAnsi="DM Sans"/>
                <w:color w:val="000000"/>
                <w:sz w:val="20"/>
                <w:szCs w:val="20"/>
                <w:shd w:val="clear" w:color="auto" w:fill="FFFFFF"/>
              </w:rPr>
              <w:t> </w:t>
            </w:r>
          </w:p>
        </w:tc>
        <w:tc>
          <w:tcPr>
            <w:tcW w:w="1984" w:type="dxa"/>
            <w:tcBorders>
              <w:top w:val="single" w:sz="4" w:space="0" w:color="auto"/>
              <w:left w:val="single" w:sz="4" w:space="0" w:color="auto"/>
              <w:bottom w:val="single" w:sz="4" w:space="0" w:color="auto"/>
              <w:right w:val="single" w:sz="4" w:space="0" w:color="auto"/>
            </w:tcBorders>
            <w:vAlign w:val="center"/>
          </w:tcPr>
          <w:p w14:paraId="44F66E44"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1985" w:type="dxa"/>
            <w:tcBorders>
              <w:top w:val="single" w:sz="4" w:space="0" w:color="auto"/>
              <w:left w:val="single" w:sz="4" w:space="0" w:color="auto"/>
              <w:bottom w:val="single" w:sz="4" w:space="0" w:color="auto"/>
              <w:right w:val="double" w:sz="4" w:space="0" w:color="auto"/>
            </w:tcBorders>
            <w:vAlign w:val="center"/>
          </w:tcPr>
          <w:p w14:paraId="3CF10AA8"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2126" w:type="dxa"/>
            <w:tcBorders>
              <w:left w:val="double" w:sz="4" w:space="0" w:color="auto"/>
            </w:tcBorders>
            <w:vAlign w:val="center"/>
          </w:tcPr>
          <w:p w14:paraId="135E2BE5" w14:textId="77777777" w:rsidR="001E6D36" w:rsidRPr="00A52331" w:rsidRDefault="001E6D36" w:rsidP="00F14677">
            <w:pPr>
              <w:pStyle w:val="Paragraphetexte"/>
              <w:spacing w:before="0"/>
              <w:ind w:left="0"/>
              <w:jc w:val="left"/>
              <w:rPr>
                <w:rFonts w:ascii="DM Sans" w:eastAsiaTheme="minorEastAsia" w:hAnsi="DM Sans" w:cstheme="minorHAnsi"/>
                <w:sz w:val="22"/>
                <w:szCs w:val="22"/>
              </w:rPr>
            </w:pPr>
          </w:p>
        </w:tc>
        <w:tc>
          <w:tcPr>
            <w:tcW w:w="1985" w:type="dxa"/>
            <w:vAlign w:val="center"/>
          </w:tcPr>
          <w:p w14:paraId="0632B4B6" w14:textId="50CAE91F" w:rsidR="001E6D36" w:rsidRPr="00A52331" w:rsidRDefault="001E6D36" w:rsidP="00F14677">
            <w:pPr>
              <w:pStyle w:val="Paragraphetexte"/>
              <w:spacing w:before="0"/>
              <w:ind w:left="0"/>
              <w:jc w:val="left"/>
              <w:rPr>
                <w:rFonts w:ascii="DM Sans" w:eastAsiaTheme="minorEastAsia" w:hAnsi="DM Sans" w:cstheme="minorHAnsi"/>
                <w:sz w:val="22"/>
                <w:szCs w:val="22"/>
              </w:rPr>
            </w:pPr>
          </w:p>
        </w:tc>
      </w:tr>
    </w:tbl>
    <w:p w14:paraId="7495C667" w14:textId="2E45B8F4" w:rsidR="00D53A90" w:rsidRPr="00A52331" w:rsidRDefault="00D53A90" w:rsidP="00F06E30">
      <w:pPr>
        <w:widowControl/>
        <w:suppressAutoHyphens w:val="0"/>
        <w:autoSpaceDN/>
        <w:jc w:val="center"/>
        <w:textAlignment w:val="auto"/>
        <w:rPr>
          <w:rFonts w:ascii="DM Sans" w:hAnsi="DM Sans" w:cstheme="minorHAnsi"/>
          <w:spacing w:val="-6"/>
          <w:sz w:val="20"/>
          <w:szCs w:val="20"/>
          <w:lang w:eastAsia="fr-FR"/>
        </w:rPr>
      </w:pPr>
    </w:p>
    <w:p w14:paraId="2AE27023" w14:textId="1F14A1D4" w:rsidR="00F53DA7" w:rsidRPr="00A52331" w:rsidRDefault="00F53DA7" w:rsidP="00F06E30">
      <w:pPr>
        <w:widowControl/>
        <w:suppressAutoHyphens w:val="0"/>
        <w:autoSpaceDN/>
        <w:jc w:val="center"/>
        <w:textAlignment w:val="auto"/>
        <w:rPr>
          <w:rFonts w:ascii="DM Sans" w:hAnsi="DM Sans" w:cstheme="minorHAnsi"/>
          <w:spacing w:val="-6"/>
          <w:sz w:val="20"/>
          <w:szCs w:val="20"/>
          <w:lang w:eastAsia="fr-FR"/>
        </w:rPr>
      </w:pPr>
    </w:p>
    <w:tbl>
      <w:tblPr>
        <w:tblStyle w:val="Grilledutableau"/>
        <w:tblW w:w="0" w:type="auto"/>
        <w:tblLook w:val="04A0" w:firstRow="1" w:lastRow="0" w:firstColumn="1" w:lastColumn="0" w:noHBand="0" w:noVBand="1"/>
      </w:tblPr>
      <w:tblGrid>
        <w:gridCol w:w="9799"/>
      </w:tblGrid>
      <w:tr w:rsidR="00EA2E21" w:rsidRPr="00A52331" w14:paraId="044A62F5" w14:textId="77777777" w:rsidTr="00C61603">
        <w:trPr>
          <w:trHeight w:val="2131"/>
        </w:trPr>
        <w:tc>
          <w:tcPr>
            <w:tcW w:w="9799" w:type="dxa"/>
            <w:vAlign w:val="center"/>
          </w:tcPr>
          <w:p w14:paraId="1E2C2C41" w14:textId="1664A621" w:rsidR="00EA2E21" w:rsidRPr="00A52331" w:rsidRDefault="00EA2E21" w:rsidP="00C61603">
            <w:pPr>
              <w:widowControl/>
              <w:tabs>
                <w:tab w:val="left" w:leader="dot" w:pos="9072"/>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Montant </w:t>
            </w:r>
            <w:r w:rsidR="000C7224" w:rsidRPr="00A52331">
              <w:rPr>
                <w:rFonts w:ascii="DM Sans" w:hAnsi="DM Sans" w:cstheme="minorHAnsi"/>
                <w:spacing w:val="-6"/>
                <w:sz w:val="20"/>
                <w:szCs w:val="20"/>
                <w:lang w:eastAsia="fr-FR"/>
              </w:rPr>
              <w:t xml:space="preserve">totale </w:t>
            </w:r>
            <w:r w:rsidRPr="00A52331">
              <w:rPr>
                <w:rFonts w:ascii="DM Sans" w:hAnsi="DM Sans" w:cstheme="minorHAnsi"/>
                <w:spacing w:val="-6"/>
                <w:sz w:val="20"/>
                <w:szCs w:val="20"/>
                <w:lang w:eastAsia="fr-FR"/>
              </w:rPr>
              <w:t xml:space="preserve">de l’offre </w:t>
            </w:r>
            <w:r w:rsidR="00864006" w:rsidRPr="00A52331">
              <w:rPr>
                <w:rFonts w:ascii="DM Sans" w:hAnsi="DM Sans" w:cstheme="minorHAnsi"/>
                <w:spacing w:val="-6"/>
                <w:sz w:val="20"/>
                <w:szCs w:val="20"/>
                <w:lang w:eastAsia="fr-FR"/>
              </w:rPr>
              <w:t xml:space="preserve">en € HT </w:t>
            </w:r>
            <w:r w:rsidRPr="00A52331">
              <w:rPr>
                <w:rFonts w:ascii="DM Sans" w:hAnsi="DM Sans" w:cstheme="minorHAnsi"/>
                <w:spacing w:val="-6"/>
                <w:sz w:val="20"/>
                <w:szCs w:val="20"/>
                <w:lang w:eastAsia="fr-FR"/>
              </w:rPr>
              <w:t>:</w:t>
            </w:r>
            <w:r w:rsidR="00864006" w:rsidRPr="00A52331">
              <w:rPr>
                <w:rFonts w:ascii="DM Sans" w:hAnsi="DM Sans" w:cstheme="minorHAnsi"/>
                <w:spacing w:val="-6"/>
                <w:sz w:val="20"/>
                <w:szCs w:val="20"/>
                <w:lang w:eastAsia="fr-FR"/>
              </w:rPr>
              <w:t xml:space="preserve"> </w:t>
            </w:r>
            <w:r w:rsidR="00F14677">
              <w:rPr>
                <w:rFonts w:ascii="DM Sans" w:hAnsi="DM Sans" w:cstheme="minorHAnsi"/>
                <w:spacing w:val="-6"/>
                <w:sz w:val="20"/>
                <w:szCs w:val="20"/>
                <w:lang w:eastAsia="fr-FR"/>
              </w:rPr>
              <w:tab/>
            </w:r>
          </w:p>
          <w:p w14:paraId="46F0F057" w14:textId="77777777" w:rsidR="000C7224" w:rsidRPr="00A52331" w:rsidRDefault="000C7224" w:rsidP="00C61603">
            <w:pPr>
              <w:widowControl/>
              <w:suppressAutoHyphens w:val="0"/>
              <w:autoSpaceDN/>
              <w:textAlignment w:val="auto"/>
              <w:rPr>
                <w:rFonts w:ascii="DM Sans" w:hAnsi="DM Sans" w:cstheme="minorHAnsi"/>
                <w:spacing w:val="-6"/>
                <w:sz w:val="20"/>
                <w:szCs w:val="20"/>
                <w:lang w:eastAsia="fr-FR"/>
              </w:rPr>
            </w:pPr>
          </w:p>
          <w:p w14:paraId="0F8EF6DB" w14:textId="77777777" w:rsidR="000C7224" w:rsidRPr="00A52331" w:rsidRDefault="000C7224" w:rsidP="00C61603">
            <w:pPr>
              <w:widowControl/>
              <w:suppressAutoHyphens w:val="0"/>
              <w:autoSpaceDN/>
              <w:textAlignment w:val="auto"/>
              <w:rPr>
                <w:rFonts w:ascii="DM Sans" w:hAnsi="DM Sans" w:cstheme="minorHAnsi"/>
                <w:spacing w:val="-6"/>
                <w:sz w:val="20"/>
                <w:szCs w:val="20"/>
                <w:lang w:eastAsia="fr-FR"/>
              </w:rPr>
            </w:pPr>
          </w:p>
          <w:p w14:paraId="1FAA8AC3" w14:textId="3008DF1A" w:rsidR="00EA2E21" w:rsidRPr="00A52331" w:rsidRDefault="00864006" w:rsidP="00C61603">
            <w:pPr>
              <w:widowControl/>
              <w:tabs>
                <w:tab w:val="left" w:leader="dot" w:pos="9072"/>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Montant de la TVA : </w:t>
            </w:r>
            <w:r w:rsidR="00F14677">
              <w:rPr>
                <w:rFonts w:ascii="DM Sans" w:hAnsi="DM Sans" w:cstheme="minorHAnsi"/>
                <w:spacing w:val="-6"/>
                <w:sz w:val="20"/>
                <w:szCs w:val="20"/>
                <w:lang w:eastAsia="fr-FR"/>
              </w:rPr>
              <w:tab/>
            </w:r>
          </w:p>
          <w:p w14:paraId="715FB964" w14:textId="77777777" w:rsidR="000C7224" w:rsidRPr="00A52331" w:rsidRDefault="000C7224" w:rsidP="00C61603">
            <w:pPr>
              <w:widowControl/>
              <w:suppressAutoHyphens w:val="0"/>
              <w:autoSpaceDN/>
              <w:textAlignment w:val="auto"/>
              <w:rPr>
                <w:rFonts w:ascii="DM Sans" w:hAnsi="DM Sans" w:cstheme="minorHAnsi"/>
                <w:spacing w:val="-6"/>
                <w:sz w:val="20"/>
                <w:szCs w:val="20"/>
                <w:lang w:eastAsia="fr-FR"/>
              </w:rPr>
            </w:pPr>
          </w:p>
          <w:p w14:paraId="514BCD58" w14:textId="77777777" w:rsidR="000C7224" w:rsidRPr="00A52331" w:rsidRDefault="000C7224" w:rsidP="00C61603">
            <w:pPr>
              <w:widowControl/>
              <w:suppressAutoHyphens w:val="0"/>
              <w:autoSpaceDN/>
              <w:textAlignment w:val="auto"/>
              <w:rPr>
                <w:rFonts w:ascii="DM Sans" w:hAnsi="DM Sans" w:cstheme="minorHAnsi"/>
                <w:spacing w:val="-6"/>
                <w:sz w:val="20"/>
                <w:szCs w:val="20"/>
                <w:lang w:eastAsia="fr-FR"/>
              </w:rPr>
            </w:pPr>
          </w:p>
          <w:p w14:paraId="6828E79D" w14:textId="2E8B3165" w:rsidR="00EA2E21" w:rsidRPr="00A52331" w:rsidRDefault="00864006" w:rsidP="00C61603">
            <w:pPr>
              <w:widowControl/>
              <w:tabs>
                <w:tab w:val="left" w:leader="dot" w:pos="9072"/>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Montant </w:t>
            </w:r>
            <w:r w:rsidR="000C7224" w:rsidRPr="00A52331">
              <w:rPr>
                <w:rFonts w:ascii="DM Sans" w:hAnsi="DM Sans" w:cstheme="minorHAnsi"/>
                <w:spacing w:val="-6"/>
                <w:sz w:val="20"/>
                <w:szCs w:val="20"/>
                <w:lang w:eastAsia="fr-FR"/>
              </w:rPr>
              <w:t xml:space="preserve">total </w:t>
            </w:r>
            <w:r w:rsidRPr="00A52331">
              <w:rPr>
                <w:rFonts w:ascii="DM Sans" w:hAnsi="DM Sans" w:cstheme="minorHAnsi"/>
                <w:spacing w:val="-6"/>
                <w:sz w:val="20"/>
                <w:szCs w:val="20"/>
                <w:lang w:eastAsia="fr-FR"/>
              </w:rPr>
              <w:t xml:space="preserve">de l’offre </w:t>
            </w:r>
            <w:r w:rsidR="000C7224" w:rsidRPr="00A52331">
              <w:rPr>
                <w:rFonts w:ascii="DM Sans" w:hAnsi="DM Sans" w:cstheme="minorHAnsi"/>
                <w:spacing w:val="-6"/>
                <w:sz w:val="20"/>
                <w:szCs w:val="20"/>
                <w:lang w:eastAsia="fr-FR"/>
              </w:rPr>
              <w:t xml:space="preserve">en € TTC : </w:t>
            </w:r>
            <w:r w:rsidR="00F14677">
              <w:rPr>
                <w:rFonts w:ascii="DM Sans" w:hAnsi="DM Sans" w:cstheme="minorHAnsi"/>
                <w:spacing w:val="-6"/>
                <w:sz w:val="20"/>
                <w:szCs w:val="20"/>
                <w:lang w:eastAsia="fr-FR"/>
              </w:rPr>
              <w:tab/>
            </w:r>
          </w:p>
        </w:tc>
      </w:tr>
    </w:tbl>
    <w:p w14:paraId="75910DB1" w14:textId="77777777" w:rsidR="00EA2E21" w:rsidRPr="00A52331" w:rsidRDefault="00EA2E21" w:rsidP="00F06E30">
      <w:pPr>
        <w:widowControl/>
        <w:suppressAutoHyphens w:val="0"/>
        <w:autoSpaceDN/>
        <w:jc w:val="center"/>
        <w:textAlignment w:val="auto"/>
        <w:rPr>
          <w:rFonts w:ascii="DM Sans" w:hAnsi="DM Sans" w:cstheme="minorHAnsi"/>
          <w:spacing w:val="-6"/>
          <w:sz w:val="20"/>
          <w:szCs w:val="20"/>
          <w:lang w:eastAsia="fr-FR"/>
        </w:rPr>
      </w:pPr>
    </w:p>
    <w:p w14:paraId="49A03A11" w14:textId="2E75767F" w:rsidR="00022F52" w:rsidRPr="00256AB5" w:rsidRDefault="00A61028" w:rsidP="00256AB5">
      <w:pPr>
        <w:widowControl/>
        <w:suppressAutoHyphens w:val="0"/>
        <w:autoSpaceDN/>
        <w:jc w:val="both"/>
        <w:textAlignment w:val="auto"/>
        <w:rPr>
          <w:rFonts w:ascii="DM Sans" w:hAnsi="DM Sans" w:cstheme="minorHAnsi"/>
          <w:b/>
          <w:bCs/>
          <w:spacing w:val="-6"/>
          <w:sz w:val="20"/>
          <w:szCs w:val="20"/>
          <w:lang w:eastAsia="fr-FR"/>
        </w:rPr>
      </w:pPr>
      <w:r w:rsidRPr="00256AB5">
        <w:rPr>
          <w:rFonts w:ascii="DM Sans" w:hAnsi="DM Sans" w:cstheme="minorHAnsi"/>
          <w:b/>
          <w:bCs/>
          <w:spacing w:val="-6"/>
          <w:sz w:val="20"/>
          <w:szCs w:val="20"/>
          <w:lang w:eastAsia="fr-FR"/>
        </w:rPr>
        <w:t>Une partie traitée à prix unitaires en fonction des quantités réellement exécutées sur la base du BPU du titulaire.</w:t>
      </w:r>
    </w:p>
    <w:p w14:paraId="77DB7BF7" w14:textId="77777777" w:rsidR="002E10F2" w:rsidRPr="00A52331" w:rsidRDefault="002E10F2" w:rsidP="00F06E30">
      <w:pPr>
        <w:widowControl/>
        <w:suppressAutoHyphens w:val="0"/>
        <w:autoSpaceDN/>
        <w:jc w:val="center"/>
        <w:textAlignment w:val="auto"/>
        <w:rPr>
          <w:rFonts w:ascii="DM Sans" w:hAnsi="DM Sans" w:cstheme="minorHAnsi"/>
          <w:spacing w:val="-6"/>
          <w:sz w:val="20"/>
          <w:szCs w:val="20"/>
          <w:lang w:eastAsia="fr-FR"/>
        </w:rPr>
      </w:pPr>
      <w:bookmarkStart w:id="74" w:name="_Toc341182407"/>
      <w:bookmarkEnd w:id="65"/>
      <w:bookmarkEnd w:id="66"/>
      <w:bookmarkEnd w:id="67"/>
      <w:bookmarkEnd w:id="68"/>
      <w:bookmarkEnd w:id="69"/>
      <w:bookmarkEnd w:id="70"/>
    </w:p>
    <w:p w14:paraId="47243842" w14:textId="77777777" w:rsidR="00C61799" w:rsidRPr="00A52331" w:rsidRDefault="00C61799" w:rsidP="00F06E30">
      <w:pPr>
        <w:widowControl/>
        <w:suppressAutoHyphens w:val="0"/>
        <w:autoSpaceDN/>
        <w:jc w:val="center"/>
        <w:textAlignment w:val="auto"/>
        <w:rPr>
          <w:rFonts w:ascii="DM Sans" w:hAnsi="DM Sans" w:cstheme="minorHAnsi"/>
          <w:spacing w:val="-6"/>
          <w:sz w:val="20"/>
          <w:szCs w:val="20"/>
          <w:lang w:eastAsia="fr-FR"/>
        </w:rPr>
      </w:pPr>
    </w:p>
    <w:p w14:paraId="4AC33504" w14:textId="548670AC" w:rsidR="00730DA8" w:rsidRPr="00A52331" w:rsidRDefault="000970BE" w:rsidP="00F06E30">
      <w:pPr>
        <w:pStyle w:val="Sansinterligne"/>
        <w:shd w:val="clear" w:color="auto" w:fill="A6A6A6" w:themeFill="background1" w:themeFillShade="A6"/>
        <w:outlineLvl w:val="0"/>
        <w:rPr>
          <w:rFonts w:ascii="DM Sans" w:hAnsi="DM Sans"/>
          <w:b/>
          <w:color w:val="FFFFFF" w:themeColor="background1"/>
          <w:szCs w:val="22"/>
        </w:rPr>
      </w:pPr>
      <w:bookmarkStart w:id="75" w:name="_Toc145584926"/>
      <w:bookmarkEnd w:id="74"/>
      <w:r w:rsidRPr="00A52331">
        <w:rPr>
          <w:rFonts w:ascii="DM Sans" w:hAnsi="DM Sans"/>
          <w:b/>
          <w:color w:val="FFFFFF" w:themeColor="background1"/>
          <w:szCs w:val="22"/>
        </w:rPr>
        <w:t xml:space="preserve">ARTICLE </w:t>
      </w:r>
      <w:r w:rsidR="00DB62C4" w:rsidRPr="00A52331">
        <w:rPr>
          <w:rFonts w:ascii="DM Sans" w:hAnsi="DM Sans"/>
          <w:b/>
          <w:color w:val="FFFFFF" w:themeColor="background1"/>
          <w:szCs w:val="22"/>
        </w:rPr>
        <w:t>5</w:t>
      </w:r>
      <w:r w:rsidR="009F15D9" w:rsidRPr="00A52331">
        <w:rPr>
          <w:rFonts w:ascii="DM Sans" w:hAnsi="DM Sans"/>
          <w:b/>
          <w:color w:val="FFFFFF" w:themeColor="background1"/>
          <w:szCs w:val="22"/>
        </w:rPr>
        <w:t xml:space="preserve">- </w:t>
      </w:r>
      <w:r w:rsidR="00730DA8" w:rsidRPr="00A52331">
        <w:rPr>
          <w:rFonts w:ascii="DM Sans" w:hAnsi="DM Sans"/>
          <w:b/>
          <w:color w:val="FFFFFF" w:themeColor="background1"/>
          <w:szCs w:val="22"/>
        </w:rPr>
        <w:t>AVANCE</w:t>
      </w:r>
      <w:bookmarkEnd w:id="75"/>
      <w:r w:rsidR="00730DA8" w:rsidRPr="00A52331">
        <w:rPr>
          <w:rFonts w:ascii="DM Sans" w:hAnsi="DM Sans"/>
          <w:b/>
          <w:color w:val="FFFFFF" w:themeColor="background1"/>
          <w:szCs w:val="22"/>
        </w:rPr>
        <w:t xml:space="preserve"> </w:t>
      </w:r>
    </w:p>
    <w:p w14:paraId="4A00624F" w14:textId="77777777" w:rsidR="00450578" w:rsidRDefault="00450578" w:rsidP="00F06E30">
      <w:pPr>
        <w:widowControl/>
        <w:suppressAutoHyphens w:val="0"/>
        <w:autoSpaceDN/>
        <w:textAlignment w:val="auto"/>
        <w:rPr>
          <w:rFonts w:ascii="DM Sans" w:hAnsi="DM Sans" w:cstheme="minorHAnsi"/>
          <w:spacing w:val="-6"/>
          <w:sz w:val="20"/>
          <w:szCs w:val="20"/>
          <w:lang w:eastAsia="fr-FR"/>
        </w:rPr>
      </w:pPr>
    </w:p>
    <w:p w14:paraId="2516CEE4" w14:textId="77777777" w:rsidR="009A5BD2" w:rsidRPr="009A5BD2" w:rsidRDefault="009A5BD2" w:rsidP="009A5BD2">
      <w:pPr>
        <w:widowControl/>
        <w:suppressAutoHyphens w:val="0"/>
        <w:autoSpaceDN/>
        <w:textAlignment w:val="auto"/>
        <w:rPr>
          <w:rFonts w:ascii="DM Sans" w:hAnsi="DM Sans" w:cstheme="minorHAnsi"/>
          <w:b/>
          <w:spacing w:val="-6"/>
          <w:sz w:val="20"/>
          <w:szCs w:val="20"/>
          <w:lang w:eastAsia="fr-FR"/>
        </w:rPr>
      </w:pPr>
      <w:r w:rsidRPr="009A5BD2">
        <w:rPr>
          <w:rFonts w:ascii="DM Sans" w:hAnsi="DM Sans" w:cstheme="minorHAnsi"/>
          <w:b/>
          <w:spacing w:val="-6"/>
          <w:sz w:val="20"/>
          <w:szCs w:val="20"/>
          <w:u w:val="single"/>
          <w:lang w:eastAsia="fr-FR"/>
        </w:rPr>
        <w:t>Prestataire unique</w:t>
      </w:r>
      <w:r w:rsidRPr="009A5BD2">
        <w:rPr>
          <w:rFonts w:ascii="DM Sans" w:hAnsi="DM Sans" w:cstheme="minorHAnsi"/>
          <w:b/>
          <w:spacing w:val="-6"/>
          <w:sz w:val="20"/>
          <w:szCs w:val="20"/>
          <w:lang w:eastAsia="fr-FR"/>
        </w:rPr>
        <w:t> :</w:t>
      </w:r>
    </w:p>
    <w:p w14:paraId="770BB9D8" w14:textId="77777777" w:rsidR="009A5BD2" w:rsidRPr="009A5BD2" w:rsidRDefault="009A5BD2" w:rsidP="009A5BD2">
      <w:pPr>
        <w:widowControl/>
        <w:suppressAutoHyphens w:val="0"/>
        <w:autoSpaceDN/>
        <w:textAlignment w:val="auto"/>
        <w:rPr>
          <w:rFonts w:ascii="DM Sans" w:hAnsi="DM Sans" w:cstheme="minorHAnsi"/>
          <w:b/>
          <w:spacing w:val="-6"/>
          <w:sz w:val="20"/>
          <w:szCs w:val="20"/>
          <w:u w:val="single"/>
          <w:lang w:eastAsia="fr-FR"/>
        </w:rPr>
      </w:pPr>
    </w:p>
    <w:p w14:paraId="17E59C71" w14:textId="30217B43" w:rsidR="009A5BD2" w:rsidRPr="009A5BD2" w:rsidRDefault="004C248B" w:rsidP="009A5BD2">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b/>
            <w:spacing w:val="-6"/>
            <w:sz w:val="20"/>
            <w:szCs w:val="20"/>
            <w:lang w:eastAsia="fr-FR"/>
          </w:rPr>
          <w:id w:val="114037091"/>
          <w14:checkbox>
            <w14:checked w14:val="0"/>
            <w14:checkedState w14:val="2612" w14:font="MS Gothic"/>
            <w14:uncheckedState w14:val="2610" w14:font="MS Gothic"/>
          </w14:checkbox>
        </w:sdtPr>
        <w:sdtContent>
          <w:r w:rsidR="00256AB5">
            <w:rPr>
              <w:rFonts w:ascii="MS Gothic" w:eastAsia="MS Gothic" w:hAnsi="MS Gothic" w:cstheme="minorHAnsi" w:hint="eastAsia"/>
              <w:b/>
              <w:spacing w:val="-6"/>
              <w:sz w:val="20"/>
              <w:szCs w:val="20"/>
              <w:lang w:eastAsia="fr-FR"/>
            </w:rPr>
            <w:t>☐</w:t>
          </w:r>
        </w:sdtContent>
      </w:sdt>
      <w:r w:rsidR="009A5BD2" w:rsidRPr="009A5BD2">
        <w:rPr>
          <w:rFonts w:ascii="DM Sans" w:hAnsi="DM Sans" w:cstheme="minorHAnsi"/>
          <w:b/>
          <w:spacing w:val="-6"/>
          <w:sz w:val="20"/>
          <w:szCs w:val="20"/>
          <w:lang w:eastAsia="fr-FR"/>
        </w:rPr>
        <w:t>J’ACCEPTE</w:t>
      </w:r>
      <w:r w:rsidR="009A5BD2" w:rsidRPr="009A5BD2">
        <w:rPr>
          <w:rFonts w:ascii="DM Sans" w:hAnsi="DM Sans" w:cstheme="minorHAnsi"/>
          <w:spacing w:val="-6"/>
          <w:sz w:val="20"/>
          <w:szCs w:val="20"/>
          <w:lang w:eastAsia="fr-FR"/>
        </w:rPr>
        <w:t xml:space="preserve"> de percevoir l’avance prévue au CCAP </w:t>
      </w:r>
      <w:r w:rsidR="009A5BD2" w:rsidRPr="009A5BD2">
        <w:rPr>
          <w:rFonts w:ascii="DM Sans" w:hAnsi="DM Sans" w:cstheme="minorHAnsi"/>
          <w:spacing w:val="-6"/>
          <w:sz w:val="20"/>
          <w:szCs w:val="20"/>
          <w:vertAlign w:val="superscript"/>
          <w:lang w:eastAsia="fr-FR"/>
        </w:rPr>
        <w:t>(5)</w:t>
      </w:r>
    </w:p>
    <w:p w14:paraId="5EAF5006" w14:textId="410A2E19" w:rsidR="009A5BD2" w:rsidRPr="009A5BD2" w:rsidRDefault="004C248B" w:rsidP="009A5BD2">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b/>
            <w:spacing w:val="-6"/>
            <w:sz w:val="20"/>
            <w:szCs w:val="20"/>
            <w:lang w:eastAsia="fr-FR"/>
          </w:rPr>
          <w:id w:val="-1922474950"/>
          <w14:checkbox>
            <w14:checked w14:val="0"/>
            <w14:checkedState w14:val="2612" w14:font="MS Gothic"/>
            <w14:uncheckedState w14:val="2610" w14:font="MS Gothic"/>
          </w14:checkbox>
        </w:sdtPr>
        <w:sdtContent>
          <w:r w:rsidR="00256AB5">
            <w:rPr>
              <w:rFonts w:ascii="MS Gothic" w:eastAsia="MS Gothic" w:hAnsi="MS Gothic" w:cstheme="minorHAnsi" w:hint="eastAsia"/>
              <w:b/>
              <w:spacing w:val="-6"/>
              <w:sz w:val="20"/>
              <w:szCs w:val="20"/>
              <w:lang w:eastAsia="fr-FR"/>
            </w:rPr>
            <w:t>☐</w:t>
          </w:r>
        </w:sdtContent>
      </w:sdt>
      <w:r w:rsidR="009A5BD2" w:rsidRPr="009A5BD2">
        <w:rPr>
          <w:rFonts w:ascii="DM Sans" w:hAnsi="DM Sans" w:cstheme="minorHAnsi"/>
          <w:b/>
          <w:spacing w:val="-6"/>
          <w:sz w:val="20"/>
          <w:szCs w:val="20"/>
          <w:lang w:eastAsia="fr-FR"/>
        </w:rPr>
        <w:t>Je REFUSE</w:t>
      </w:r>
      <w:r w:rsidR="009A5BD2" w:rsidRPr="009A5BD2">
        <w:rPr>
          <w:rFonts w:ascii="DM Sans" w:hAnsi="DM Sans" w:cstheme="minorHAnsi"/>
          <w:spacing w:val="-6"/>
          <w:sz w:val="20"/>
          <w:szCs w:val="20"/>
          <w:lang w:eastAsia="fr-FR"/>
        </w:rPr>
        <w:t xml:space="preserve"> de percevoir l’avance prévue au CCAP </w:t>
      </w:r>
      <w:r w:rsidR="009A5BD2" w:rsidRPr="009A5BD2">
        <w:rPr>
          <w:rFonts w:ascii="DM Sans" w:hAnsi="DM Sans" w:cstheme="minorHAnsi"/>
          <w:spacing w:val="-6"/>
          <w:sz w:val="20"/>
          <w:szCs w:val="20"/>
          <w:vertAlign w:val="superscript"/>
          <w:lang w:eastAsia="fr-FR"/>
        </w:rPr>
        <w:t>(5)</w:t>
      </w:r>
    </w:p>
    <w:p w14:paraId="069DE022" w14:textId="77777777" w:rsidR="009A5BD2" w:rsidRPr="009A5BD2" w:rsidRDefault="009A5BD2" w:rsidP="009A5BD2">
      <w:pPr>
        <w:widowControl/>
        <w:suppressAutoHyphens w:val="0"/>
        <w:autoSpaceDN/>
        <w:textAlignment w:val="auto"/>
        <w:rPr>
          <w:rFonts w:ascii="DM Sans" w:hAnsi="DM Sans" w:cstheme="minorHAnsi"/>
          <w:spacing w:val="-6"/>
          <w:sz w:val="20"/>
          <w:szCs w:val="20"/>
          <w:lang w:eastAsia="fr-FR"/>
        </w:rPr>
      </w:pPr>
    </w:p>
    <w:p w14:paraId="71AC25AE" w14:textId="77777777" w:rsidR="009A5BD2" w:rsidRPr="009A5BD2" w:rsidRDefault="009A5BD2" w:rsidP="009A5BD2">
      <w:pPr>
        <w:widowControl/>
        <w:suppressAutoHyphens w:val="0"/>
        <w:autoSpaceDN/>
        <w:textAlignment w:val="auto"/>
        <w:rPr>
          <w:rFonts w:ascii="DM Sans" w:hAnsi="DM Sans" w:cstheme="minorHAnsi"/>
          <w:b/>
          <w:spacing w:val="-6"/>
          <w:sz w:val="20"/>
          <w:szCs w:val="20"/>
          <w:lang w:eastAsia="fr-FR"/>
        </w:rPr>
      </w:pPr>
      <w:r w:rsidRPr="009A5BD2">
        <w:rPr>
          <w:rFonts w:ascii="DM Sans" w:hAnsi="DM Sans" w:cstheme="minorHAnsi"/>
          <w:b/>
          <w:spacing w:val="-6"/>
          <w:sz w:val="20"/>
          <w:szCs w:val="20"/>
          <w:u w:val="single"/>
          <w:lang w:eastAsia="fr-FR"/>
        </w:rPr>
        <w:t>Groupement d’entreprise</w:t>
      </w:r>
      <w:r w:rsidRPr="009A5BD2">
        <w:rPr>
          <w:rFonts w:ascii="DM Sans" w:hAnsi="DM Sans" w:cstheme="minorHAnsi"/>
          <w:b/>
          <w:spacing w:val="-6"/>
          <w:sz w:val="20"/>
          <w:szCs w:val="20"/>
          <w:lang w:eastAsia="fr-FR"/>
        </w:rPr>
        <w:t> :</w:t>
      </w:r>
    </w:p>
    <w:p w14:paraId="742E804A" w14:textId="77777777" w:rsidR="009A5BD2" w:rsidRPr="009A5BD2" w:rsidRDefault="009A5BD2" w:rsidP="009A5BD2">
      <w:pPr>
        <w:widowControl/>
        <w:suppressAutoHyphens w:val="0"/>
        <w:autoSpaceDN/>
        <w:textAlignment w:val="auto"/>
        <w:rPr>
          <w:rFonts w:ascii="DM Sans" w:hAnsi="DM Sans" w:cstheme="minorHAnsi"/>
          <w:b/>
          <w:spacing w:val="-6"/>
          <w:sz w:val="20"/>
          <w:szCs w:val="20"/>
          <w:lang w:eastAsia="fr-FR"/>
        </w:rPr>
      </w:pPr>
    </w:p>
    <w:p w14:paraId="36FC8F4B" w14:textId="6642045A" w:rsidR="009A5BD2" w:rsidRPr="009A5BD2" w:rsidRDefault="004C248B" w:rsidP="009A5BD2">
      <w:pPr>
        <w:widowControl/>
        <w:suppressAutoHyphens w:val="0"/>
        <w:autoSpaceDN/>
        <w:textAlignment w:val="auto"/>
        <w:rPr>
          <w:rFonts w:ascii="DM Sans" w:hAnsi="DM Sans" w:cstheme="minorHAnsi"/>
          <w:b/>
          <w:spacing w:val="-6"/>
          <w:sz w:val="20"/>
          <w:szCs w:val="20"/>
          <w:lang w:eastAsia="fr-FR"/>
        </w:rPr>
      </w:pPr>
      <w:sdt>
        <w:sdtPr>
          <w:rPr>
            <w:rFonts w:ascii="DM Sans" w:hAnsi="DM Sans" w:cstheme="minorHAnsi"/>
            <w:b/>
            <w:spacing w:val="-6"/>
            <w:sz w:val="20"/>
            <w:szCs w:val="20"/>
            <w:lang w:eastAsia="fr-FR"/>
          </w:rPr>
          <w:id w:val="1752006342"/>
          <w14:checkbox>
            <w14:checked w14:val="0"/>
            <w14:checkedState w14:val="2612" w14:font="MS Gothic"/>
            <w14:uncheckedState w14:val="2610" w14:font="MS Gothic"/>
          </w14:checkbox>
        </w:sdtPr>
        <w:sdtContent>
          <w:r w:rsidR="00256AB5">
            <w:rPr>
              <w:rFonts w:ascii="MS Gothic" w:eastAsia="MS Gothic" w:hAnsi="MS Gothic" w:cstheme="minorHAnsi" w:hint="eastAsia"/>
              <w:b/>
              <w:spacing w:val="-6"/>
              <w:sz w:val="20"/>
              <w:szCs w:val="20"/>
              <w:lang w:eastAsia="fr-FR"/>
            </w:rPr>
            <w:t>☐</w:t>
          </w:r>
        </w:sdtContent>
      </w:sdt>
      <w:r w:rsidR="009A5BD2" w:rsidRPr="009A5BD2">
        <w:rPr>
          <w:rFonts w:ascii="DM Sans" w:hAnsi="DM Sans" w:cstheme="minorHAnsi"/>
          <w:b/>
          <w:spacing w:val="-6"/>
          <w:sz w:val="20"/>
          <w:szCs w:val="20"/>
          <w:lang w:eastAsia="fr-FR"/>
        </w:rPr>
        <w:t>Nous ACCEPTONS</w:t>
      </w:r>
      <w:r w:rsidR="009A5BD2" w:rsidRPr="009A5BD2">
        <w:rPr>
          <w:rFonts w:ascii="DM Sans" w:hAnsi="DM Sans" w:cstheme="minorHAnsi"/>
          <w:spacing w:val="-6"/>
          <w:sz w:val="20"/>
          <w:szCs w:val="20"/>
          <w:lang w:eastAsia="fr-FR"/>
        </w:rPr>
        <w:t xml:space="preserve"> de percevoir l’avance prévue au CCAP </w:t>
      </w:r>
      <w:r w:rsidR="009A5BD2" w:rsidRPr="009A5BD2">
        <w:rPr>
          <w:rFonts w:ascii="DM Sans" w:hAnsi="DM Sans" w:cstheme="minorHAnsi"/>
          <w:spacing w:val="-6"/>
          <w:sz w:val="20"/>
          <w:szCs w:val="20"/>
          <w:vertAlign w:val="superscript"/>
          <w:lang w:eastAsia="fr-FR"/>
        </w:rPr>
        <w:t>(5)</w:t>
      </w:r>
    </w:p>
    <w:p w14:paraId="12120631" w14:textId="5ACB4DE6" w:rsidR="009A5BD2" w:rsidRPr="009A5BD2" w:rsidRDefault="004C248B" w:rsidP="009A5BD2">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b/>
            <w:spacing w:val="-6"/>
            <w:sz w:val="20"/>
            <w:szCs w:val="20"/>
            <w:lang w:eastAsia="fr-FR"/>
          </w:rPr>
          <w:id w:val="844835529"/>
          <w14:checkbox>
            <w14:checked w14:val="0"/>
            <w14:checkedState w14:val="2612" w14:font="MS Gothic"/>
            <w14:uncheckedState w14:val="2610" w14:font="MS Gothic"/>
          </w14:checkbox>
        </w:sdtPr>
        <w:sdtContent>
          <w:r w:rsidR="00256AB5">
            <w:rPr>
              <w:rFonts w:ascii="MS Gothic" w:eastAsia="MS Gothic" w:hAnsi="MS Gothic" w:cstheme="minorHAnsi" w:hint="eastAsia"/>
              <w:b/>
              <w:spacing w:val="-6"/>
              <w:sz w:val="20"/>
              <w:szCs w:val="20"/>
              <w:lang w:eastAsia="fr-FR"/>
            </w:rPr>
            <w:t>☐</w:t>
          </w:r>
        </w:sdtContent>
      </w:sdt>
      <w:r w:rsidR="009A5BD2" w:rsidRPr="009A5BD2">
        <w:rPr>
          <w:rFonts w:ascii="DM Sans" w:hAnsi="DM Sans" w:cstheme="minorHAnsi"/>
          <w:b/>
          <w:spacing w:val="-6"/>
          <w:sz w:val="20"/>
          <w:szCs w:val="20"/>
          <w:lang w:eastAsia="fr-FR"/>
        </w:rPr>
        <w:t>Nous REFUSONS</w:t>
      </w:r>
      <w:r w:rsidR="009A5BD2" w:rsidRPr="009A5BD2">
        <w:rPr>
          <w:rFonts w:ascii="DM Sans" w:hAnsi="DM Sans" w:cstheme="minorHAnsi"/>
          <w:spacing w:val="-6"/>
          <w:sz w:val="20"/>
          <w:szCs w:val="20"/>
          <w:lang w:eastAsia="fr-FR"/>
        </w:rPr>
        <w:t xml:space="preserve"> de percevoir l’avance prévue au CCAP</w:t>
      </w:r>
      <w:r w:rsidR="009A5BD2" w:rsidRPr="009A5BD2">
        <w:rPr>
          <w:rFonts w:ascii="DM Sans" w:hAnsi="DM Sans" w:cstheme="minorHAnsi"/>
          <w:spacing w:val="-6"/>
          <w:sz w:val="20"/>
          <w:szCs w:val="20"/>
          <w:vertAlign w:val="superscript"/>
          <w:lang w:eastAsia="fr-FR"/>
        </w:rPr>
        <w:t xml:space="preserve"> (5)</w:t>
      </w:r>
    </w:p>
    <w:p w14:paraId="58844663" w14:textId="77777777" w:rsidR="009A5BD2" w:rsidRPr="009A5BD2" w:rsidRDefault="009A5BD2" w:rsidP="009A5BD2">
      <w:pPr>
        <w:widowControl/>
        <w:suppressAutoHyphens w:val="0"/>
        <w:autoSpaceDN/>
        <w:textAlignment w:val="auto"/>
        <w:rPr>
          <w:rFonts w:ascii="DM Sans" w:hAnsi="DM Sans" w:cstheme="minorHAnsi"/>
          <w:spacing w:val="-6"/>
          <w:sz w:val="20"/>
          <w:szCs w:val="20"/>
          <w:lang w:eastAsia="fr-FR"/>
        </w:rPr>
      </w:pPr>
      <w:r w:rsidRPr="009A5BD2">
        <w:rPr>
          <w:rFonts w:ascii="DM Sans" w:hAnsi="DM Sans" w:cstheme="minorHAnsi"/>
          <w:spacing w:val="-6"/>
          <w:sz w:val="20"/>
          <w:szCs w:val="20"/>
          <w:lang w:eastAsia="fr-FR"/>
        </w:rPr>
        <w:t>(5) cocher la case correspondante</w:t>
      </w:r>
    </w:p>
    <w:p w14:paraId="5851BB6F" w14:textId="2F454FD9" w:rsidR="00C61603" w:rsidRDefault="00C61603">
      <w:pPr>
        <w:suppressAutoHyphens w:val="0"/>
        <w:rPr>
          <w:rFonts w:ascii="DM Sans" w:hAnsi="DM Sans" w:cstheme="minorHAnsi"/>
          <w:spacing w:val="-6"/>
          <w:sz w:val="20"/>
          <w:szCs w:val="20"/>
          <w:lang w:eastAsia="fr-FR"/>
        </w:rPr>
      </w:pPr>
      <w:r>
        <w:rPr>
          <w:rFonts w:ascii="DM Sans" w:hAnsi="DM Sans" w:cstheme="minorHAnsi"/>
          <w:spacing w:val="-6"/>
          <w:sz w:val="20"/>
          <w:szCs w:val="20"/>
          <w:lang w:eastAsia="fr-FR"/>
        </w:rPr>
        <w:br w:type="page"/>
      </w:r>
    </w:p>
    <w:p w14:paraId="793DA669" w14:textId="25D3CA2E" w:rsidR="00782FCA" w:rsidRPr="00A52331" w:rsidRDefault="000970BE" w:rsidP="00F06E30">
      <w:pPr>
        <w:pStyle w:val="Sansinterligne"/>
        <w:shd w:val="clear" w:color="auto" w:fill="A6A6A6" w:themeFill="background1" w:themeFillShade="A6"/>
        <w:outlineLvl w:val="0"/>
        <w:rPr>
          <w:rFonts w:ascii="DM Sans" w:hAnsi="DM Sans"/>
          <w:b/>
          <w:color w:val="FFFFFF" w:themeColor="background1"/>
          <w:szCs w:val="22"/>
        </w:rPr>
      </w:pPr>
      <w:bookmarkStart w:id="76" w:name="_Toc145584927"/>
      <w:r w:rsidRPr="00A52331">
        <w:rPr>
          <w:rFonts w:ascii="DM Sans" w:hAnsi="DM Sans"/>
          <w:b/>
          <w:color w:val="FFFFFF" w:themeColor="background1"/>
          <w:szCs w:val="22"/>
        </w:rPr>
        <w:lastRenderedPageBreak/>
        <w:t xml:space="preserve">ARTICLE </w:t>
      </w:r>
      <w:r w:rsidR="00DB62C4" w:rsidRPr="00A52331">
        <w:rPr>
          <w:rFonts w:ascii="DM Sans" w:hAnsi="DM Sans"/>
          <w:b/>
          <w:color w:val="FFFFFF" w:themeColor="background1"/>
          <w:szCs w:val="22"/>
        </w:rPr>
        <w:t>6</w:t>
      </w:r>
      <w:r w:rsidR="009F15D9" w:rsidRPr="00A52331">
        <w:rPr>
          <w:rFonts w:ascii="DM Sans" w:hAnsi="DM Sans"/>
          <w:b/>
          <w:color w:val="FFFFFF" w:themeColor="background1"/>
          <w:szCs w:val="22"/>
        </w:rPr>
        <w:t xml:space="preserve"> </w:t>
      </w:r>
      <w:r w:rsidR="008075D1" w:rsidRPr="00A52331">
        <w:rPr>
          <w:rFonts w:ascii="DM Sans" w:hAnsi="DM Sans"/>
          <w:b/>
          <w:color w:val="FFFFFF" w:themeColor="background1"/>
          <w:szCs w:val="22"/>
        </w:rPr>
        <w:t>- REGLEMENT</w:t>
      </w:r>
      <w:bookmarkEnd w:id="76"/>
    </w:p>
    <w:p w14:paraId="4D25F55E" w14:textId="77777777" w:rsidR="00E37B23" w:rsidRPr="00A52331" w:rsidRDefault="00E37B23" w:rsidP="00F06E30">
      <w:pPr>
        <w:widowControl/>
        <w:suppressAutoHyphens w:val="0"/>
        <w:autoSpaceDN/>
        <w:jc w:val="center"/>
        <w:textAlignment w:val="auto"/>
        <w:rPr>
          <w:rFonts w:ascii="DM Sans" w:hAnsi="DM Sans" w:cstheme="minorHAnsi"/>
          <w:spacing w:val="-6"/>
          <w:sz w:val="20"/>
          <w:szCs w:val="20"/>
          <w:lang w:eastAsia="fr-FR"/>
        </w:rPr>
      </w:pPr>
    </w:p>
    <w:p w14:paraId="4442EE4A" w14:textId="6B139912" w:rsidR="00782FCA" w:rsidRPr="00A52331" w:rsidRDefault="00DB62C4" w:rsidP="00D53A90">
      <w:pPr>
        <w:pStyle w:val="Titre2"/>
        <w:rPr>
          <w:rFonts w:ascii="DM Sans" w:hAnsi="DM Sans"/>
        </w:rPr>
      </w:pPr>
      <w:bookmarkStart w:id="77" w:name="_Toc145584928"/>
      <w:r w:rsidRPr="00A52331">
        <w:rPr>
          <w:rFonts w:ascii="DM Sans" w:hAnsi="DM Sans"/>
        </w:rPr>
        <w:t>6</w:t>
      </w:r>
      <w:r w:rsidR="008E5AEA" w:rsidRPr="00A52331">
        <w:rPr>
          <w:rFonts w:ascii="DM Sans" w:hAnsi="DM Sans"/>
        </w:rPr>
        <w:t xml:space="preserve">.1. </w:t>
      </w:r>
      <w:r w:rsidR="00782FCA" w:rsidRPr="00A52331">
        <w:rPr>
          <w:rFonts w:ascii="DM Sans" w:hAnsi="DM Sans"/>
        </w:rPr>
        <w:t>Délais de règlement</w:t>
      </w:r>
      <w:bookmarkEnd w:id="77"/>
      <w:r w:rsidR="00782FCA" w:rsidRPr="00A52331">
        <w:rPr>
          <w:rFonts w:ascii="DM Sans" w:hAnsi="DM Sans"/>
        </w:rPr>
        <w:t xml:space="preserve"> </w:t>
      </w:r>
    </w:p>
    <w:p w14:paraId="56BC703D" w14:textId="77777777" w:rsidR="00017316" w:rsidRPr="00A52331" w:rsidRDefault="00017316" w:rsidP="00F06E30">
      <w:pPr>
        <w:widowControl/>
        <w:suppressAutoHyphens w:val="0"/>
        <w:autoSpaceDN/>
        <w:jc w:val="center"/>
        <w:textAlignment w:val="auto"/>
        <w:rPr>
          <w:rFonts w:ascii="DM Sans" w:hAnsi="DM Sans" w:cstheme="minorHAnsi"/>
          <w:spacing w:val="-6"/>
          <w:lang w:eastAsia="fr-FR"/>
        </w:rPr>
      </w:pPr>
    </w:p>
    <w:p w14:paraId="68782C7D" w14:textId="70FEEF11" w:rsidR="00750F64" w:rsidRPr="00A52331" w:rsidRDefault="00782FCA"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Le</w:t>
      </w:r>
      <w:r w:rsidR="004F3FC7" w:rsidRPr="00A52331">
        <w:rPr>
          <w:rFonts w:ascii="DM Sans" w:hAnsi="DM Sans" w:cstheme="minorHAnsi"/>
          <w:spacing w:val="-6"/>
          <w:sz w:val="20"/>
          <w:szCs w:val="20"/>
          <w:lang w:eastAsia="fr-FR"/>
        </w:rPr>
        <w:t>s</w:t>
      </w:r>
      <w:r w:rsidRPr="00A52331">
        <w:rPr>
          <w:rFonts w:ascii="DM Sans" w:hAnsi="DM Sans" w:cstheme="minorHAnsi"/>
          <w:spacing w:val="-6"/>
          <w:sz w:val="20"/>
          <w:szCs w:val="20"/>
          <w:lang w:eastAsia="fr-FR"/>
        </w:rPr>
        <w:t xml:space="preserve"> délai</w:t>
      </w:r>
      <w:r w:rsidR="004F3FC7" w:rsidRPr="00A52331">
        <w:rPr>
          <w:rFonts w:ascii="DM Sans" w:hAnsi="DM Sans" w:cstheme="minorHAnsi"/>
          <w:spacing w:val="-6"/>
          <w:sz w:val="20"/>
          <w:szCs w:val="20"/>
          <w:lang w:eastAsia="fr-FR"/>
        </w:rPr>
        <w:t>s</w:t>
      </w:r>
      <w:r w:rsidRPr="00A52331">
        <w:rPr>
          <w:rFonts w:ascii="DM Sans" w:hAnsi="DM Sans" w:cstheme="minorHAnsi"/>
          <w:spacing w:val="-6"/>
          <w:sz w:val="20"/>
          <w:szCs w:val="20"/>
          <w:lang w:eastAsia="fr-FR"/>
        </w:rPr>
        <w:t xml:space="preserve"> de règlement </w:t>
      </w:r>
      <w:r w:rsidR="004F3FC7" w:rsidRPr="00A52331">
        <w:rPr>
          <w:rFonts w:ascii="DM Sans" w:hAnsi="DM Sans" w:cstheme="minorHAnsi"/>
          <w:spacing w:val="-6"/>
          <w:sz w:val="20"/>
          <w:szCs w:val="20"/>
          <w:lang w:eastAsia="fr-FR"/>
        </w:rPr>
        <w:t>ainsi que le taux des intérêts moratoires sont</w:t>
      </w:r>
      <w:r w:rsidRPr="00A52331">
        <w:rPr>
          <w:rFonts w:ascii="DM Sans" w:hAnsi="DM Sans" w:cstheme="minorHAnsi"/>
          <w:spacing w:val="-6"/>
          <w:sz w:val="20"/>
          <w:szCs w:val="20"/>
          <w:lang w:eastAsia="fr-FR"/>
        </w:rPr>
        <w:t xml:space="preserve"> indiqué</w:t>
      </w:r>
      <w:r w:rsidR="004F3FC7" w:rsidRPr="00A52331">
        <w:rPr>
          <w:rFonts w:ascii="DM Sans" w:hAnsi="DM Sans" w:cstheme="minorHAnsi"/>
          <w:spacing w:val="-6"/>
          <w:sz w:val="20"/>
          <w:szCs w:val="20"/>
          <w:lang w:eastAsia="fr-FR"/>
        </w:rPr>
        <w:t>s</w:t>
      </w:r>
      <w:r w:rsidRPr="00A52331">
        <w:rPr>
          <w:rFonts w:ascii="DM Sans" w:hAnsi="DM Sans" w:cstheme="minorHAnsi"/>
          <w:spacing w:val="-6"/>
          <w:sz w:val="20"/>
          <w:szCs w:val="20"/>
          <w:lang w:eastAsia="fr-FR"/>
        </w:rPr>
        <w:t xml:space="preserve"> au CCAP.</w:t>
      </w:r>
    </w:p>
    <w:p w14:paraId="020506D6" w14:textId="77777777" w:rsidR="00750F64" w:rsidRPr="00A52331" w:rsidRDefault="00750F64" w:rsidP="00F06E30">
      <w:pPr>
        <w:widowControl/>
        <w:suppressAutoHyphens w:val="0"/>
        <w:autoSpaceDN/>
        <w:jc w:val="center"/>
        <w:textAlignment w:val="auto"/>
        <w:rPr>
          <w:rFonts w:ascii="DM Sans" w:hAnsi="DM Sans" w:cstheme="minorHAnsi"/>
          <w:spacing w:val="-6"/>
          <w:sz w:val="20"/>
          <w:szCs w:val="20"/>
          <w:lang w:eastAsia="fr-FR"/>
        </w:rPr>
      </w:pPr>
    </w:p>
    <w:p w14:paraId="31728EF7" w14:textId="74FD3D37" w:rsidR="00782FCA" w:rsidRPr="00A52331" w:rsidRDefault="00DB62C4" w:rsidP="00D53A90">
      <w:pPr>
        <w:pStyle w:val="Titre2"/>
        <w:rPr>
          <w:rFonts w:ascii="DM Sans" w:hAnsi="DM Sans"/>
        </w:rPr>
      </w:pPr>
      <w:bookmarkStart w:id="78" w:name="_Toc145584929"/>
      <w:r w:rsidRPr="00A52331">
        <w:rPr>
          <w:rFonts w:ascii="DM Sans" w:hAnsi="DM Sans"/>
        </w:rPr>
        <w:t>6</w:t>
      </w:r>
      <w:r w:rsidR="008E5AEA" w:rsidRPr="00A52331">
        <w:rPr>
          <w:rFonts w:ascii="DM Sans" w:hAnsi="DM Sans"/>
        </w:rPr>
        <w:t xml:space="preserve">.2. </w:t>
      </w:r>
      <w:r w:rsidR="00782FCA" w:rsidRPr="00A52331">
        <w:rPr>
          <w:rFonts w:ascii="DM Sans" w:hAnsi="DM Sans"/>
        </w:rPr>
        <w:t>Mode de financement</w:t>
      </w:r>
      <w:bookmarkEnd w:id="78"/>
    </w:p>
    <w:p w14:paraId="029B131F" w14:textId="77777777" w:rsidR="00005374" w:rsidRPr="00A52331" w:rsidRDefault="00005374" w:rsidP="00F06E30">
      <w:pPr>
        <w:widowControl/>
        <w:suppressAutoHyphens w:val="0"/>
        <w:autoSpaceDN/>
        <w:textAlignment w:val="auto"/>
        <w:rPr>
          <w:rFonts w:ascii="DM Sans" w:hAnsi="DM Sans" w:cstheme="minorHAnsi"/>
          <w:spacing w:val="-6"/>
          <w:sz w:val="20"/>
          <w:szCs w:val="20"/>
          <w:lang w:eastAsia="fr-FR"/>
        </w:rPr>
      </w:pPr>
    </w:p>
    <w:p w14:paraId="7F186C56" w14:textId="46940C0B" w:rsidR="0007582D" w:rsidRPr="00A52331" w:rsidRDefault="0007582D"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Le présent marché est financé, à ce stade, par la </w:t>
      </w:r>
      <w:r w:rsidR="00C61603">
        <w:rPr>
          <w:rFonts w:ascii="DM Sans" w:hAnsi="DM Sans" w:cstheme="minorHAnsi"/>
          <w:spacing w:val="-6"/>
          <w:sz w:val="20"/>
          <w:szCs w:val="20"/>
          <w:lang w:eastAsia="fr-FR"/>
        </w:rPr>
        <w:t>C</w:t>
      </w:r>
      <w:r w:rsidRPr="00A52331">
        <w:rPr>
          <w:rFonts w:ascii="DM Sans" w:hAnsi="DM Sans" w:cstheme="minorHAnsi"/>
          <w:spacing w:val="-6"/>
          <w:sz w:val="20"/>
          <w:szCs w:val="20"/>
          <w:lang w:eastAsia="fr-FR"/>
        </w:rPr>
        <w:t xml:space="preserve">ommune de </w:t>
      </w:r>
      <w:r w:rsidR="006C44B7">
        <w:rPr>
          <w:rFonts w:ascii="DM Sans" w:hAnsi="DM Sans" w:cstheme="minorHAnsi"/>
          <w:spacing w:val="-6"/>
          <w:sz w:val="20"/>
          <w:szCs w:val="20"/>
          <w:lang w:eastAsia="fr-FR"/>
        </w:rPr>
        <w:t>Le Port</w:t>
      </w:r>
      <w:r w:rsidRPr="00A52331">
        <w:rPr>
          <w:rFonts w:ascii="DM Sans" w:hAnsi="DM Sans" w:cstheme="minorHAnsi"/>
          <w:spacing w:val="-6"/>
          <w:sz w:val="20"/>
          <w:szCs w:val="20"/>
          <w:lang w:eastAsia="fr-FR"/>
        </w:rPr>
        <w:t xml:space="preserve">. </w:t>
      </w:r>
    </w:p>
    <w:p w14:paraId="5D597CE6" w14:textId="77777777" w:rsidR="00685B9A" w:rsidRPr="00A52331" w:rsidRDefault="00685B9A" w:rsidP="00F06E30">
      <w:pPr>
        <w:widowControl/>
        <w:suppressAutoHyphens w:val="0"/>
        <w:autoSpaceDN/>
        <w:textAlignment w:val="auto"/>
        <w:rPr>
          <w:rFonts w:ascii="DM Sans" w:hAnsi="DM Sans" w:cstheme="minorHAnsi"/>
          <w:spacing w:val="-6"/>
          <w:sz w:val="20"/>
          <w:szCs w:val="20"/>
        </w:rPr>
      </w:pPr>
    </w:p>
    <w:p w14:paraId="44224865" w14:textId="48B945A2" w:rsidR="005913D6" w:rsidRPr="00A52331" w:rsidRDefault="005913D6"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Cependant, le mode de financement du présent marché reste en cours de définition. Il est susceptible d’être financé par l’Europe</w:t>
      </w:r>
      <w:r w:rsidR="00CE0EEF" w:rsidRPr="00A52331">
        <w:rPr>
          <w:rFonts w:ascii="DM Sans" w:hAnsi="DM Sans" w:cstheme="minorHAnsi"/>
          <w:spacing w:val="-6"/>
          <w:sz w:val="20"/>
          <w:szCs w:val="20"/>
          <w:lang w:eastAsia="fr-FR"/>
        </w:rPr>
        <w:t xml:space="preserve">, </w:t>
      </w:r>
      <w:r w:rsidRPr="00A52331">
        <w:rPr>
          <w:rFonts w:ascii="DM Sans" w:hAnsi="DM Sans" w:cstheme="minorHAnsi"/>
          <w:spacing w:val="-6"/>
          <w:sz w:val="20"/>
          <w:szCs w:val="20"/>
          <w:lang w:eastAsia="fr-FR"/>
        </w:rPr>
        <w:t>la Région Réunion</w:t>
      </w:r>
      <w:r w:rsidR="00CE0EEF" w:rsidRPr="00A52331">
        <w:rPr>
          <w:rFonts w:ascii="DM Sans" w:hAnsi="DM Sans" w:cstheme="minorHAnsi"/>
          <w:spacing w:val="-6"/>
          <w:sz w:val="20"/>
          <w:szCs w:val="20"/>
          <w:lang w:eastAsia="fr-FR"/>
        </w:rPr>
        <w:t xml:space="preserve"> ou d’autres</w:t>
      </w:r>
      <w:r w:rsidR="00E365B6" w:rsidRPr="00A52331">
        <w:rPr>
          <w:rFonts w:ascii="DM Sans" w:hAnsi="DM Sans" w:cstheme="minorHAnsi"/>
          <w:spacing w:val="-6"/>
          <w:sz w:val="20"/>
          <w:szCs w:val="20"/>
          <w:lang w:eastAsia="fr-FR"/>
        </w:rPr>
        <w:t xml:space="preserve"> sources.</w:t>
      </w:r>
      <w:r w:rsidRPr="00A52331">
        <w:rPr>
          <w:rFonts w:ascii="DM Sans" w:hAnsi="DM Sans" w:cstheme="minorHAnsi"/>
          <w:spacing w:val="-6"/>
          <w:sz w:val="20"/>
          <w:szCs w:val="20"/>
          <w:lang w:eastAsia="fr-FR"/>
        </w:rPr>
        <w:t xml:space="preserve"> Le taux de participation au financement n’est pas connu au moment de l’envoi de l’avis du marché. </w:t>
      </w:r>
    </w:p>
    <w:p w14:paraId="3AB2FB43" w14:textId="77777777" w:rsidR="00782FCA" w:rsidRPr="00A52331" w:rsidRDefault="00782FCA" w:rsidP="00F06E30">
      <w:pPr>
        <w:widowControl/>
        <w:suppressAutoHyphens w:val="0"/>
        <w:autoSpaceDN/>
        <w:jc w:val="center"/>
        <w:textAlignment w:val="auto"/>
        <w:rPr>
          <w:rFonts w:ascii="DM Sans" w:hAnsi="DM Sans" w:cstheme="minorHAnsi"/>
          <w:spacing w:val="-6"/>
          <w:sz w:val="20"/>
          <w:szCs w:val="20"/>
          <w:lang w:eastAsia="fr-FR"/>
        </w:rPr>
      </w:pPr>
    </w:p>
    <w:p w14:paraId="7F5E1DD1" w14:textId="69D80AAF" w:rsidR="00936BBD" w:rsidRPr="00A52331" w:rsidRDefault="00DB62C4" w:rsidP="00D53A90">
      <w:pPr>
        <w:pStyle w:val="Titre2"/>
        <w:rPr>
          <w:rFonts w:ascii="DM Sans" w:hAnsi="DM Sans"/>
        </w:rPr>
      </w:pPr>
      <w:bookmarkStart w:id="79" w:name="_Toc145584930"/>
      <w:r w:rsidRPr="00A52331">
        <w:rPr>
          <w:rFonts w:ascii="DM Sans" w:hAnsi="DM Sans"/>
        </w:rPr>
        <w:t>6</w:t>
      </w:r>
      <w:r w:rsidR="008E5AEA" w:rsidRPr="00A52331">
        <w:rPr>
          <w:rFonts w:ascii="DM Sans" w:hAnsi="DM Sans"/>
        </w:rPr>
        <w:t xml:space="preserve">.3. </w:t>
      </w:r>
      <w:r w:rsidR="00936BBD" w:rsidRPr="00A52331">
        <w:rPr>
          <w:rFonts w:ascii="DM Sans" w:hAnsi="DM Sans"/>
        </w:rPr>
        <w:t>Mode de règlement</w:t>
      </w:r>
      <w:bookmarkEnd w:id="79"/>
      <w:r w:rsidR="00936BBD" w:rsidRPr="00A52331">
        <w:rPr>
          <w:rFonts w:ascii="DM Sans" w:hAnsi="DM Sans"/>
        </w:rPr>
        <w:t xml:space="preserve"> </w:t>
      </w:r>
    </w:p>
    <w:p w14:paraId="58AACB04" w14:textId="77777777" w:rsidR="009F082E" w:rsidRPr="00A52331" w:rsidRDefault="009F082E" w:rsidP="00F06E30">
      <w:pPr>
        <w:widowControl/>
        <w:suppressAutoHyphens w:val="0"/>
        <w:autoSpaceDN/>
        <w:jc w:val="center"/>
        <w:textAlignment w:val="auto"/>
        <w:rPr>
          <w:rFonts w:ascii="DM Sans" w:hAnsi="DM Sans" w:cstheme="minorHAnsi"/>
          <w:spacing w:val="-6"/>
          <w:sz w:val="20"/>
          <w:szCs w:val="20"/>
          <w:lang w:eastAsia="fr-FR"/>
        </w:rPr>
      </w:pPr>
    </w:p>
    <w:p w14:paraId="2B3B4E77" w14:textId="6733F83B" w:rsidR="00936BBD" w:rsidRPr="00A52331" w:rsidRDefault="004C248B" w:rsidP="00F06E30">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2004925107"/>
          <w14:checkbox>
            <w14:checked w14:val="0"/>
            <w14:checkedState w14:val="2612" w14:font="MS Gothic"/>
            <w14:uncheckedState w14:val="2610" w14:font="MS Gothic"/>
          </w14:checkbox>
        </w:sdtPr>
        <w:sdtContent>
          <w:r w:rsidR="00256AB5">
            <w:rPr>
              <w:rFonts w:ascii="MS Gothic" w:eastAsia="MS Gothic" w:hAnsi="MS Gothic" w:cstheme="minorHAnsi" w:hint="eastAsia"/>
              <w:spacing w:val="-6"/>
              <w:sz w:val="20"/>
              <w:szCs w:val="20"/>
              <w:lang w:eastAsia="fr-FR"/>
            </w:rPr>
            <w:t>☐</w:t>
          </w:r>
        </w:sdtContent>
      </w:sdt>
      <w:r w:rsidR="00936BBD" w:rsidRPr="00A52331">
        <w:rPr>
          <w:rFonts w:ascii="DM Sans" w:hAnsi="DM Sans" w:cstheme="minorHAnsi"/>
          <w:spacing w:val="-6"/>
          <w:sz w:val="20"/>
          <w:szCs w:val="20"/>
          <w:lang w:eastAsia="fr-FR"/>
        </w:rPr>
        <w:t xml:space="preserve">Cas d’un titulaire unique </w:t>
      </w:r>
    </w:p>
    <w:p w14:paraId="1D3E084B" w14:textId="77777777" w:rsidR="00936BBD" w:rsidRPr="00A52331" w:rsidRDefault="00936BBD" w:rsidP="00F06E30">
      <w:pPr>
        <w:widowControl/>
        <w:suppressAutoHyphens w:val="0"/>
        <w:autoSpaceDN/>
        <w:textAlignment w:val="auto"/>
        <w:rPr>
          <w:rFonts w:ascii="DM Sans" w:hAnsi="DM Sans" w:cstheme="minorHAnsi"/>
          <w:spacing w:val="-6"/>
          <w:sz w:val="20"/>
          <w:szCs w:val="20"/>
          <w:lang w:eastAsia="fr-FR"/>
        </w:rPr>
      </w:pPr>
    </w:p>
    <w:p w14:paraId="6FD0EFA6" w14:textId="3EBE7C0D" w:rsidR="00936BBD" w:rsidRPr="00A52331" w:rsidRDefault="00936BBD"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Le maître d'ouvrage se libérera des sommes dues au titre du marché par virement établi à l'ordre du titulaire (</w:t>
      </w:r>
      <w:r w:rsidR="00A703CE" w:rsidRPr="00A52331">
        <w:rPr>
          <w:rFonts w:ascii="DM Sans" w:hAnsi="DM Sans" w:cstheme="minorHAnsi"/>
          <w:spacing w:val="-6"/>
          <w:sz w:val="20"/>
          <w:szCs w:val="20"/>
          <w:lang w:eastAsia="fr-FR"/>
        </w:rPr>
        <w:t>joindre le</w:t>
      </w:r>
      <w:r w:rsidRPr="00A52331">
        <w:rPr>
          <w:rFonts w:ascii="DM Sans" w:hAnsi="DM Sans" w:cstheme="minorHAnsi"/>
          <w:spacing w:val="-6"/>
          <w:sz w:val="20"/>
          <w:szCs w:val="20"/>
          <w:lang w:eastAsia="fr-FR"/>
        </w:rPr>
        <w:t xml:space="preserve"> RIB) </w:t>
      </w:r>
    </w:p>
    <w:p w14:paraId="7000DDAB" w14:textId="77777777" w:rsidR="00936BBD" w:rsidRPr="00A52331" w:rsidRDefault="00936BBD" w:rsidP="00F06E30">
      <w:pPr>
        <w:widowControl/>
        <w:suppressAutoHyphens w:val="0"/>
        <w:autoSpaceDN/>
        <w:jc w:val="center"/>
        <w:textAlignment w:val="auto"/>
        <w:rPr>
          <w:rFonts w:ascii="DM Sans" w:hAnsi="DM Sans" w:cstheme="minorHAnsi"/>
          <w:spacing w:val="-6"/>
          <w:lang w:eastAsia="fr-FR"/>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936BBD" w:rsidRPr="00A52331" w14:paraId="28E91BCC" w14:textId="77777777" w:rsidTr="00936BBD">
        <w:trPr>
          <w:cantSplit/>
          <w:jc w:val="center"/>
        </w:trPr>
        <w:tc>
          <w:tcPr>
            <w:tcW w:w="57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44DD42" w14:textId="77777777" w:rsidR="00936BBD" w:rsidRPr="00A52331" w:rsidRDefault="00936BBD"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DESIGNATION DU TITULAIRE</w:t>
            </w:r>
          </w:p>
        </w:tc>
      </w:tr>
      <w:tr w:rsidR="00936BBD" w:rsidRPr="00A52331" w14:paraId="13E21E2D" w14:textId="77777777" w:rsidTr="00C61603">
        <w:trPr>
          <w:cantSplit/>
          <w:trHeight w:val="2064"/>
          <w:jc w:val="center"/>
        </w:trPr>
        <w:tc>
          <w:tcPr>
            <w:tcW w:w="5712" w:type="dxa"/>
            <w:tcBorders>
              <w:top w:val="single" w:sz="6" w:space="0" w:color="auto"/>
              <w:left w:val="single" w:sz="6" w:space="0" w:color="auto"/>
              <w:bottom w:val="single" w:sz="6" w:space="0" w:color="auto"/>
              <w:right w:val="single" w:sz="6" w:space="0" w:color="auto"/>
            </w:tcBorders>
            <w:vAlign w:val="center"/>
          </w:tcPr>
          <w:p w14:paraId="11DC2D77" w14:textId="23F9DDBF" w:rsidR="00936BBD" w:rsidRPr="00A52331" w:rsidRDefault="00936BBD" w:rsidP="00C61603">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Nom de l'entreprise</w:t>
            </w:r>
            <w:r w:rsidR="00944C8C" w:rsidRPr="00A52331">
              <w:rPr>
                <w:rFonts w:ascii="DM Sans" w:hAnsi="DM Sans" w:cstheme="minorHAnsi"/>
                <w:spacing w:val="-6"/>
                <w:sz w:val="20"/>
                <w:szCs w:val="20"/>
                <w:lang w:eastAsia="fr-FR"/>
              </w:rPr>
              <w:t xml:space="preserve"> : </w:t>
            </w:r>
            <w:r w:rsidR="00C61603">
              <w:rPr>
                <w:rFonts w:ascii="DM Sans" w:hAnsi="DM Sans" w:cstheme="minorHAnsi"/>
                <w:spacing w:val="-6"/>
                <w:sz w:val="20"/>
                <w:szCs w:val="20"/>
                <w:lang w:eastAsia="fr-FR"/>
              </w:rPr>
              <w:tab/>
            </w:r>
          </w:p>
          <w:p w14:paraId="46C8E53A" w14:textId="0F43FE29" w:rsidR="00936BBD" w:rsidRPr="00A52331" w:rsidRDefault="00936BBD" w:rsidP="00C61603">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Raison sociale</w:t>
            </w:r>
            <w:r w:rsidR="00944C8C" w:rsidRPr="00A52331">
              <w:rPr>
                <w:rFonts w:ascii="DM Sans" w:hAnsi="DM Sans" w:cstheme="minorHAnsi"/>
                <w:spacing w:val="-6"/>
                <w:sz w:val="20"/>
                <w:szCs w:val="20"/>
                <w:lang w:eastAsia="fr-FR"/>
              </w:rPr>
              <w:t xml:space="preserve"> : </w:t>
            </w:r>
            <w:r w:rsidR="00C61603">
              <w:rPr>
                <w:rFonts w:ascii="DM Sans" w:hAnsi="DM Sans" w:cstheme="minorHAnsi"/>
                <w:spacing w:val="-6"/>
                <w:sz w:val="20"/>
                <w:szCs w:val="20"/>
                <w:lang w:eastAsia="fr-FR"/>
              </w:rPr>
              <w:tab/>
            </w:r>
          </w:p>
          <w:p w14:paraId="240EC859" w14:textId="3E7A130E" w:rsidR="00936BBD" w:rsidRPr="00A52331" w:rsidRDefault="00936BBD" w:rsidP="00C61603">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Adresse</w:t>
            </w:r>
            <w:r w:rsidR="00944C8C" w:rsidRPr="00A52331">
              <w:rPr>
                <w:rFonts w:ascii="DM Sans" w:hAnsi="DM Sans" w:cstheme="minorHAnsi"/>
                <w:spacing w:val="-6"/>
                <w:sz w:val="20"/>
                <w:szCs w:val="20"/>
                <w:lang w:eastAsia="fr-FR"/>
              </w:rPr>
              <w:t xml:space="preserve"> : </w:t>
            </w:r>
            <w:r w:rsidR="00C61603">
              <w:rPr>
                <w:rFonts w:ascii="DM Sans" w:hAnsi="DM Sans" w:cstheme="minorHAnsi"/>
                <w:spacing w:val="-6"/>
                <w:sz w:val="20"/>
                <w:szCs w:val="20"/>
                <w:lang w:eastAsia="fr-FR"/>
              </w:rPr>
              <w:tab/>
            </w:r>
          </w:p>
          <w:p w14:paraId="6628D5D9" w14:textId="612D87FA" w:rsidR="00353210" w:rsidRPr="00A52331" w:rsidRDefault="00C61603" w:rsidP="00C61603">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47A0C5AA" w14:textId="2AC65EF5" w:rsidR="00353210" w:rsidRPr="00A52331" w:rsidRDefault="00C61603" w:rsidP="00C61603">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41D1AD80" w14:textId="016F7CC2" w:rsidR="00936BBD" w:rsidRDefault="00936BBD" w:rsidP="00C61603">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Référence compte bancaire</w:t>
            </w:r>
            <w:r w:rsidR="00944C8C" w:rsidRPr="00A52331">
              <w:rPr>
                <w:rFonts w:ascii="DM Sans" w:hAnsi="DM Sans" w:cstheme="minorHAnsi"/>
                <w:spacing w:val="-6"/>
                <w:sz w:val="20"/>
                <w:szCs w:val="20"/>
                <w:lang w:eastAsia="fr-FR"/>
              </w:rPr>
              <w:t> </w:t>
            </w:r>
            <w:r w:rsidR="000C7224" w:rsidRPr="00A52331">
              <w:rPr>
                <w:rFonts w:ascii="DM Sans" w:hAnsi="DM Sans" w:cstheme="minorHAnsi"/>
                <w:spacing w:val="-6"/>
                <w:sz w:val="20"/>
                <w:szCs w:val="20"/>
                <w:lang w:eastAsia="fr-FR"/>
              </w:rPr>
              <w:t>(IBAN</w:t>
            </w:r>
            <w:r w:rsidR="0092338F" w:rsidRPr="00A52331">
              <w:rPr>
                <w:rFonts w:ascii="DM Sans" w:hAnsi="DM Sans" w:cstheme="minorHAnsi"/>
                <w:spacing w:val="-6"/>
                <w:sz w:val="20"/>
                <w:szCs w:val="20"/>
                <w:lang w:eastAsia="fr-FR"/>
              </w:rPr>
              <w:t xml:space="preserve">) </w:t>
            </w:r>
            <w:r w:rsidR="00944C8C" w:rsidRPr="00A52331">
              <w:rPr>
                <w:rFonts w:ascii="DM Sans" w:hAnsi="DM Sans" w:cstheme="minorHAnsi"/>
                <w:spacing w:val="-6"/>
                <w:sz w:val="20"/>
                <w:szCs w:val="20"/>
                <w:lang w:eastAsia="fr-FR"/>
              </w:rPr>
              <w:t>:</w:t>
            </w:r>
          </w:p>
          <w:p w14:paraId="7DCBF0CF" w14:textId="603502B9" w:rsidR="00C61603" w:rsidRPr="00A52331" w:rsidRDefault="00C61603" w:rsidP="00C61603">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tc>
      </w:tr>
    </w:tbl>
    <w:p w14:paraId="64AC6A41" w14:textId="77777777" w:rsidR="00936BBD" w:rsidRPr="00A52331" w:rsidRDefault="00936BBD" w:rsidP="00F06E30">
      <w:pPr>
        <w:widowControl/>
        <w:suppressAutoHyphens w:val="0"/>
        <w:autoSpaceDN/>
        <w:jc w:val="center"/>
        <w:textAlignment w:val="auto"/>
        <w:rPr>
          <w:rFonts w:ascii="DM Sans" w:hAnsi="DM Sans" w:cstheme="minorHAnsi"/>
          <w:spacing w:val="-6"/>
          <w:lang w:eastAsia="fr-FR"/>
        </w:rPr>
      </w:pPr>
    </w:p>
    <w:p w14:paraId="45752B83" w14:textId="766E6F20" w:rsidR="00936BBD" w:rsidRPr="00A52331" w:rsidRDefault="004C248B" w:rsidP="00D53A90">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1723514844"/>
          <w14:checkbox>
            <w14:checked w14:val="0"/>
            <w14:checkedState w14:val="2612" w14:font="MS Gothic"/>
            <w14:uncheckedState w14:val="2610" w14:font="MS Gothic"/>
          </w14:checkbox>
        </w:sdtPr>
        <w:sdtContent>
          <w:r w:rsidR="00256AB5">
            <w:rPr>
              <w:rFonts w:ascii="MS Gothic" w:eastAsia="MS Gothic" w:hAnsi="MS Gothic" w:cstheme="minorHAnsi" w:hint="eastAsia"/>
              <w:spacing w:val="-6"/>
              <w:sz w:val="20"/>
              <w:szCs w:val="20"/>
              <w:lang w:eastAsia="fr-FR"/>
            </w:rPr>
            <w:t>☐</w:t>
          </w:r>
        </w:sdtContent>
      </w:sdt>
      <w:r w:rsidR="00936BBD" w:rsidRPr="00A52331">
        <w:rPr>
          <w:rFonts w:ascii="DM Sans" w:hAnsi="DM Sans" w:cstheme="minorHAnsi"/>
          <w:spacing w:val="-6"/>
          <w:sz w:val="20"/>
          <w:szCs w:val="20"/>
          <w:lang w:eastAsia="fr-FR"/>
        </w:rPr>
        <w:t>Cas d’un groupement solidaire sans répartition des paiements</w:t>
      </w:r>
    </w:p>
    <w:p w14:paraId="2E9F98A1" w14:textId="77777777" w:rsidR="00D53A90" w:rsidRPr="00A52331" w:rsidRDefault="00D53A90" w:rsidP="00F06E30">
      <w:pPr>
        <w:widowControl/>
        <w:suppressAutoHyphens w:val="0"/>
        <w:autoSpaceDN/>
        <w:textAlignment w:val="auto"/>
        <w:rPr>
          <w:rFonts w:ascii="DM Sans" w:hAnsi="DM Sans" w:cstheme="minorHAnsi"/>
          <w:spacing w:val="-6"/>
          <w:sz w:val="20"/>
          <w:szCs w:val="20"/>
          <w:lang w:eastAsia="fr-FR"/>
        </w:rPr>
      </w:pPr>
    </w:p>
    <w:p w14:paraId="3B1309A5" w14:textId="77777777" w:rsidR="00936BBD" w:rsidRPr="00A52331" w:rsidRDefault="00936BBD"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Le maître de l'ouvrage se libérera des sommes dues au titre du présent marché par :</w:t>
      </w:r>
    </w:p>
    <w:p w14:paraId="0770A6FE" w14:textId="77777777" w:rsidR="00256AB5" w:rsidRDefault="004C248B" w:rsidP="00F06E30">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1057124620"/>
          <w14:checkbox>
            <w14:checked w14:val="0"/>
            <w14:checkedState w14:val="2612" w14:font="MS Gothic"/>
            <w14:uncheckedState w14:val="2610" w14:font="MS Gothic"/>
          </w14:checkbox>
        </w:sdtPr>
        <w:sdtContent>
          <w:r w:rsidR="00256AB5">
            <w:rPr>
              <w:rFonts w:ascii="MS Gothic" w:eastAsia="MS Gothic" w:hAnsi="MS Gothic" w:cstheme="minorHAnsi" w:hint="eastAsia"/>
              <w:spacing w:val="-6"/>
              <w:sz w:val="20"/>
              <w:szCs w:val="20"/>
              <w:lang w:eastAsia="fr-FR"/>
            </w:rPr>
            <w:t>☐</w:t>
          </w:r>
        </w:sdtContent>
      </w:sdt>
      <w:proofErr w:type="gramStart"/>
      <w:r w:rsidR="00936BBD" w:rsidRPr="00A52331">
        <w:rPr>
          <w:rFonts w:ascii="DM Sans" w:hAnsi="DM Sans" w:cstheme="minorHAnsi"/>
          <w:spacing w:val="-6"/>
          <w:sz w:val="20"/>
          <w:szCs w:val="20"/>
          <w:lang w:eastAsia="fr-FR"/>
        </w:rPr>
        <w:t>virement</w:t>
      </w:r>
      <w:proofErr w:type="gramEnd"/>
      <w:r w:rsidR="00936BBD" w:rsidRPr="00A52331">
        <w:rPr>
          <w:rFonts w:ascii="DM Sans" w:hAnsi="DM Sans" w:cstheme="minorHAnsi"/>
          <w:spacing w:val="-6"/>
          <w:sz w:val="20"/>
          <w:szCs w:val="20"/>
          <w:lang w:eastAsia="fr-FR"/>
        </w:rPr>
        <w:t xml:space="preserve"> sur un compte ouvert au nom du mandataire solidaire (joindre un RIB).</w:t>
      </w:r>
    </w:p>
    <w:p w14:paraId="32CCDBBC" w14:textId="3212A939" w:rsidR="00936BBD" w:rsidRPr="00A52331" w:rsidRDefault="004C248B" w:rsidP="00F06E30">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345832658"/>
          <w14:checkbox>
            <w14:checked w14:val="0"/>
            <w14:checkedState w14:val="2612" w14:font="MS Gothic"/>
            <w14:uncheckedState w14:val="2610" w14:font="MS Gothic"/>
          </w14:checkbox>
        </w:sdtPr>
        <w:sdtContent>
          <w:r w:rsidR="00256AB5">
            <w:rPr>
              <w:rFonts w:ascii="MS Gothic" w:eastAsia="MS Gothic" w:hAnsi="MS Gothic" w:cstheme="minorHAnsi" w:hint="eastAsia"/>
              <w:spacing w:val="-6"/>
              <w:sz w:val="20"/>
              <w:szCs w:val="20"/>
              <w:lang w:eastAsia="fr-FR"/>
            </w:rPr>
            <w:t>☐</w:t>
          </w:r>
        </w:sdtContent>
      </w:sdt>
      <w:proofErr w:type="gramStart"/>
      <w:r w:rsidR="00936BBD" w:rsidRPr="00A52331">
        <w:rPr>
          <w:rFonts w:ascii="DM Sans" w:hAnsi="DM Sans" w:cstheme="minorHAnsi"/>
          <w:spacing w:val="-6"/>
          <w:sz w:val="20"/>
          <w:szCs w:val="20"/>
          <w:lang w:eastAsia="fr-FR"/>
        </w:rPr>
        <w:t>virement</w:t>
      </w:r>
      <w:proofErr w:type="gramEnd"/>
      <w:r w:rsidR="00936BBD" w:rsidRPr="00A52331">
        <w:rPr>
          <w:rFonts w:ascii="DM Sans" w:hAnsi="DM Sans" w:cstheme="minorHAnsi"/>
          <w:spacing w:val="-6"/>
          <w:sz w:val="20"/>
          <w:szCs w:val="20"/>
          <w:lang w:eastAsia="fr-FR"/>
        </w:rPr>
        <w:t xml:space="preserve"> sur un compte commun ouvert au nom des entrepreneurs groupés (joindre un RIB)</w:t>
      </w:r>
    </w:p>
    <w:p w14:paraId="78168253" w14:textId="77777777" w:rsidR="00E90289" w:rsidRPr="00A52331" w:rsidRDefault="00E90289" w:rsidP="00F06E30">
      <w:pPr>
        <w:widowControl/>
        <w:suppressAutoHyphens w:val="0"/>
        <w:autoSpaceDN/>
        <w:jc w:val="center"/>
        <w:textAlignment w:val="auto"/>
        <w:rPr>
          <w:rFonts w:ascii="DM Sans" w:hAnsi="DM Sans" w:cstheme="minorHAnsi"/>
          <w:spacing w:val="-6"/>
          <w:sz w:val="20"/>
          <w:szCs w:val="20"/>
          <w:lang w:eastAsia="fr-FR"/>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936BBD" w:rsidRPr="00A52331" w14:paraId="20BDA9E0" w14:textId="77777777" w:rsidTr="00936BBD">
        <w:trPr>
          <w:cantSplit/>
          <w:jc w:val="center"/>
        </w:trPr>
        <w:tc>
          <w:tcPr>
            <w:tcW w:w="5712" w:type="dxa"/>
            <w:tcBorders>
              <w:top w:val="single" w:sz="6" w:space="0" w:color="auto"/>
              <w:left w:val="single" w:sz="6" w:space="0" w:color="auto"/>
              <w:bottom w:val="single" w:sz="6" w:space="0" w:color="auto"/>
              <w:right w:val="single" w:sz="6" w:space="0" w:color="auto"/>
            </w:tcBorders>
          </w:tcPr>
          <w:p w14:paraId="1292B1DA" w14:textId="77777777" w:rsidR="00936BBD" w:rsidRPr="00A52331" w:rsidRDefault="00936BBD"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DESIGNATION DU MANDATAIRE </w:t>
            </w:r>
          </w:p>
        </w:tc>
      </w:tr>
      <w:tr w:rsidR="00936BBD" w:rsidRPr="00A52331" w14:paraId="0857ED7D" w14:textId="77777777" w:rsidTr="004978BA">
        <w:trPr>
          <w:cantSplit/>
          <w:trHeight w:val="2068"/>
          <w:jc w:val="center"/>
        </w:trPr>
        <w:tc>
          <w:tcPr>
            <w:tcW w:w="5712" w:type="dxa"/>
            <w:tcBorders>
              <w:top w:val="single" w:sz="6" w:space="0" w:color="auto"/>
              <w:left w:val="single" w:sz="6" w:space="0" w:color="auto"/>
              <w:bottom w:val="single" w:sz="6" w:space="0" w:color="auto"/>
              <w:right w:val="single" w:sz="6" w:space="0" w:color="auto"/>
            </w:tcBorders>
            <w:vAlign w:val="center"/>
          </w:tcPr>
          <w:p w14:paraId="76A5BE55"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Nom de l'entreprise : </w:t>
            </w:r>
            <w:r>
              <w:rPr>
                <w:rFonts w:ascii="DM Sans" w:hAnsi="DM Sans" w:cstheme="minorHAnsi"/>
                <w:spacing w:val="-6"/>
                <w:sz w:val="20"/>
                <w:szCs w:val="20"/>
                <w:lang w:eastAsia="fr-FR"/>
              </w:rPr>
              <w:tab/>
            </w:r>
          </w:p>
          <w:p w14:paraId="4F83AC87"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Raison sociale : </w:t>
            </w:r>
            <w:r>
              <w:rPr>
                <w:rFonts w:ascii="DM Sans" w:hAnsi="DM Sans" w:cstheme="minorHAnsi"/>
                <w:spacing w:val="-6"/>
                <w:sz w:val="20"/>
                <w:szCs w:val="20"/>
                <w:lang w:eastAsia="fr-FR"/>
              </w:rPr>
              <w:tab/>
            </w:r>
          </w:p>
          <w:p w14:paraId="097E9562"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Adresse : </w:t>
            </w:r>
            <w:r>
              <w:rPr>
                <w:rFonts w:ascii="DM Sans" w:hAnsi="DM Sans" w:cstheme="minorHAnsi"/>
                <w:spacing w:val="-6"/>
                <w:sz w:val="20"/>
                <w:szCs w:val="20"/>
                <w:lang w:eastAsia="fr-FR"/>
              </w:rPr>
              <w:tab/>
            </w:r>
          </w:p>
          <w:p w14:paraId="58357803"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1649F9C3"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2EFF6C2E" w14:textId="77777777" w:rsidR="004978BA"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Référence compte bancaire (IBAN) :</w:t>
            </w:r>
          </w:p>
          <w:p w14:paraId="77AB7943" w14:textId="17E5FF59" w:rsidR="00936BBD"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tc>
      </w:tr>
    </w:tbl>
    <w:p w14:paraId="71A8C079" w14:textId="77777777" w:rsidR="00706ACA" w:rsidRPr="00A52331" w:rsidRDefault="00706ACA" w:rsidP="00D53A90">
      <w:pPr>
        <w:widowControl/>
        <w:suppressAutoHyphens w:val="0"/>
        <w:autoSpaceDN/>
        <w:textAlignment w:val="auto"/>
        <w:rPr>
          <w:rFonts w:ascii="DM Sans" w:hAnsi="DM Sans" w:cstheme="minorHAnsi"/>
          <w:spacing w:val="-6"/>
          <w:sz w:val="20"/>
          <w:szCs w:val="20"/>
          <w:lang w:eastAsia="fr-FR"/>
        </w:rPr>
      </w:pPr>
    </w:p>
    <w:p w14:paraId="70556BD8" w14:textId="179F6501" w:rsidR="00C22E1B" w:rsidRPr="00A52331" w:rsidRDefault="004C248B" w:rsidP="00F06E30">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2021665257"/>
          <w14:checkbox>
            <w14:checked w14:val="0"/>
            <w14:checkedState w14:val="2612" w14:font="MS Gothic"/>
            <w14:uncheckedState w14:val="2610" w14:font="MS Gothic"/>
          </w14:checkbox>
        </w:sdtPr>
        <w:sdtContent>
          <w:r w:rsidR="00256AB5">
            <w:rPr>
              <w:rFonts w:ascii="MS Gothic" w:eastAsia="MS Gothic" w:hAnsi="MS Gothic" w:cstheme="minorHAnsi" w:hint="eastAsia"/>
              <w:spacing w:val="-6"/>
              <w:sz w:val="20"/>
              <w:szCs w:val="20"/>
              <w:lang w:eastAsia="fr-FR"/>
            </w:rPr>
            <w:t>☐</w:t>
          </w:r>
        </w:sdtContent>
      </w:sdt>
      <w:r w:rsidR="00C22E1B" w:rsidRPr="00A52331">
        <w:rPr>
          <w:rFonts w:ascii="DM Sans" w:hAnsi="DM Sans" w:cstheme="minorHAnsi"/>
          <w:spacing w:val="-6"/>
          <w:sz w:val="20"/>
          <w:szCs w:val="20"/>
          <w:lang w:eastAsia="fr-FR"/>
        </w:rPr>
        <w:t>Cas d’un groupement solidaire avec répartition des paiements</w:t>
      </w:r>
    </w:p>
    <w:p w14:paraId="1817368E" w14:textId="2148B94E" w:rsidR="00C22E1B" w:rsidRPr="00A52331" w:rsidRDefault="00C22E1B"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Le maître d'ouvrage se libérera des sommes dues au titre du marché selon la répartition définie ci-dessus par virement établi à l'ordre de chacun des membres du groupement solidaire (joindre les RIB)</w:t>
      </w:r>
      <w:r w:rsidR="0060405E" w:rsidRPr="00A52331">
        <w:rPr>
          <w:rFonts w:ascii="DM Sans" w:hAnsi="DM Sans" w:cstheme="minorHAnsi"/>
          <w:spacing w:val="-6"/>
          <w:sz w:val="20"/>
          <w:szCs w:val="20"/>
          <w:lang w:eastAsia="fr-FR"/>
        </w:rPr>
        <w:t>.</w:t>
      </w:r>
      <w:r w:rsidRPr="00A52331">
        <w:rPr>
          <w:rFonts w:ascii="DM Sans" w:hAnsi="DM Sans" w:cstheme="minorHAnsi"/>
          <w:spacing w:val="-6"/>
          <w:sz w:val="20"/>
          <w:szCs w:val="20"/>
          <w:lang w:eastAsia="fr-FR"/>
        </w:rPr>
        <w:t xml:space="preserve"> </w:t>
      </w:r>
    </w:p>
    <w:p w14:paraId="4D94AD71" w14:textId="560E6994" w:rsidR="00C22E1B" w:rsidRPr="00A52331" w:rsidRDefault="00C22E1B" w:rsidP="00D53A9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Cette possibilité de répartition des paiements ne saurait remettre en cause la solidarité des membres du groupement.</w:t>
      </w:r>
    </w:p>
    <w:p w14:paraId="38F2DBE1" w14:textId="77777777" w:rsidR="00D53A90" w:rsidRPr="00A52331" w:rsidRDefault="00D53A90" w:rsidP="00F06E30">
      <w:pPr>
        <w:widowControl/>
        <w:suppressAutoHyphens w:val="0"/>
        <w:autoSpaceDN/>
        <w:textAlignment w:val="auto"/>
        <w:rPr>
          <w:rFonts w:ascii="DM Sans" w:hAnsi="DM Sans" w:cstheme="minorHAnsi"/>
          <w:spacing w:val="-6"/>
          <w:sz w:val="20"/>
          <w:szCs w:val="20"/>
          <w:lang w:eastAsia="fr-FR"/>
        </w:rPr>
      </w:pPr>
    </w:p>
    <w:tbl>
      <w:tblPr>
        <w:tblW w:w="0" w:type="auto"/>
        <w:jc w:val="center"/>
        <w:tblLayout w:type="fixed"/>
        <w:tblCellMar>
          <w:left w:w="79" w:type="dxa"/>
          <w:right w:w="79" w:type="dxa"/>
        </w:tblCellMar>
        <w:tblLook w:val="0000" w:firstRow="0" w:lastRow="0" w:firstColumn="0" w:lastColumn="0" w:noHBand="0" w:noVBand="0"/>
      </w:tblPr>
      <w:tblGrid>
        <w:gridCol w:w="4962"/>
        <w:gridCol w:w="4306"/>
      </w:tblGrid>
      <w:tr w:rsidR="00C22E1B" w:rsidRPr="00A52331" w14:paraId="5AEDF010" w14:textId="77777777" w:rsidTr="00DC26D2">
        <w:trPr>
          <w:cantSplit/>
          <w:trHeight w:val="544"/>
          <w:jc w:val="center"/>
        </w:trPr>
        <w:tc>
          <w:tcPr>
            <w:tcW w:w="4962" w:type="dxa"/>
            <w:tcBorders>
              <w:top w:val="single" w:sz="6" w:space="0" w:color="auto"/>
              <w:left w:val="single" w:sz="6" w:space="0" w:color="auto"/>
              <w:bottom w:val="single" w:sz="6" w:space="0" w:color="auto"/>
              <w:right w:val="single" w:sz="6" w:space="0" w:color="auto"/>
            </w:tcBorders>
            <w:vAlign w:val="center"/>
          </w:tcPr>
          <w:p w14:paraId="5BCEA94E" w14:textId="77777777" w:rsidR="00C22E1B" w:rsidRPr="00A52331" w:rsidRDefault="00C22E1B"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DESIGNATION DU COTRAITANT</w:t>
            </w:r>
          </w:p>
        </w:tc>
        <w:tc>
          <w:tcPr>
            <w:tcW w:w="4306" w:type="dxa"/>
            <w:tcBorders>
              <w:top w:val="single" w:sz="6" w:space="0" w:color="auto"/>
              <w:left w:val="single" w:sz="6" w:space="0" w:color="auto"/>
              <w:bottom w:val="single" w:sz="6" w:space="0" w:color="auto"/>
              <w:right w:val="single" w:sz="6" w:space="0" w:color="auto"/>
            </w:tcBorders>
            <w:vAlign w:val="center"/>
          </w:tcPr>
          <w:p w14:paraId="22420CB3" w14:textId="77777777" w:rsidR="00C22E1B" w:rsidRPr="00A52331" w:rsidRDefault="00C22E1B"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PRIX TTC</w:t>
            </w:r>
          </w:p>
        </w:tc>
      </w:tr>
      <w:tr w:rsidR="00C22E1B" w:rsidRPr="00A52331" w14:paraId="6A31521D" w14:textId="77777777" w:rsidTr="004978BA">
        <w:trPr>
          <w:cantSplit/>
          <w:trHeight w:val="2742"/>
          <w:jc w:val="center"/>
        </w:trPr>
        <w:tc>
          <w:tcPr>
            <w:tcW w:w="4962" w:type="dxa"/>
            <w:tcBorders>
              <w:top w:val="single" w:sz="6" w:space="0" w:color="auto"/>
              <w:left w:val="single" w:sz="6" w:space="0" w:color="auto"/>
              <w:bottom w:val="single" w:sz="6" w:space="0" w:color="auto"/>
              <w:right w:val="single" w:sz="6" w:space="0" w:color="auto"/>
            </w:tcBorders>
          </w:tcPr>
          <w:p w14:paraId="39F802AF"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Nom de l'entreprise : </w:t>
            </w:r>
            <w:r>
              <w:rPr>
                <w:rFonts w:ascii="DM Sans" w:hAnsi="DM Sans" w:cstheme="minorHAnsi"/>
                <w:spacing w:val="-6"/>
                <w:sz w:val="20"/>
                <w:szCs w:val="20"/>
                <w:lang w:eastAsia="fr-FR"/>
              </w:rPr>
              <w:tab/>
            </w:r>
          </w:p>
          <w:p w14:paraId="7A8BC312"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Raison sociale : </w:t>
            </w:r>
            <w:r>
              <w:rPr>
                <w:rFonts w:ascii="DM Sans" w:hAnsi="DM Sans" w:cstheme="minorHAnsi"/>
                <w:spacing w:val="-6"/>
                <w:sz w:val="20"/>
                <w:szCs w:val="20"/>
                <w:lang w:eastAsia="fr-FR"/>
              </w:rPr>
              <w:tab/>
            </w:r>
          </w:p>
          <w:p w14:paraId="5EC77F06"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Adresse : </w:t>
            </w:r>
            <w:r>
              <w:rPr>
                <w:rFonts w:ascii="DM Sans" w:hAnsi="DM Sans" w:cstheme="minorHAnsi"/>
                <w:spacing w:val="-6"/>
                <w:sz w:val="20"/>
                <w:szCs w:val="20"/>
                <w:lang w:eastAsia="fr-FR"/>
              </w:rPr>
              <w:tab/>
            </w:r>
          </w:p>
          <w:p w14:paraId="26610231"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729DD2B0"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2BA88F51" w14:textId="292D5EF2" w:rsidR="004978BA"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Référence bancaire :</w:t>
            </w:r>
          </w:p>
          <w:p w14:paraId="7F758446" w14:textId="7C8EE71F" w:rsidR="00C22E1B"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tc>
        <w:tc>
          <w:tcPr>
            <w:tcW w:w="4306" w:type="dxa"/>
            <w:tcBorders>
              <w:top w:val="single" w:sz="6" w:space="0" w:color="auto"/>
              <w:left w:val="single" w:sz="6" w:space="0" w:color="auto"/>
              <w:bottom w:val="single" w:sz="6" w:space="0" w:color="auto"/>
              <w:right w:val="single" w:sz="6" w:space="0" w:color="auto"/>
            </w:tcBorders>
          </w:tcPr>
          <w:p w14:paraId="5A607347" w14:textId="77777777" w:rsidR="00C22E1B" w:rsidRPr="00A52331" w:rsidRDefault="00C22E1B" w:rsidP="00F06E30">
            <w:pPr>
              <w:widowControl/>
              <w:suppressAutoHyphens w:val="0"/>
              <w:autoSpaceDN/>
              <w:jc w:val="center"/>
              <w:textAlignment w:val="auto"/>
              <w:rPr>
                <w:rFonts w:ascii="DM Sans" w:hAnsi="DM Sans" w:cstheme="minorHAnsi"/>
                <w:spacing w:val="-6"/>
                <w:sz w:val="20"/>
                <w:szCs w:val="20"/>
                <w:lang w:eastAsia="fr-FR"/>
              </w:rPr>
            </w:pPr>
          </w:p>
          <w:p w14:paraId="413362C1" w14:textId="77777777" w:rsidR="00C22E1B" w:rsidRPr="00A52331" w:rsidRDefault="00C22E1B" w:rsidP="00F06E30">
            <w:pPr>
              <w:widowControl/>
              <w:suppressAutoHyphens w:val="0"/>
              <w:autoSpaceDN/>
              <w:jc w:val="center"/>
              <w:textAlignment w:val="auto"/>
              <w:rPr>
                <w:rFonts w:ascii="DM Sans" w:hAnsi="DM Sans" w:cstheme="minorHAnsi"/>
                <w:spacing w:val="-6"/>
                <w:sz w:val="20"/>
                <w:szCs w:val="20"/>
                <w:lang w:eastAsia="fr-FR"/>
              </w:rPr>
            </w:pPr>
          </w:p>
          <w:p w14:paraId="6B605888" w14:textId="77777777" w:rsidR="00C22E1B" w:rsidRPr="00A52331" w:rsidRDefault="00C22E1B" w:rsidP="00F06E30">
            <w:pPr>
              <w:widowControl/>
              <w:suppressAutoHyphens w:val="0"/>
              <w:autoSpaceDN/>
              <w:jc w:val="center"/>
              <w:textAlignment w:val="auto"/>
              <w:rPr>
                <w:rFonts w:ascii="DM Sans" w:hAnsi="DM Sans" w:cstheme="minorHAnsi"/>
                <w:spacing w:val="-6"/>
                <w:sz w:val="20"/>
                <w:szCs w:val="20"/>
                <w:lang w:eastAsia="fr-FR"/>
              </w:rPr>
            </w:pPr>
          </w:p>
        </w:tc>
      </w:tr>
      <w:tr w:rsidR="004978BA" w:rsidRPr="00A52331" w14:paraId="3CCD6E7A" w14:textId="77777777" w:rsidTr="00DC26D2">
        <w:trPr>
          <w:cantSplit/>
          <w:jc w:val="center"/>
        </w:trPr>
        <w:tc>
          <w:tcPr>
            <w:tcW w:w="4962" w:type="dxa"/>
            <w:tcBorders>
              <w:top w:val="single" w:sz="6" w:space="0" w:color="auto"/>
              <w:left w:val="single" w:sz="6" w:space="0" w:color="auto"/>
              <w:bottom w:val="single" w:sz="6" w:space="0" w:color="auto"/>
              <w:right w:val="single" w:sz="6" w:space="0" w:color="auto"/>
            </w:tcBorders>
          </w:tcPr>
          <w:p w14:paraId="1A3C29AF"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Nom de l'entreprise : </w:t>
            </w:r>
            <w:r>
              <w:rPr>
                <w:rFonts w:ascii="DM Sans" w:hAnsi="DM Sans" w:cstheme="minorHAnsi"/>
                <w:spacing w:val="-6"/>
                <w:sz w:val="20"/>
                <w:szCs w:val="20"/>
                <w:lang w:eastAsia="fr-FR"/>
              </w:rPr>
              <w:tab/>
            </w:r>
          </w:p>
          <w:p w14:paraId="1117E8C2"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Raison sociale : </w:t>
            </w:r>
            <w:r>
              <w:rPr>
                <w:rFonts w:ascii="DM Sans" w:hAnsi="DM Sans" w:cstheme="minorHAnsi"/>
                <w:spacing w:val="-6"/>
                <w:sz w:val="20"/>
                <w:szCs w:val="20"/>
                <w:lang w:eastAsia="fr-FR"/>
              </w:rPr>
              <w:tab/>
            </w:r>
          </w:p>
          <w:p w14:paraId="5D490735"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Adresse : </w:t>
            </w:r>
            <w:r>
              <w:rPr>
                <w:rFonts w:ascii="DM Sans" w:hAnsi="DM Sans" w:cstheme="minorHAnsi"/>
                <w:spacing w:val="-6"/>
                <w:sz w:val="20"/>
                <w:szCs w:val="20"/>
                <w:lang w:eastAsia="fr-FR"/>
              </w:rPr>
              <w:tab/>
            </w:r>
          </w:p>
          <w:p w14:paraId="55A666F3"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6BC86B4A" w14:textId="77777777" w:rsidR="004978BA" w:rsidRPr="00A52331"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p w14:paraId="02C8EF1F" w14:textId="77777777" w:rsidR="004978BA" w:rsidRDefault="004978BA" w:rsidP="004978BA">
            <w:pPr>
              <w:widowControl/>
              <w:tabs>
                <w:tab w:val="left" w:leader="dot" w:pos="5387"/>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Référence bancaire :</w:t>
            </w:r>
          </w:p>
          <w:p w14:paraId="2F4EBB1B" w14:textId="718A27D7" w:rsidR="004978BA" w:rsidRPr="00A52331" w:rsidRDefault="004978BA" w:rsidP="00A506D0">
            <w:pPr>
              <w:widowControl/>
              <w:tabs>
                <w:tab w:val="left" w:leader="dot" w:pos="5387"/>
              </w:tabs>
              <w:suppressAutoHyphens w:val="0"/>
              <w:autoSpaceDN/>
              <w:textAlignment w:val="auto"/>
              <w:rPr>
                <w:rFonts w:ascii="DM Sans" w:hAnsi="DM Sans" w:cstheme="minorHAnsi"/>
                <w:spacing w:val="-6"/>
                <w:sz w:val="20"/>
                <w:szCs w:val="20"/>
                <w:lang w:eastAsia="fr-FR"/>
              </w:rPr>
            </w:pPr>
            <w:r>
              <w:rPr>
                <w:rFonts w:ascii="DM Sans" w:hAnsi="DM Sans" w:cstheme="minorHAnsi"/>
                <w:spacing w:val="-6"/>
                <w:sz w:val="20"/>
                <w:szCs w:val="20"/>
                <w:lang w:eastAsia="fr-FR"/>
              </w:rPr>
              <w:tab/>
            </w:r>
          </w:p>
        </w:tc>
        <w:tc>
          <w:tcPr>
            <w:tcW w:w="4306" w:type="dxa"/>
            <w:tcBorders>
              <w:top w:val="single" w:sz="6" w:space="0" w:color="auto"/>
              <w:left w:val="single" w:sz="6" w:space="0" w:color="auto"/>
              <w:bottom w:val="single" w:sz="6" w:space="0" w:color="auto"/>
              <w:right w:val="single" w:sz="6" w:space="0" w:color="auto"/>
            </w:tcBorders>
          </w:tcPr>
          <w:p w14:paraId="7A6CD8FD" w14:textId="77777777" w:rsidR="004978BA" w:rsidRPr="00A52331" w:rsidRDefault="004978BA" w:rsidP="004978BA">
            <w:pPr>
              <w:widowControl/>
              <w:suppressAutoHyphens w:val="0"/>
              <w:autoSpaceDN/>
              <w:jc w:val="center"/>
              <w:textAlignment w:val="auto"/>
              <w:rPr>
                <w:rFonts w:ascii="DM Sans" w:hAnsi="DM Sans" w:cstheme="minorHAnsi"/>
                <w:spacing w:val="-6"/>
                <w:sz w:val="20"/>
                <w:szCs w:val="20"/>
                <w:lang w:eastAsia="fr-FR"/>
              </w:rPr>
            </w:pPr>
          </w:p>
        </w:tc>
      </w:tr>
    </w:tbl>
    <w:p w14:paraId="48F30D4E" w14:textId="77777777" w:rsidR="00C22E1B" w:rsidRPr="00A52331" w:rsidRDefault="00C22E1B" w:rsidP="00F06E30">
      <w:pPr>
        <w:widowControl/>
        <w:suppressAutoHyphens w:val="0"/>
        <w:autoSpaceDN/>
        <w:jc w:val="center"/>
        <w:textAlignment w:val="auto"/>
        <w:rPr>
          <w:rFonts w:ascii="DM Sans" w:hAnsi="DM Sans" w:cstheme="minorHAnsi"/>
          <w:spacing w:val="-6"/>
          <w:lang w:eastAsia="fr-FR"/>
        </w:rPr>
      </w:pPr>
    </w:p>
    <w:p w14:paraId="6A06E01A" w14:textId="63E8AFD5" w:rsidR="00936BBD" w:rsidRPr="00A52331" w:rsidRDefault="004C248B" w:rsidP="00D53A90">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1137460589"/>
          <w14:checkbox>
            <w14:checked w14:val="0"/>
            <w14:checkedState w14:val="2612" w14:font="MS Gothic"/>
            <w14:uncheckedState w14:val="2610" w14:font="MS Gothic"/>
          </w14:checkbox>
        </w:sdtPr>
        <w:sdtContent>
          <w:r w:rsidR="00256AB5">
            <w:rPr>
              <w:rFonts w:ascii="MS Gothic" w:eastAsia="MS Gothic" w:hAnsi="MS Gothic" w:cstheme="minorHAnsi" w:hint="eastAsia"/>
              <w:spacing w:val="-6"/>
              <w:sz w:val="20"/>
              <w:szCs w:val="20"/>
              <w:lang w:eastAsia="fr-FR"/>
            </w:rPr>
            <w:t>☐</w:t>
          </w:r>
        </w:sdtContent>
      </w:sdt>
      <w:r w:rsidR="00936BBD" w:rsidRPr="00A52331">
        <w:rPr>
          <w:rFonts w:ascii="DM Sans" w:hAnsi="DM Sans" w:cstheme="minorHAnsi"/>
          <w:spacing w:val="-6"/>
          <w:sz w:val="20"/>
          <w:szCs w:val="20"/>
          <w:lang w:eastAsia="fr-FR"/>
        </w:rPr>
        <w:t>Cas d’un groupement conjoint</w:t>
      </w:r>
    </w:p>
    <w:p w14:paraId="377EDCC4" w14:textId="77777777" w:rsidR="00D53A90" w:rsidRPr="00A52331" w:rsidRDefault="00D53A90" w:rsidP="00F06E30">
      <w:pPr>
        <w:widowControl/>
        <w:suppressAutoHyphens w:val="0"/>
        <w:autoSpaceDN/>
        <w:textAlignment w:val="auto"/>
        <w:rPr>
          <w:rFonts w:ascii="DM Sans" w:hAnsi="DM Sans" w:cstheme="minorHAnsi"/>
          <w:spacing w:val="-6"/>
          <w:sz w:val="20"/>
          <w:szCs w:val="20"/>
          <w:lang w:eastAsia="fr-FR"/>
        </w:rPr>
      </w:pPr>
    </w:p>
    <w:p w14:paraId="37A0252B" w14:textId="76E4D0FE" w:rsidR="00B37CEA" w:rsidRPr="00A52331" w:rsidRDefault="00936BBD" w:rsidP="00D53A9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Le maître d'ouvrage se libérera des sommes dues au titre du marché selon la répartition définie ci-dessus par virement établi à l'ordre des membres du groupement conjoint (joindre les RIB) </w:t>
      </w:r>
    </w:p>
    <w:p w14:paraId="291DB450" w14:textId="77777777" w:rsidR="00D53A90" w:rsidRPr="00A52331" w:rsidRDefault="00D53A90" w:rsidP="00F06E30">
      <w:pPr>
        <w:widowControl/>
        <w:suppressAutoHyphens w:val="0"/>
        <w:autoSpaceDN/>
        <w:textAlignment w:val="auto"/>
        <w:rPr>
          <w:rFonts w:ascii="DM Sans" w:hAnsi="DM Sans" w:cstheme="minorHAnsi"/>
          <w:spacing w:val="-6"/>
          <w:sz w:val="20"/>
          <w:szCs w:val="20"/>
          <w:lang w:eastAsia="fr-FR"/>
        </w:rPr>
      </w:pPr>
    </w:p>
    <w:tbl>
      <w:tblPr>
        <w:tblpPr w:leftFromText="141" w:rightFromText="141" w:vertAnchor="text" w:horzAnchor="margin"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89"/>
      </w:tblGrid>
      <w:tr w:rsidR="00C0450C" w:rsidRPr="00A52331" w14:paraId="05EBBEA7" w14:textId="77777777" w:rsidTr="00C0450C">
        <w:tc>
          <w:tcPr>
            <w:tcW w:w="4889" w:type="dxa"/>
            <w:shd w:val="clear" w:color="auto" w:fill="auto"/>
          </w:tcPr>
          <w:p w14:paraId="16F44EFA" w14:textId="77777777" w:rsidR="00C0450C" w:rsidRPr="00A52331" w:rsidRDefault="00C0450C"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DESIGNATION DU COTRAITANT</w:t>
            </w:r>
          </w:p>
        </w:tc>
        <w:tc>
          <w:tcPr>
            <w:tcW w:w="4889" w:type="dxa"/>
            <w:shd w:val="clear" w:color="auto" w:fill="auto"/>
          </w:tcPr>
          <w:p w14:paraId="35868D69" w14:textId="77777777" w:rsidR="00C0450C" w:rsidRPr="00A52331" w:rsidRDefault="00C0450C"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REFERENCES BANCAIRES</w:t>
            </w:r>
          </w:p>
        </w:tc>
      </w:tr>
      <w:tr w:rsidR="00C0450C" w:rsidRPr="00A52331" w14:paraId="61475D2E" w14:textId="77777777" w:rsidTr="00C0450C">
        <w:tc>
          <w:tcPr>
            <w:tcW w:w="4889" w:type="dxa"/>
            <w:shd w:val="clear" w:color="auto" w:fill="auto"/>
          </w:tcPr>
          <w:p w14:paraId="3FFDC769" w14:textId="242090A7" w:rsidR="00C0450C" w:rsidRPr="00A52331" w:rsidRDefault="00C0450C" w:rsidP="00A506D0">
            <w:pPr>
              <w:widowControl/>
              <w:tabs>
                <w:tab w:val="left" w:leader="dot" w:pos="4536"/>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Nom de l'entreprise</w:t>
            </w:r>
            <w:r w:rsidR="00944C8C" w:rsidRPr="00A52331">
              <w:rPr>
                <w:rFonts w:ascii="DM Sans" w:hAnsi="DM Sans" w:cstheme="minorHAnsi"/>
                <w:spacing w:val="-6"/>
                <w:sz w:val="20"/>
                <w:szCs w:val="20"/>
                <w:lang w:eastAsia="fr-FR"/>
              </w:rPr>
              <w:t> :</w:t>
            </w:r>
            <w:r w:rsidR="00A506D0">
              <w:rPr>
                <w:rFonts w:ascii="DM Sans" w:hAnsi="DM Sans" w:cstheme="minorHAnsi"/>
                <w:spacing w:val="-6"/>
                <w:sz w:val="20"/>
                <w:szCs w:val="20"/>
                <w:lang w:eastAsia="fr-FR"/>
              </w:rPr>
              <w:tab/>
            </w:r>
          </w:p>
          <w:p w14:paraId="05D7F093" w14:textId="105A1F0D" w:rsidR="00C0450C" w:rsidRPr="00A52331" w:rsidRDefault="00C0450C" w:rsidP="00A506D0">
            <w:pPr>
              <w:widowControl/>
              <w:tabs>
                <w:tab w:val="left" w:leader="dot" w:pos="4536"/>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Raison sociale</w:t>
            </w:r>
            <w:r w:rsidR="00944C8C" w:rsidRPr="00A52331">
              <w:rPr>
                <w:rFonts w:ascii="DM Sans" w:hAnsi="DM Sans" w:cstheme="minorHAnsi"/>
                <w:spacing w:val="-6"/>
                <w:sz w:val="20"/>
                <w:szCs w:val="20"/>
                <w:lang w:eastAsia="fr-FR"/>
              </w:rPr>
              <w:t> :</w:t>
            </w:r>
            <w:r w:rsidR="00A506D0">
              <w:rPr>
                <w:rFonts w:ascii="DM Sans" w:hAnsi="DM Sans" w:cstheme="minorHAnsi"/>
                <w:spacing w:val="-6"/>
                <w:sz w:val="20"/>
                <w:szCs w:val="20"/>
                <w:lang w:eastAsia="fr-FR"/>
              </w:rPr>
              <w:tab/>
            </w:r>
          </w:p>
          <w:p w14:paraId="4834DA52" w14:textId="6C65FB07" w:rsidR="00C0450C" w:rsidRPr="00A52331" w:rsidRDefault="00C0450C" w:rsidP="00A506D0">
            <w:pPr>
              <w:widowControl/>
              <w:tabs>
                <w:tab w:val="left" w:leader="dot" w:pos="4536"/>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Adresse</w:t>
            </w:r>
            <w:r w:rsidR="00944C8C" w:rsidRPr="00A52331">
              <w:rPr>
                <w:rFonts w:ascii="DM Sans" w:hAnsi="DM Sans" w:cstheme="minorHAnsi"/>
                <w:spacing w:val="-6"/>
                <w:sz w:val="20"/>
                <w:szCs w:val="20"/>
                <w:lang w:eastAsia="fr-FR"/>
              </w:rPr>
              <w:t> :</w:t>
            </w:r>
            <w:r w:rsidR="00A506D0">
              <w:rPr>
                <w:rFonts w:ascii="DM Sans" w:hAnsi="DM Sans" w:cstheme="minorHAnsi"/>
                <w:spacing w:val="-6"/>
                <w:sz w:val="20"/>
                <w:szCs w:val="20"/>
                <w:lang w:eastAsia="fr-FR"/>
              </w:rPr>
              <w:tab/>
            </w:r>
          </w:p>
          <w:p w14:paraId="2EA847FE" w14:textId="77777777" w:rsidR="00E37B23" w:rsidRPr="00A52331" w:rsidRDefault="00E37B23" w:rsidP="00F06E30">
            <w:pPr>
              <w:widowControl/>
              <w:suppressAutoHyphens w:val="0"/>
              <w:autoSpaceDN/>
              <w:jc w:val="center"/>
              <w:textAlignment w:val="auto"/>
              <w:rPr>
                <w:rFonts w:ascii="DM Sans" w:hAnsi="DM Sans" w:cstheme="minorHAnsi"/>
                <w:spacing w:val="-6"/>
                <w:sz w:val="20"/>
                <w:szCs w:val="20"/>
                <w:lang w:eastAsia="fr-FR"/>
              </w:rPr>
            </w:pPr>
          </w:p>
        </w:tc>
        <w:tc>
          <w:tcPr>
            <w:tcW w:w="4889" w:type="dxa"/>
            <w:shd w:val="clear" w:color="auto" w:fill="auto"/>
          </w:tcPr>
          <w:p w14:paraId="08DEAAB3" w14:textId="77777777" w:rsidR="00C0450C" w:rsidRPr="00A52331" w:rsidRDefault="00C0450C" w:rsidP="00F06E30">
            <w:pPr>
              <w:widowControl/>
              <w:suppressAutoHyphens w:val="0"/>
              <w:autoSpaceDN/>
              <w:jc w:val="center"/>
              <w:textAlignment w:val="auto"/>
              <w:rPr>
                <w:rFonts w:ascii="DM Sans" w:hAnsi="DM Sans" w:cstheme="minorHAnsi"/>
                <w:spacing w:val="-6"/>
                <w:sz w:val="20"/>
                <w:szCs w:val="20"/>
                <w:lang w:eastAsia="fr-FR"/>
              </w:rPr>
            </w:pPr>
          </w:p>
        </w:tc>
      </w:tr>
      <w:tr w:rsidR="00C0450C" w:rsidRPr="00A52331" w14:paraId="40161779" w14:textId="77777777" w:rsidTr="00C0450C">
        <w:tc>
          <w:tcPr>
            <w:tcW w:w="4889" w:type="dxa"/>
            <w:shd w:val="clear" w:color="auto" w:fill="auto"/>
          </w:tcPr>
          <w:p w14:paraId="6EA82736" w14:textId="77777777" w:rsidR="00A506D0" w:rsidRPr="00A52331" w:rsidRDefault="00A506D0" w:rsidP="00A506D0">
            <w:pPr>
              <w:widowControl/>
              <w:tabs>
                <w:tab w:val="left" w:leader="dot" w:pos="4536"/>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Nom de l'entreprise :</w:t>
            </w:r>
            <w:r>
              <w:rPr>
                <w:rFonts w:ascii="DM Sans" w:hAnsi="DM Sans" w:cstheme="minorHAnsi"/>
                <w:spacing w:val="-6"/>
                <w:sz w:val="20"/>
                <w:szCs w:val="20"/>
                <w:lang w:eastAsia="fr-FR"/>
              </w:rPr>
              <w:tab/>
            </w:r>
          </w:p>
          <w:p w14:paraId="43F53F73" w14:textId="77777777" w:rsidR="00A506D0" w:rsidRPr="00A52331" w:rsidRDefault="00A506D0" w:rsidP="00A506D0">
            <w:pPr>
              <w:widowControl/>
              <w:tabs>
                <w:tab w:val="left" w:leader="dot" w:pos="4536"/>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Raison sociale :</w:t>
            </w:r>
            <w:r>
              <w:rPr>
                <w:rFonts w:ascii="DM Sans" w:hAnsi="DM Sans" w:cstheme="minorHAnsi"/>
                <w:spacing w:val="-6"/>
                <w:sz w:val="20"/>
                <w:szCs w:val="20"/>
                <w:lang w:eastAsia="fr-FR"/>
              </w:rPr>
              <w:tab/>
            </w:r>
          </w:p>
          <w:p w14:paraId="328FF552" w14:textId="77777777" w:rsidR="00A506D0" w:rsidRPr="00A52331" w:rsidRDefault="00A506D0" w:rsidP="00A506D0">
            <w:pPr>
              <w:widowControl/>
              <w:tabs>
                <w:tab w:val="left" w:leader="dot" w:pos="4536"/>
              </w:tabs>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Adresse :</w:t>
            </w:r>
            <w:r>
              <w:rPr>
                <w:rFonts w:ascii="DM Sans" w:hAnsi="DM Sans" w:cstheme="minorHAnsi"/>
                <w:spacing w:val="-6"/>
                <w:sz w:val="20"/>
                <w:szCs w:val="20"/>
                <w:lang w:eastAsia="fr-FR"/>
              </w:rPr>
              <w:tab/>
            </w:r>
          </w:p>
          <w:p w14:paraId="47BA98DB" w14:textId="77777777" w:rsidR="00C0450C" w:rsidRPr="00A52331" w:rsidRDefault="00C0450C" w:rsidP="00F06E30">
            <w:pPr>
              <w:widowControl/>
              <w:suppressAutoHyphens w:val="0"/>
              <w:autoSpaceDN/>
              <w:jc w:val="center"/>
              <w:textAlignment w:val="auto"/>
              <w:rPr>
                <w:rFonts w:ascii="DM Sans" w:hAnsi="DM Sans" w:cstheme="minorHAnsi"/>
                <w:spacing w:val="-6"/>
                <w:sz w:val="20"/>
                <w:szCs w:val="20"/>
                <w:lang w:eastAsia="fr-FR"/>
              </w:rPr>
            </w:pPr>
          </w:p>
        </w:tc>
        <w:tc>
          <w:tcPr>
            <w:tcW w:w="4889" w:type="dxa"/>
            <w:shd w:val="clear" w:color="auto" w:fill="auto"/>
          </w:tcPr>
          <w:p w14:paraId="5C86F29B" w14:textId="77777777" w:rsidR="00C0450C" w:rsidRPr="00A52331" w:rsidRDefault="00C0450C" w:rsidP="00F06E30">
            <w:pPr>
              <w:widowControl/>
              <w:suppressAutoHyphens w:val="0"/>
              <w:autoSpaceDN/>
              <w:jc w:val="center"/>
              <w:textAlignment w:val="auto"/>
              <w:rPr>
                <w:rFonts w:ascii="DM Sans" w:hAnsi="DM Sans" w:cstheme="minorHAnsi"/>
                <w:spacing w:val="-6"/>
                <w:sz w:val="20"/>
                <w:szCs w:val="20"/>
                <w:lang w:eastAsia="fr-FR"/>
              </w:rPr>
            </w:pPr>
          </w:p>
        </w:tc>
      </w:tr>
    </w:tbl>
    <w:p w14:paraId="3ECEF781" w14:textId="77777777" w:rsidR="00D450AC" w:rsidRDefault="00D450AC" w:rsidP="00F06E30">
      <w:pPr>
        <w:widowControl/>
        <w:suppressAutoHyphens w:val="0"/>
        <w:autoSpaceDN/>
        <w:jc w:val="center"/>
        <w:textAlignment w:val="auto"/>
        <w:rPr>
          <w:rFonts w:ascii="DM Sans" w:hAnsi="DM Sans" w:cstheme="minorHAnsi"/>
          <w:spacing w:val="-6"/>
          <w:sz w:val="20"/>
          <w:szCs w:val="20"/>
          <w:lang w:eastAsia="fr-FR"/>
        </w:rPr>
      </w:pPr>
    </w:p>
    <w:p w14:paraId="4348A266" w14:textId="77777777" w:rsidR="00111BA5" w:rsidRPr="00A52331" w:rsidRDefault="00111BA5" w:rsidP="00F06E30">
      <w:pPr>
        <w:widowControl/>
        <w:suppressAutoHyphens w:val="0"/>
        <w:autoSpaceDN/>
        <w:jc w:val="center"/>
        <w:textAlignment w:val="auto"/>
        <w:rPr>
          <w:rFonts w:ascii="DM Sans" w:hAnsi="DM Sans" w:cstheme="minorHAnsi"/>
          <w:spacing w:val="-6"/>
          <w:sz w:val="20"/>
          <w:szCs w:val="20"/>
          <w:lang w:eastAsia="fr-FR"/>
        </w:rPr>
      </w:pPr>
    </w:p>
    <w:p w14:paraId="7B33F7DD" w14:textId="506EE819" w:rsidR="00936BBD" w:rsidRPr="00A52331" w:rsidRDefault="000970BE" w:rsidP="00F06E30">
      <w:pPr>
        <w:pStyle w:val="Sansinterligne"/>
        <w:shd w:val="clear" w:color="auto" w:fill="A6A6A6" w:themeFill="background1" w:themeFillShade="A6"/>
        <w:outlineLvl w:val="0"/>
        <w:rPr>
          <w:rFonts w:ascii="DM Sans" w:hAnsi="DM Sans"/>
          <w:b/>
          <w:color w:val="FFFFFF" w:themeColor="background1"/>
          <w:szCs w:val="22"/>
        </w:rPr>
      </w:pPr>
      <w:bookmarkStart w:id="80" w:name="_Toc145584931"/>
      <w:r w:rsidRPr="00A52331">
        <w:rPr>
          <w:rFonts w:ascii="DM Sans" w:hAnsi="DM Sans"/>
          <w:b/>
          <w:color w:val="FFFFFF" w:themeColor="background1"/>
          <w:szCs w:val="22"/>
        </w:rPr>
        <w:lastRenderedPageBreak/>
        <w:t xml:space="preserve">ARTICLE </w:t>
      </w:r>
      <w:r w:rsidR="00DB62C4" w:rsidRPr="00A52331">
        <w:rPr>
          <w:rFonts w:ascii="DM Sans" w:hAnsi="DM Sans"/>
          <w:b/>
          <w:color w:val="FFFFFF" w:themeColor="background1"/>
          <w:szCs w:val="22"/>
        </w:rPr>
        <w:t>7</w:t>
      </w:r>
      <w:r w:rsidR="009F15D9" w:rsidRPr="00A52331">
        <w:rPr>
          <w:rFonts w:ascii="DM Sans" w:hAnsi="DM Sans"/>
          <w:b/>
          <w:color w:val="FFFFFF" w:themeColor="background1"/>
          <w:szCs w:val="22"/>
        </w:rPr>
        <w:t>-</w:t>
      </w:r>
      <w:r w:rsidR="00E37B23" w:rsidRPr="00A52331">
        <w:rPr>
          <w:rFonts w:ascii="DM Sans" w:hAnsi="DM Sans"/>
          <w:b/>
          <w:color w:val="FFFFFF" w:themeColor="background1"/>
          <w:szCs w:val="22"/>
        </w:rPr>
        <w:t xml:space="preserve"> </w:t>
      </w:r>
      <w:r w:rsidR="00936BBD" w:rsidRPr="00A52331">
        <w:rPr>
          <w:rFonts w:ascii="DM Sans" w:hAnsi="DM Sans"/>
          <w:b/>
          <w:color w:val="FFFFFF" w:themeColor="background1"/>
          <w:szCs w:val="22"/>
        </w:rPr>
        <w:t>SOUS-TRAITANCE</w:t>
      </w:r>
      <w:bookmarkEnd w:id="80"/>
    </w:p>
    <w:p w14:paraId="13B8CE40" w14:textId="77777777" w:rsidR="00936BBD" w:rsidRPr="00A52331" w:rsidRDefault="00936BBD" w:rsidP="00F06E30">
      <w:pPr>
        <w:widowControl/>
        <w:suppressAutoHyphens w:val="0"/>
        <w:autoSpaceDN/>
        <w:jc w:val="center"/>
        <w:textAlignment w:val="auto"/>
        <w:rPr>
          <w:rFonts w:ascii="DM Sans" w:hAnsi="DM Sans" w:cstheme="minorHAnsi"/>
          <w:spacing w:val="-6"/>
          <w:sz w:val="20"/>
          <w:szCs w:val="20"/>
          <w:lang w:eastAsia="fr-FR"/>
        </w:rPr>
      </w:pPr>
    </w:p>
    <w:tbl>
      <w:tblPr>
        <w:tblStyle w:val="Grilledutableau"/>
        <w:tblW w:w="0" w:type="auto"/>
        <w:tblLook w:val="04A0" w:firstRow="1" w:lastRow="0" w:firstColumn="1" w:lastColumn="0" w:noHBand="0" w:noVBand="1"/>
      </w:tblPr>
      <w:tblGrid>
        <w:gridCol w:w="1655"/>
        <w:gridCol w:w="8154"/>
      </w:tblGrid>
      <w:tr w:rsidR="00CA4AA7" w:rsidRPr="00A52331" w14:paraId="40498E84" w14:textId="77777777" w:rsidTr="00E8792D">
        <w:tc>
          <w:tcPr>
            <w:tcW w:w="1668" w:type="dxa"/>
            <w:tcBorders>
              <w:top w:val="nil"/>
              <w:left w:val="nil"/>
              <w:bottom w:val="nil"/>
              <w:right w:val="nil"/>
            </w:tcBorders>
          </w:tcPr>
          <w:p w14:paraId="33CD358F" w14:textId="77777777" w:rsidR="00CA4AA7" w:rsidRPr="00A52331" w:rsidRDefault="00CA4AA7"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Le titulaire :</w:t>
            </w:r>
          </w:p>
        </w:tc>
        <w:tc>
          <w:tcPr>
            <w:tcW w:w="8280" w:type="dxa"/>
            <w:tcBorders>
              <w:top w:val="nil"/>
              <w:left w:val="nil"/>
              <w:bottom w:val="nil"/>
              <w:right w:val="nil"/>
            </w:tcBorders>
          </w:tcPr>
          <w:p w14:paraId="628C6D4A" w14:textId="77777777" w:rsidR="00CA4AA7" w:rsidRPr="00A52331" w:rsidRDefault="00CA4AA7" w:rsidP="00F06E30">
            <w:pPr>
              <w:widowControl/>
              <w:suppressAutoHyphens w:val="0"/>
              <w:autoSpaceDN/>
              <w:textAlignment w:val="auto"/>
              <w:rPr>
                <w:rFonts w:ascii="DM Sans" w:hAnsi="DM Sans" w:cstheme="minorHAnsi"/>
                <w:spacing w:val="-6"/>
                <w:sz w:val="20"/>
                <w:szCs w:val="20"/>
                <w:lang w:eastAsia="fr-FR"/>
              </w:rPr>
            </w:pPr>
          </w:p>
        </w:tc>
      </w:tr>
    </w:tbl>
    <w:p w14:paraId="60ED479A" w14:textId="77777777" w:rsidR="009A3FF7" w:rsidRPr="00A52331" w:rsidRDefault="009A3FF7" w:rsidP="00F06E30">
      <w:pPr>
        <w:widowControl/>
        <w:suppressAutoHyphens w:val="0"/>
        <w:autoSpaceDN/>
        <w:textAlignment w:val="auto"/>
        <w:rPr>
          <w:rFonts w:ascii="DM Sans" w:hAnsi="DM Sans" w:cstheme="minorHAnsi"/>
          <w:spacing w:val="-6"/>
          <w:sz w:val="20"/>
          <w:szCs w:val="20"/>
          <w:lang w:eastAsia="fr-FR"/>
        </w:rPr>
      </w:pPr>
    </w:p>
    <w:p w14:paraId="09E0BD22" w14:textId="5D34D17E" w:rsidR="00CA4AA7" w:rsidRPr="00A52331" w:rsidRDefault="004C248B" w:rsidP="00F06E30">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1503626442"/>
          <w14:checkbox>
            <w14:checked w14:val="0"/>
            <w14:checkedState w14:val="2612" w14:font="MS Gothic"/>
            <w14:uncheckedState w14:val="2610" w14:font="MS Gothic"/>
          </w14:checkbox>
        </w:sdtPr>
        <w:sdtContent>
          <w:r w:rsidR="00256AB5">
            <w:rPr>
              <w:rFonts w:ascii="MS Gothic" w:eastAsia="MS Gothic" w:hAnsi="MS Gothic" w:cstheme="minorHAnsi" w:hint="eastAsia"/>
              <w:spacing w:val="-6"/>
              <w:sz w:val="20"/>
              <w:szCs w:val="20"/>
              <w:lang w:eastAsia="fr-FR"/>
            </w:rPr>
            <w:t>☐</w:t>
          </w:r>
        </w:sdtContent>
      </w:sdt>
      <w:r w:rsidR="00CA4AA7" w:rsidRPr="00A52331">
        <w:rPr>
          <w:rFonts w:ascii="DM Sans" w:hAnsi="DM Sans" w:cstheme="minorHAnsi"/>
          <w:spacing w:val="-6"/>
          <w:sz w:val="20"/>
          <w:szCs w:val="20"/>
          <w:lang w:eastAsia="fr-FR"/>
        </w:rPr>
        <w:t xml:space="preserve"> </w:t>
      </w:r>
      <w:proofErr w:type="gramStart"/>
      <w:r w:rsidR="00CA4AA7" w:rsidRPr="00A52331">
        <w:rPr>
          <w:rFonts w:ascii="DM Sans" w:hAnsi="DM Sans" w:cstheme="minorHAnsi"/>
          <w:spacing w:val="-6"/>
          <w:sz w:val="20"/>
          <w:szCs w:val="20"/>
          <w:lang w:eastAsia="fr-FR"/>
        </w:rPr>
        <w:t>n’envisage</w:t>
      </w:r>
      <w:proofErr w:type="gramEnd"/>
      <w:r w:rsidR="00CA4AA7" w:rsidRPr="00A52331">
        <w:rPr>
          <w:rFonts w:ascii="DM Sans" w:hAnsi="DM Sans" w:cstheme="minorHAnsi"/>
          <w:spacing w:val="-6"/>
          <w:sz w:val="20"/>
          <w:szCs w:val="20"/>
          <w:lang w:eastAsia="fr-FR"/>
        </w:rPr>
        <w:t xml:space="preserve"> pas de sous-traiter l’exécution de certaines prestations</w:t>
      </w:r>
    </w:p>
    <w:p w14:paraId="0DC48132" w14:textId="632EBC5A" w:rsidR="00CA4AA7" w:rsidRPr="00A52331" w:rsidRDefault="004C248B" w:rsidP="00F06E30">
      <w:pPr>
        <w:widowControl/>
        <w:suppressAutoHyphens w:val="0"/>
        <w:autoSpaceDN/>
        <w:textAlignment w:val="auto"/>
        <w:rPr>
          <w:rFonts w:ascii="DM Sans" w:hAnsi="DM Sans" w:cstheme="minorHAnsi"/>
          <w:spacing w:val="-6"/>
          <w:sz w:val="20"/>
          <w:szCs w:val="20"/>
          <w:lang w:eastAsia="fr-FR"/>
        </w:rPr>
      </w:pPr>
      <w:sdt>
        <w:sdtPr>
          <w:rPr>
            <w:rFonts w:ascii="DM Sans" w:hAnsi="DM Sans" w:cstheme="minorHAnsi"/>
            <w:spacing w:val="-6"/>
            <w:sz w:val="20"/>
            <w:szCs w:val="20"/>
            <w:lang w:eastAsia="fr-FR"/>
          </w:rPr>
          <w:id w:val="-670181191"/>
          <w14:checkbox>
            <w14:checked w14:val="0"/>
            <w14:checkedState w14:val="2612" w14:font="MS Gothic"/>
            <w14:uncheckedState w14:val="2610" w14:font="MS Gothic"/>
          </w14:checkbox>
        </w:sdtPr>
        <w:sdtContent>
          <w:r w:rsidR="00256AB5">
            <w:rPr>
              <w:rFonts w:ascii="MS Gothic" w:eastAsia="MS Gothic" w:hAnsi="MS Gothic" w:cstheme="minorHAnsi" w:hint="eastAsia"/>
              <w:spacing w:val="-6"/>
              <w:sz w:val="20"/>
              <w:szCs w:val="20"/>
              <w:lang w:eastAsia="fr-FR"/>
            </w:rPr>
            <w:t>☐</w:t>
          </w:r>
        </w:sdtContent>
      </w:sdt>
      <w:r w:rsidR="00CE4CE6">
        <w:rPr>
          <w:rFonts w:ascii="DM Sans" w:hAnsi="DM Sans" w:cstheme="minorHAnsi"/>
          <w:spacing w:val="-6"/>
          <w:sz w:val="20"/>
          <w:szCs w:val="20"/>
          <w:lang w:eastAsia="fr-FR"/>
        </w:rPr>
        <w:t xml:space="preserve"> </w:t>
      </w:r>
      <w:proofErr w:type="gramStart"/>
      <w:r w:rsidR="00CA4AA7" w:rsidRPr="00A52331">
        <w:rPr>
          <w:rFonts w:ascii="DM Sans" w:hAnsi="DM Sans" w:cstheme="minorHAnsi"/>
          <w:spacing w:val="-6"/>
          <w:sz w:val="20"/>
          <w:szCs w:val="20"/>
          <w:lang w:eastAsia="fr-FR"/>
        </w:rPr>
        <w:t>envisage</w:t>
      </w:r>
      <w:proofErr w:type="gramEnd"/>
      <w:r w:rsidR="00CA4AA7" w:rsidRPr="00A52331">
        <w:rPr>
          <w:rFonts w:ascii="DM Sans" w:hAnsi="DM Sans" w:cstheme="minorHAnsi"/>
          <w:spacing w:val="-6"/>
          <w:sz w:val="20"/>
          <w:szCs w:val="20"/>
          <w:lang w:eastAsia="fr-FR"/>
        </w:rPr>
        <w:t xml:space="preserve"> de sous-traiter l'exécution de certaines prestations.</w:t>
      </w:r>
    </w:p>
    <w:p w14:paraId="469D0559" w14:textId="77777777" w:rsidR="00CA4AA7" w:rsidRDefault="00CA4AA7" w:rsidP="00F06E30">
      <w:pPr>
        <w:widowControl/>
        <w:suppressAutoHyphens w:val="0"/>
        <w:autoSpaceDN/>
        <w:jc w:val="center"/>
        <w:textAlignment w:val="auto"/>
        <w:rPr>
          <w:rFonts w:ascii="DM Sans" w:hAnsi="DM Sans" w:cstheme="minorHAnsi"/>
          <w:spacing w:val="-6"/>
          <w:sz w:val="20"/>
          <w:szCs w:val="20"/>
          <w:lang w:eastAsia="fr-FR"/>
        </w:rPr>
      </w:pPr>
    </w:p>
    <w:p w14:paraId="10E30B4A" w14:textId="42ABC21B" w:rsidR="00CA4AA7" w:rsidRPr="00A52331" w:rsidRDefault="00CA4AA7"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Dans le cas de sous-traitance, le tableau ci-après indique la nature et le montant des prestations que le titulaire, mandataire ou cotraitant envisage de faire exécuter par des sous-traitants payés directement, les noms de ces sous-traitants</w:t>
      </w:r>
      <w:r w:rsidR="00C5451A" w:rsidRPr="00A52331">
        <w:rPr>
          <w:rFonts w:ascii="DM Sans" w:hAnsi="DM Sans" w:cstheme="minorHAnsi"/>
          <w:spacing w:val="-6"/>
          <w:sz w:val="20"/>
          <w:szCs w:val="20"/>
          <w:lang w:eastAsia="fr-FR"/>
        </w:rPr>
        <w:t xml:space="preserve"> </w:t>
      </w:r>
      <w:r w:rsidRPr="00A52331">
        <w:rPr>
          <w:rFonts w:ascii="DM Sans" w:hAnsi="DM Sans" w:cstheme="minorHAnsi"/>
          <w:spacing w:val="-6"/>
          <w:sz w:val="20"/>
          <w:szCs w:val="20"/>
          <w:lang w:eastAsia="fr-FR"/>
        </w:rPr>
        <w:t>; le montant des prestations sous-traitées indiqué dans le tableau constitue le montant maximal de la créance que le sous-traitant concerné pourra céder ou présenter en nantissement.</w:t>
      </w:r>
    </w:p>
    <w:p w14:paraId="7134D532" w14:textId="77777777" w:rsidR="00CA4AA7" w:rsidRPr="00A52331" w:rsidRDefault="00CA4AA7" w:rsidP="00F06E30">
      <w:pPr>
        <w:widowControl/>
        <w:suppressAutoHyphens w:val="0"/>
        <w:autoSpaceDN/>
        <w:textAlignment w:val="auto"/>
        <w:rPr>
          <w:rFonts w:ascii="DM Sans" w:hAnsi="DM Sans" w:cstheme="minorHAnsi"/>
          <w:spacing w:val="-6"/>
          <w:sz w:val="20"/>
          <w:szCs w:val="20"/>
          <w:lang w:eastAsia="fr-FR"/>
        </w:rPr>
      </w:pPr>
    </w:p>
    <w:p w14:paraId="12E3CBAA" w14:textId="77777777" w:rsidR="00CA4AA7" w:rsidRPr="00A52331" w:rsidRDefault="00CA4AA7"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Le titulaire annexe au présent acte d'engagement les déclarations des sous-traitances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9728A70" w14:textId="77777777" w:rsidR="00E32840" w:rsidRPr="00A52331" w:rsidRDefault="00E32840" w:rsidP="00F06E30">
      <w:pPr>
        <w:widowControl/>
        <w:suppressAutoHyphens w:val="0"/>
        <w:autoSpaceDN/>
        <w:textAlignment w:val="auto"/>
        <w:rPr>
          <w:rFonts w:ascii="DM Sans" w:hAnsi="DM Sans" w:cstheme="minorHAnsi"/>
          <w:spacing w:val="-6"/>
          <w:sz w:val="20"/>
          <w:szCs w:val="20"/>
          <w:lang w:eastAsia="fr-FR"/>
        </w:rPr>
      </w:pPr>
    </w:p>
    <w:p w14:paraId="5A35A31B" w14:textId="7E5E9764" w:rsidR="00CA4AA7" w:rsidRPr="00A52331" w:rsidRDefault="00CA4AA7"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Cas d’un</w:t>
      </w:r>
      <w:r w:rsidR="00496A4D" w:rsidRPr="00A52331">
        <w:rPr>
          <w:rFonts w:ascii="DM Sans" w:hAnsi="DM Sans" w:cstheme="minorHAnsi"/>
          <w:spacing w:val="-6"/>
          <w:sz w:val="20"/>
          <w:szCs w:val="20"/>
          <w:lang w:eastAsia="fr-FR"/>
        </w:rPr>
        <w:t xml:space="preserve"> candidat unique</w:t>
      </w:r>
      <w:r w:rsidRPr="00A52331">
        <w:rPr>
          <w:rFonts w:ascii="DM Sans" w:hAnsi="DM Sans" w:cstheme="minorHAnsi"/>
          <w:spacing w:val="-6"/>
          <w:sz w:val="20"/>
          <w:szCs w:val="20"/>
          <w:lang w:eastAsia="fr-FR"/>
        </w:rPr>
        <w:t xml:space="preserve"> :</w:t>
      </w:r>
    </w:p>
    <w:p w14:paraId="56BF3A65"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tbl>
      <w:tblPr>
        <w:tblW w:w="977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763"/>
      </w:tblGrid>
      <w:tr w:rsidR="00CA4AA7" w:rsidRPr="00A52331" w14:paraId="160F8538" w14:textId="77777777" w:rsidTr="00CA4AA7">
        <w:tc>
          <w:tcPr>
            <w:tcW w:w="3259" w:type="dxa"/>
            <w:tcBorders>
              <w:bottom w:val="single" w:sz="6" w:space="0" w:color="auto"/>
            </w:tcBorders>
            <w:shd w:val="clear" w:color="auto" w:fill="D9D9D9" w:themeFill="background1" w:themeFillShade="D9"/>
            <w:vAlign w:val="center"/>
          </w:tcPr>
          <w:p w14:paraId="01300AA3"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Nature de la prestation (*)</w:t>
            </w:r>
          </w:p>
        </w:tc>
        <w:tc>
          <w:tcPr>
            <w:tcW w:w="3757" w:type="dxa"/>
            <w:shd w:val="clear" w:color="auto" w:fill="D9D9D9" w:themeFill="background1" w:themeFillShade="D9"/>
          </w:tcPr>
          <w:p w14:paraId="2B14CFCE"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Sous-traitant devant exécuter la prestation</w:t>
            </w:r>
          </w:p>
        </w:tc>
        <w:tc>
          <w:tcPr>
            <w:tcW w:w="2763" w:type="dxa"/>
            <w:shd w:val="clear" w:color="auto" w:fill="D9D9D9" w:themeFill="background1" w:themeFillShade="D9"/>
          </w:tcPr>
          <w:p w14:paraId="5874DB57"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Montant de la prestation T.T.C.</w:t>
            </w:r>
          </w:p>
        </w:tc>
      </w:tr>
      <w:tr w:rsidR="00CA4AA7" w:rsidRPr="00A52331" w14:paraId="47723A35" w14:textId="77777777" w:rsidTr="00CA4AA7">
        <w:trPr>
          <w:trHeight w:val="753"/>
        </w:trPr>
        <w:tc>
          <w:tcPr>
            <w:tcW w:w="3259" w:type="dxa"/>
            <w:tcBorders>
              <w:bottom w:val="single" w:sz="4" w:space="0" w:color="auto"/>
            </w:tcBorders>
          </w:tcPr>
          <w:p w14:paraId="6C7660A6"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p w14:paraId="1466C00F"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p w14:paraId="44E2CDC0"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p w14:paraId="4BFC1178"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tc>
        <w:tc>
          <w:tcPr>
            <w:tcW w:w="3757" w:type="dxa"/>
            <w:tcBorders>
              <w:bottom w:val="single" w:sz="6" w:space="0" w:color="auto"/>
            </w:tcBorders>
          </w:tcPr>
          <w:p w14:paraId="203716D1"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tc>
        <w:tc>
          <w:tcPr>
            <w:tcW w:w="2763" w:type="dxa"/>
          </w:tcPr>
          <w:p w14:paraId="7C730AD1"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p w14:paraId="6472EB49"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p w14:paraId="27B936FF"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p w14:paraId="077FA88F"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tc>
      </w:tr>
      <w:tr w:rsidR="00CA4AA7" w:rsidRPr="00A52331" w14:paraId="4C0F6E57" w14:textId="77777777" w:rsidTr="00CA4AA7">
        <w:tc>
          <w:tcPr>
            <w:tcW w:w="3259" w:type="dxa"/>
            <w:tcBorders>
              <w:top w:val="single" w:sz="4" w:space="0" w:color="auto"/>
              <w:left w:val="nil"/>
              <w:bottom w:val="nil"/>
              <w:right w:val="single" w:sz="4" w:space="0" w:color="auto"/>
            </w:tcBorders>
          </w:tcPr>
          <w:p w14:paraId="042FEF4E"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tc>
        <w:tc>
          <w:tcPr>
            <w:tcW w:w="3757" w:type="dxa"/>
            <w:tcBorders>
              <w:left w:val="single" w:sz="4" w:space="0" w:color="auto"/>
            </w:tcBorders>
            <w:shd w:val="clear" w:color="auto" w:fill="D9D9D9" w:themeFill="background1" w:themeFillShade="D9"/>
          </w:tcPr>
          <w:p w14:paraId="3DFC33F7"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TOTAL = </w:t>
            </w:r>
          </w:p>
        </w:tc>
        <w:tc>
          <w:tcPr>
            <w:tcW w:w="2763" w:type="dxa"/>
            <w:shd w:val="clear" w:color="auto" w:fill="D9D9D9" w:themeFill="background1" w:themeFillShade="D9"/>
          </w:tcPr>
          <w:p w14:paraId="0F626027" w14:textId="77777777" w:rsidR="00CA4AA7" w:rsidRPr="00A52331" w:rsidRDefault="00CA4AA7" w:rsidP="00F06E30">
            <w:pPr>
              <w:widowControl/>
              <w:suppressAutoHyphens w:val="0"/>
              <w:autoSpaceDN/>
              <w:jc w:val="center"/>
              <w:textAlignment w:val="auto"/>
              <w:rPr>
                <w:rFonts w:ascii="DM Sans" w:hAnsi="DM Sans" w:cstheme="minorHAnsi"/>
                <w:spacing w:val="-6"/>
                <w:sz w:val="20"/>
                <w:szCs w:val="20"/>
                <w:lang w:eastAsia="fr-FR"/>
              </w:rPr>
            </w:pPr>
          </w:p>
        </w:tc>
      </w:tr>
    </w:tbl>
    <w:p w14:paraId="6B2B816D" w14:textId="77777777" w:rsidR="00B338EC" w:rsidRPr="00A52331" w:rsidRDefault="00B338EC" w:rsidP="00F06E30">
      <w:pPr>
        <w:widowControl/>
        <w:suppressAutoHyphens w:val="0"/>
        <w:autoSpaceDN/>
        <w:textAlignment w:val="auto"/>
        <w:rPr>
          <w:rFonts w:ascii="DM Sans" w:hAnsi="DM Sans" w:cstheme="minorHAnsi"/>
          <w:spacing w:val="-6"/>
          <w:sz w:val="20"/>
          <w:szCs w:val="20"/>
          <w:lang w:eastAsia="fr-FR"/>
        </w:rPr>
      </w:pPr>
    </w:p>
    <w:p w14:paraId="4F7B0F61" w14:textId="77777777" w:rsidR="00B338EC" w:rsidRPr="00A52331" w:rsidRDefault="00B338EC" w:rsidP="00F06E30">
      <w:pPr>
        <w:widowControl/>
        <w:suppressAutoHyphens w:val="0"/>
        <w:autoSpaceDN/>
        <w:textAlignment w:val="auto"/>
        <w:rPr>
          <w:rFonts w:ascii="DM Sans" w:hAnsi="DM Sans" w:cstheme="minorHAnsi"/>
          <w:spacing w:val="-6"/>
          <w:sz w:val="20"/>
          <w:szCs w:val="20"/>
          <w:lang w:eastAsia="fr-FR"/>
        </w:rPr>
      </w:pPr>
    </w:p>
    <w:p w14:paraId="5BF6CE15" w14:textId="77777777" w:rsidR="00B338EC" w:rsidRPr="00A52331" w:rsidRDefault="00B338EC" w:rsidP="00F06E30">
      <w:pPr>
        <w:widowControl/>
        <w:suppressAutoHyphens w:val="0"/>
        <w:autoSpaceDN/>
        <w:textAlignment w:val="auto"/>
        <w:rPr>
          <w:rFonts w:ascii="DM Sans" w:hAnsi="DM Sans" w:cstheme="minorHAnsi"/>
          <w:spacing w:val="-6"/>
          <w:sz w:val="20"/>
          <w:szCs w:val="20"/>
          <w:lang w:eastAsia="fr-FR"/>
        </w:rPr>
      </w:pPr>
    </w:p>
    <w:p w14:paraId="4A4D851F" w14:textId="429151AA" w:rsidR="00031075" w:rsidRPr="00A52331" w:rsidRDefault="00031075" w:rsidP="00F06E30">
      <w:pPr>
        <w:widowControl/>
        <w:suppressAutoHyphens w:val="0"/>
        <w:autoSpaceDN/>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Cas d’un groupement :</w:t>
      </w:r>
    </w:p>
    <w:tbl>
      <w:tblPr>
        <w:tblpPr w:leftFromText="141" w:rightFromText="141" w:vertAnchor="text" w:horzAnchor="page" w:tblpX="506" w:tblpY="216"/>
        <w:tblW w:w="10711" w:type="dxa"/>
        <w:tblLayout w:type="fixed"/>
        <w:tblCellMar>
          <w:left w:w="79" w:type="dxa"/>
          <w:right w:w="79" w:type="dxa"/>
        </w:tblCellMar>
        <w:tblLook w:val="0000" w:firstRow="0" w:lastRow="0" w:firstColumn="0" w:lastColumn="0" w:noHBand="0" w:noVBand="0"/>
      </w:tblPr>
      <w:tblGrid>
        <w:gridCol w:w="2812"/>
        <w:gridCol w:w="3047"/>
        <w:gridCol w:w="2401"/>
        <w:gridCol w:w="2451"/>
      </w:tblGrid>
      <w:tr w:rsidR="00031075" w:rsidRPr="00A52331" w14:paraId="501C62CF" w14:textId="77777777" w:rsidTr="00E37B23">
        <w:trPr>
          <w:cantSplit/>
          <w:trHeight w:val="280"/>
        </w:trPr>
        <w:tc>
          <w:tcPr>
            <w:tcW w:w="28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AF8DCB1"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Entreprise</w:t>
            </w:r>
          </w:p>
          <w:p w14:paraId="58373164"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donneur</w:t>
            </w:r>
            <w:proofErr w:type="gramEnd"/>
            <w:r w:rsidRPr="00A52331">
              <w:rPr>
                <w:rFonts w:ascii="DM Sans" w:hAnsi="DM Sans" w:cstheme="minorHAnsi"/>
                <w:spacing w:val="-6"/>
                <w:sz w:val="20"/>
                <w:szCs w:val="20"/>
                <w:lang w:eastAsia="fr-FR"/>
              </w:rPr>
              <w:t xml:space="preserve"> d'ordre</w:t>
            </w:r>
          </w:p>
          <w:p w14:paraId="586EA0EB"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et</w:t>
            </w:r>
            <w:proofErr w:type="gramEnd"/>
            <w:r w:rsidRPr="00A52331">
              <w:rPr>
                <w:rFonts w:ascii="DM Sans" w:hAnsi="DM Sans" w:cstheme="minorHAnsi"/>
                <w:spacing w:val="-6"/>
                <w:sz w:val="20"/>
                <w:szCs w:val="20"/>
                <w:lang w:eastAsia="fr-FR"/>
              </w:rPr>
              <w:t xml:space="preserve"> prestation intéressée</w:t>
            </w:r>
          </w:p>
        </w:tc>
        <w:tc>
          <w:tcPr>
            <w:tcW w:w="304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7203E2D"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Nature de la</w:t>
            </w:r>
          </w:p>
          <w:p w14:paraId="1AFDFFEB"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prestation</w:t>
            </w:r>
            <w:proofErr w:type="gramEnd"/>
            <w:r w:rsidRPr="00A52331">
              <w:rPr>
                <w:rFonts w:ascii="DM Sans" w:hAnsi="DM Sans" w:cstheme="minorHAnsi"/>
                <w:spacing w:val="-6"/>
                <w:sz w:val="20"/>
                <w:szCs w:val="20"/>
                <w:lang w:eastAsia="fr-FR"/>
              </w:rPr>
              <w:t xml:space="preserve"> sous-traitée (*)</w:t>
            </w:r>
          </w:p>
        </w:tc>
        <w:tc>
          <w:tcPr>
            <w:tcW w:w="240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D4F9D5C"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Sous-traitant devant exécuter la prestation</w:t>
            </w:r>
          </w:p>
        </w:tc>
        <w:tc>
          <w:tcPr>
            <w:tcW w:w="245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25494BD"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Montant de la</w:t>
            </w:r>
          </w:p>
          <w:p w14:paraId="51DAC09F"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roofErr w:type="gramStart"/>
            <w:r w:rsidRPr="00A52331">
              <w:rPr>
                <w:rFonts w:ascii="DM Sans" w:hAnsi="DM Sans" w:cstheme="minorHAnsi"/>
                <w:spacing w:val="-6"/>
                <w:sz w:val="20"/>
                <w:szCs w:val="20"/>
                <w:lang w:eastAsia="fr-FR"/>
              </w:rPr>
              <w:t>prestation</w:t>
            </w:r>
            <w:proofErr w:type="gramEnd"/>
            <w:r w:rsidRPr="00A52331">
              <w:rPr>
                <w:rFonts w:ascii="DM Sans" w:hAnsi="DM Sans" w:cstheme="minorHAnsi"/>
                <w:spacing w:val="-6"/>
                <w:sz w:val="20"/>
                <w:szCs w:val="20"/>
                <w:lang w:eastAsia="fr-FR"/>
              </w:rPr>
              <w:t xml:space="preserve"> T.T.C.</w:t>
            </w:r>
          </w:p>
        </w:tc>
      </w:tr>
      <w:tr w:rsidR="00031075" w:rsidRPr="00A52331" w14:paraId="50493A4E" w14:textId="77777777" w:rsidTr="00E37B23">
        <w:trPr>
          <w:cantSplit/>
          <w:trHeight w:val="982"/>
        </w:trPr>
        <w:tc>
          <w:tcPr>
            <w:tcW w:w="2812" w:type="dxa"/>
            <w:tcBorders>
              <w:top w:val="single" w:sz="6" w:space="0" w:color="auto"/>
              <w:left w:val="single" w:sz="6" w:space="0" w:color="auto"/>
              <w:bottom w:val="single" w:sz="4" w:space="0" w:color="auto"/>
              <w:right w:val="single" w:sz="6" w:space="0" w:color="auto"/>
            </w:tcBorders>
          </w:tcPr>
          <w:p w14:paraId="6C07913D"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
        </w:tc>
        <w:tc>
          <w:tcPr>
            <w:tcW w:w="3047" w:type="dxa"/>
            <w:tcBorders>
              <w:top w:val="single" w:sz="6" w:space="0" w:color="auto"/>
              <w:left w:val="single" w:sz="6" w:space="0" w:color="auto"/>
              <w:bottom w:val="single" w:sz="4" w:space="0" w:color="auto"/>
              <w:right w:val="single" w:sz="6" w:space="0" w:color="auto"/>
            </w:tcBorders>
          </w:tcPr>
          <w:p w14:paraId="4F5C927C"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
          <w:p w14:paraId="768F8022"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
        </w:tc>
        <w:tc>
          <w:tcPr>
            <w:tcW w:w="2401" w:type="dxa"/>
            <w:tcBorders>
              <w:top w:val="single" w:sz="6" w:space="0" w:color="auto"/>
              <w:left w:val="single" w:sz="6" w:space="0" w:color="auto"/>
              <w:bottom w:val="single" w:sz="6" w:space="0" w:color="auto"/>
              <w:right w:val="single" w:sz="6" w:space="0" w:color="auto"/>
            </w:tcBorders>
          </w:tcPr>
          <w:p w14:paraId="7A3393AE"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
        </w:tc>
        <w:tc>
          <w:tcPr>
            <w:tcW w:w="2451" w:type="dxa"/>
            <w:tcBorders>
              <w:top w:val="single" w:sz="6" w:space="0" w:color="auto"/>
              <w:left w:val="single" w:sz="6" w:space="0" w:color="auto"/>
              <w:bottom w:val="single" w:sz="6" w:space="0" w:color="auto"/>
              <w:right w:val="single" w:sz="6" w:space="0" w:color="auto"/>
            </w:tcBorders>
          </w:tcPr>
          <w:p w14:paraId="27B579D1"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
          <w:p w14:paraId="159D5817"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
        </w:tc>
      </w:tr>
      <w:tr w:rsidR="00F3598A" w:rsidRPr="00A52331" w14:paraId="1193DA68" w14:textId="77777777" w:rsidTr="00E37B23">
        <w:trPr>
          <w:cantSplit/>
          <w:trHeight w:val="982"/>
        </w:trPr>
        <w:tc>
          <w:tcPr>
            <w:tcW w:w="2812" w:type="dxa"/>
            <w:tcBorders>
              <w:top w:val="single" w:sz="6" w:space="0" w:color="auto"/>
              <w:left w:val="single" w:sz="6" w:space="0" w:color="auto"/>
              <w:bottom w:val="single" w:sz="4" w:space="0" w:color="auto"/>
              <w:right w:val="single" w:sz="6" w:space="0" w:color="auto"/>
            </w:tcBorders>
          </w:tcPr>
          <w:p w14:paraId="4864B308" w14:textId="77777777" w:rsidR="00F3598A" w:rsidRPr="00A52331" w:rsidRDefault="00F3598A" w:rsidP="00F06E30">
            <w:pPr>
              <w:widowControl/>
              <w:suppressAutoHyphens w:val="0"/>
              <w:autoSpaceDN/>
              <w:jc w:val="center"/>
              <w:textAlignment w:val="auto"/>
              <w:rPr>
                <w:rFonts w:ascii="DM Sans" w:hAnsi="DM Sans" w:cstheme="minorHAnsi"/>
                <w:spacing w:val="-6"/>
                <w:sz w:val="20"/>
                <w:szCs w:val="20"/>
                <w:lang w:eastAsia="fr-FR"/>
              </w:rPr>
            </w:pPr>
          </w:p>
        </w:tc>
        <w:tc>
          <w:tcPr>
            <w:tcW w:w="3047" w:type="dxa"/>
            <w:tcBorders>
              <w:top w:val="single" w:sz="6" w:space="0" w:color="auto"/>
              <w:left w:val="single" w:sz="6" w:space="0" w:color="auto"/>
              <w:bottom w:val="single" w:sz="4" w:space="0" w:color="auto"/>
              <w:right w:val="single" w:sz="6" w:space="0" w:color="auto"/>
            </w:tcBorders>
          </w:tcPr>
          <w:p w14:paraId="5A351B29" w14:textId="77777777" w:rsidR="00F3598A" w:rsidRPr="00A52331" w:rsidRDefault="00F3598A" w:rsidP="00F06E30">
            <w:pPr>
              <w:widowControl/>
              <w:suppressAutoHyphens w:val="0"/>
              <w:autoSpaceDN/>
              <w:jc w:val="center"/>
              <w:textAlignment w:val="auto"/>
              <w:rPr>
                <w:rFonts w:ascii="DM Sans" w:hAnsi="DM Sans" w:cstheme="minorHAnsi"/>
                <w:spacing w:val="-6"/>
                <w:sz w:val="20"/>
                <w:szCs w:val="20"/>
                <w:lang w:eastAsia="fr-FR"/>
              </w:rPr>
            </w:pPr>
          </w:p>
        </w:tc>
        <w:tc>
          <w:tcPr>
            <w:tcW w:w="2401" w:type="dxa"/>
            <w:tcBorders>
              <w:top w:val="single" w:sz="6" w:space="0" w:color="auto"/>
              <w:left w:val="single" w:sz="6" w:space="0" w:color="auto"/>
              <w:bottom w:val="single" w:sz="6" w:space="0" w:color="auto"/>
              <w:right w:val="single" w:sz="6" w:space="0" w:color="auto"/>
            </w:tcBorders>
          </w:tcPr>
          <w:p w14:paraId="425FEB41" w14:textId="77777777" w:rsidR="00F3598A" w:rsidRPr="00A52331" w:rsidRDefault="00F3598A" w:rsidP="00F06E30">
            <w:pPr>
              <w:widowControl/>
              <w:suppressAutoHyphens w:val="0"/>
              <w:autoSpaceDN/>
              <w:jc w:val="center"/>
              <w:textAlignment w:val="auto"/>
              <w:rPr>
                <w:rFonts w:ascii="DM Sans" w:hAnsi="DM Sans" w:cstheme="minorHAnsi"/>
                <w:spacing w:val="-6"/>
                <w:sz w:val="20"/>
                <w:szCs w:val="20"/>
                <w:lang w:eastAsia="fr-FR"/>
              </w:rPr>
            </w:pPr>
          </w:p>
        </w:tc>
        <w:tc>
          <w:tcPr>
            <w:tcW w:w="2451" w:type="dxa"/>
            <w:tcBorders>
              <w:top w:val="single" w:sz="6" w:space="0" w:color="auto"/>
              <w:left w:val="single" w:sz="6" w:space="0" w:color="auto"/>
              <w:bottom w:val="single" w:sz="6" w:space="0" w:color="auto"/>
              <w:right w:val="single" w:sz="6" w:space="0" w:color="auto"/>
            </w:tcBorders>
          </w:tcPr>
          <w:p w14:paraId="74D10403" w14:textId="77777777" w:rsidR="00F3598A" w:rsidRPr="00A52331" w:rsidRDefault="00F3598A" w:rsidP="00F06E30">
            <w:pPr>
              <w:widowControl/>
              <w:suppressAutoHyphens w:val="0"/>
              <w:autoSpaceDN/>
              <w:jc w:val="center"/>
              <w:textAlignment w:val="auto"/>
              <w:rPr>
                <w:rFonts w:ascii="DM Sans" w:hAnsi="DM Sans" w:cstheme="minorHAnsi"/>
                <w:spacing w:val="-6"/>
                <w:sz w:val="20"/>
                <w:szCs w:val="20"/>
                <w:lang w:eastAsia="fr-FR"/>
              </w:rPr>
            </w:pPr>
          </w:p>
        </w:tc>
      </w:tr>
      <w:tr w:rsidR="00F3598A" w:rsidRPr="00A52331" w14:paraId="4D345D59" w14:textId="77777777" w:rsidTr="00E37B23">
        <w:trPr>
          <w:cantSplit/>
          <w:trHeight w:val="982"/>
        </w:trPr>
        <w:tc>
          <w:tcPr>
            <w:tcW w:w="2812" w:type="dxa"/>
            <w:tcBorders>
              <w:top w:val="single" w:sz="6" w:space="0" w:color="auto"/>
              <w:left w:val="single" w:sz="6" w:space="0" w:color="auto"/>
              <w:bottom w:val="single" w:sz="4" w:space="0" w:color="auto"/>
              <w:right w:val="single" w:sz="6" w:space="0" w:color="auto"/>
            </w:tcBorders>
          </w:tcPr>
          <w:p w14:paraId="43DDECF0" w14:textId="77777777" w:rsidR="00F3598A" w:rsidRPr="00A52331" w:rsidRDefault="00F3598A" w:rsidP="00F06E30">
            <w:pPr>
              <w:widowControl/>
              <w:suppressAutoHyphens w:val="0"/>
              <w:autoSpaceDN/>
              <w:jc w:val="center"/>
              <w:textAlignment w:val="auto"/>
              <w:rPr>
                <w:rFonts w:ascii="DM Sans" w:hAnsi="DM Sans" w:cstheme="minorHAnsi"/>
                <w:spacing w:val="-6"/>
                <w:sz w:val="20"/>
                <w:szCs w:val="20"/>
                <w:lang w:eastAsia="fr-FR"/>
              </w:rPr>
            </w:pPr>
          </w:p>
        </w:tc>
        <w:tc>
          <w:tcPr>
            <w:tcW w:w="3047" w:type="dxa"/>
            <w:tcBorders>
              <w:top w:val="single" w:sz="6" w:space="0" w:color="auto"/>
              <w:left w:val="single" w:sz="6" w:space="0" w:color="auto"/>
              <w:bottom w:val="single" w:sz="4" w:space="0" w:color="auto"/>
              <w:right w:val="single" w:sz="6" w:space="0" w:color="auto"/>
            </w:tcBorders>
          </w:tcPr>
          <w:p w14:paraId="33D77E6B" w14:textId="77777777" w:rsidR="00F3598A" w:rsidRPr="00A52331" w:rsidRDefault="00F3598A" w:rsidP="00F06E30">
            <w:pPr>
              <w:widowControl/>
              <w:suppressAutoHyphens w:val="0"/>
              <w:autoSpaceDN/>
              <w:jc w:val="center"/>
              <w:textAlignment w:val="auto"/>
              <w:rPr>
                <w:rFonts w:ascii="DM Sans" w:hAnsi="DM Sans" w:cstheme="minorHAnsi"/>
                <w:spacing w:val="-6"/>
                <w:sz w:val="20"/>
                <w:szCs w:val="20"/>
                <w:lang w:eastAsia="fr-FR"/>
              </w:rPr>
            </w:pPr>
          </w:p>
        </w:tc>
        <w:tc>
          <w:tcPr>
            <w:tcW w:w="2401" w:type="dxa"/>
            <w:tcBorders>
              <w:top w:val="single" w:sz="6" w:space="0" w:color="auto"/>
              <w:left w:val="single" w:sz="6" w:space="0" w:color="auto"/>
              <w:bottom w:val="single" w:sz="6" w:space="0" w:color="auto"/>
              <w:right w:val="single" w:sz="6" w:space="0" w:color="auto"/>
            </w:tcBorders>
          </w:tcPr>
          <w:p w14:paraId="6D19906E" w14:textId="77777777" w:rsidR="00F3598A" w:rsidRPr="00A52331" w:rsidRDefault="00F3598A" w:rsidP="00F06E30">
            <w:pPr>
              <w:widowControl/>
              <w:suppressAutoHyphens w:val="0"/>
              <w:autoSpaceDN/>
              <w:jc w:val="center"/>
              <w:textAlignment w:val="auto"/>
              <w:rPr>
                <w:rFonts w:ascii="DM Sans" w:hAnsi="DM Sans" w:cstheme="minorHAnsi"/>
                <w:spacing w:val="-6"/>
                <w:sz w:val="20"/>
                <w:szCs w:val="20"/>
                <w:lang w:eastAsia="fr-FR"/>
              </w:rPr>
            </w:pPr>
          </w:p>
        </w:tc>
        <w:tc>
          <w:tcPr>
            <w:tcW w:w="2451" w:type="dxa"/>
            <w:tcBorders>
              <w:top w:val="single" w:sz="6" w:space="0" w:color="auto"/>
              <w:left w:val="single" w:sz="6" w:space="0" w:color="auto"/>
              <w:bottom w:val="single" w:sz="6" w:space="0" w:color="auto"/>
              <w:right w:val="single" w:sz="6" w:space="0" w:color="auto"/>
            </w:tcBorders>
          </w:tcPr>
          <w:p w14:paraId="08C6C9B2" w14:textId="77777777" w:rsidR="00F3598A" w:rsidRPr="00A52331" w:rsidRDefault="00F3598A" w:rsidP="00F06E30">
            <w:pPr>
              <w:widowControl/>
              <w:suppressAutoHyphens w:val="0"/>
              <w:autoSpaceDN/>
              <w:jc w:val="center"/>
              <w:textAlignment w:val="auto"/>
              <w:rPr>
                <w:rFonts w:ascii="DM Sans" w:hAnsi="DM Sans" w:cstheme="minorHAnsi"/>
                <w:spacing w:val="-6"/>
                <w:sz w:val="20"/>
                <w:szCs w:val="20"/>
                <w:lang w:eastAsia="fr-FR"/>
              </w:rPr>
            </w:pPr>
          </w:p>
        </w:tc>
      </w:tr>
      <w:tr w:rsidR="00031075" w:rsidRPr="00A52331" w14:paraId="36864FB8" w14:textId="77777777" w:rsidTr="00E37B23">
        <w:trPr>
          <w:cantSplit/>
          <w:trHeight w:val="38"/>
        </w:trPr>
        <w:tc>
          <w:tcPr>
            <w:tcW w:w="2812" w:type="dxa"/>
            <w:tcBorders>
              <w:top w:val="single" w:sz="4" w:space="0" w:color="auto"/>
            </w:tcBorders>
          </w:tcPr>
          <w:p w14:paraId="244E94E9"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
        </w:tc>
        <w:tc>
          <w:tcPr>
            <w:tcW w:w="3047" w:type="dxa"/>
            <w:tcBorders>
              <w:top w:val="single" w:sz="4" w:space="0" w:color="auto"/>
              <w:right w:val="single" w:sz="4" w:space="0" w:color="auto"/>
            </w:tcBorders>
          </w:tcPr>
          <w:p w14:paraId="75B36890"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
        </w:tc>
        <w:tc>
          <w:tcPr>
            <w:tcW w:w="2401" w:type="dxa"/>
            <w:tcBorders>
              <w:top w:val="single" w:sz="6" w:space="0" w:color="auto"/>
              <w:left w:val="single" w:sz="4" w:space="0" w:color="auto"/>
              <w:bottom w:val="single" w:sz="6" w:space="0" w:color="auto"/>
              <w:right w:val="single" w:sz="6" w:space="0" w:color="auto"/>
            </w:tcBorders>
            <w:shd w:val="clear" w:color="auto" w:fill="D9D9D9" w:themeFill="background1" w:themeFillShade="D9"/>
            <w:vAlign w:val="center"/>
          </w:tcPr>
          <w:p w14:paraId="7EBF45CF"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r w:rsidRPr="00A52331">
              <w:rPr>
                <w:rFonts w:ascii="DM Sans" w:hAnsi="DM Sans" w:cstheme="minorHAnsi"/>
                <w:spacing w:val="-6"/>
                <w:sz w:val="20"/>
                <w:szCs w:val="20"/>
                <w:lang w:eastAsia="fr-FR"/>
              </w:rPr>
              <w:t>TOTAL =</w:t>
            </w:r>
          </w:p>
        </w:tc>
        <w:tc>
          <w:tcPr>
            <w:tcW w:w="245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E60CD0" w14:textId="77777777" w:rsidR="00031075" w:rsidRPr="00A52331" w:rsidRDefault="00031075" w:rsidP="00F06E30">
            <w:pPr>
              <w:widowControl/>
              <w:suppressAutoHyphens w:val="0"/>
              <w:autoSpaceDN/>
              <w:jc w:val="center"/>
              <w:textAlignment w:val="auto"/>
              <w:rPr>
                <w:rFonts w:ascii="DM Sans" w:hAnsi="DM Sans" w:cstheme="minorHAnsi"/>
                <w:spacing w:val="-6"/>
                <w:sz w:val="20"/>
                <w:szCs w:val="20"/>
                <w:lang w:eastAsia="fr-FR"/>
              </w:rPr>
            </w:pPr>
          </w:p>
        </w:tc>
      </w:tr>
    </w:tbl>
    <w:p w14:paraId="59AD1C9C" w14:textId="7AEC6194" w:rsidR="00893E3F" w:rsidRPr="00A52331" w:rsidRDefault="00893E3F" w:rsidP="00F06E30">
      <w:pPr>
        <w:widowControl/>
        <w:suppressAutoHyphens w:val="0"/>
        <w:autoSpaceDN/>
        <w:jc w:val="center"/>
        <w:textAlignment w:val="auto"/>
        <w:rPr>
          <w:rFonts w:ascii="DM Sans" w:hAnsi="DM Sans" w:cstheme="minorHAnsi"/>
          <w:spacing w:val="-6"/>
          <w:sz w:val="20"/>
          <w:szCs w:val="20"/>
          <w:lang w:eastAsia="fr-FR"/>
        </w:rPr>
      </w:pPr>
    </w:p>
    <w:p w14:paraId="70E07FAB" w14:textId="77777777" w:rsidR="004A6B1D" w:rsidRDefault="004A6B1D" w:rsidP="00F06E30">
      <w:pPr>
        <w:widowControl/>
        <w:suppressAutoHyphens w:val="0"/>
        <w:autoSpaceDN/>
        <w:jc w:val="center"/>
        <w:textAlignment w:val="auto"/>
        <w:rPr>
          <w:rFonts w:ascii="DM Sans" w:hAnsi="DM Sans" w:cstheme="minorHAnsi"/>
          <w:spacing w:val="-6"/>
          <w:sz w:val="20"/>
          <w:szCs w:val="20"/>
          <w:lang w:eastAsia="fr-FR"/>
        </w:rPr>
      </w:pPr>
    </w:p>
    <w:p w14:paraId="4D0EC23D" w14:textId="68F4A2DD" w:rsidR="00111BA5" w:rsidRDefault="00111BA5">
      <w:pPr>
        <w:suppressAutoHyphens w:val="0"/>
        <w:rPr>
          <w:rFonts w:ascii="DM Sans" w:hAnsi="DM Sans" w:cstheme="minorHAnsi"/>
          <w:spacing w:val="-6"/>
          <w:sz w:val="20"/>
          <w:szCs w:val="20"/>
          <w:lang w:eastAsia="fr-FR"/>
        </w:rPr>
      </w:pPr>
      <w:r>
        <w:rPr>
          <w:rFonts w:ascii="DM Sans" w:hAnsi="DM Sans" w:cstheme="minorHAnsi"/>
          <w:spacing w:val="-6"/>
          <w:sz w:val="20"/>
          <w:szCs w:val="20"/>
          <w:lang w:eastAsia="fr-FR"/>
        </w:rPr>
        <w:br w:type="page"/>
      </w:r>
    </w:p>
    <w:p w14:paraId="4A1E5829" w14:textId="4F2C80F3" w:rsidR="00950CA8" w:rsidRPr="00A52331" w:rsidRDefault="00950CA8" w:rsidP="004A6B1D">
      <w:pPr>
        <w:suppressAutoHyphens w:val="0"/>
        <w:rPr>
          <w:rFonts w:ascii="DM Sans" w:hAnsi="DM Sans" w:cstheme="minorHAnsi"/>
          <w:spacing w:val="-6"/>
          <w:sz w:val="20"/>
          <w:szCs w:val="20"/>
          <w:lang w:eastAsia="fr-FR"/>
        </w:rPr>
      </w:pPr>
    </w:p>
    <w:p w14:paraId="4CE0287D" w14:textId="7A9D32E0" w:rsidR="00C0450C" w:rsidRPr="00A52331" w:rsidRDefault="000E04A7" w:rsidP="006A5FE1">
      <w:pPr>
        <w:pStyle w:val="Sansinterligne"/>
        <w:shd w:val="clear" w:color="auto" w:fill="A6A6A6" w:themeFill="background1" w:themeFillShade="A6"/>
        <w:outlineLvl w:val="0"/>
        <w:rPr>
          <w:rFonts w:ascii="DM Sans" w:hAnsi="DM Sans"/>
          <w:b/>
          <w:color w:val="FFFFFF" w:themeColor="background1"/>
          <w:szCs w:val="22"/>
        </w:rPr>
      </w:pPr>
      <w:bookmarkStart w:id="81" w:name="_Toc382828850"/>
      <w:bookmarkStart w:id="82" w:name="_Toc145584932"/>
      <w:r>
        <w:rPr>
          <w:rFonts w:ascii="DM Sans" w:hAnsi="DM Sans"/>
          <w:b/>
          <w:color w:val="FFFFFF" w:themeColor="background1"/>
          <w:szCs w:val="22"/>
        </w:rPr>
        <w:lastRenderedPageBreak/>
        <w:t>ARTICLE</w:t>
      </w:r>
      <w:r w:rsidR="00E37B23" w:rsidRPr="00A52331">
        <w:rPr>
          <w:rFonts w:ascii="DM Sans" w:hAnsi="DM Sans"/>
          <w:b/>
          <w:color w:val="FFFFFF" w:themeColor="background1"/>
          <w:szCs w:val="22"/>
        </w:rPr>
        <w:t xml:space="preserve"> </w:t>
      </w:r>
      <w:r w:rsidR="00DB62C4" w:rsidRPr="00A52331">
        <w:rPr>
          <w:rFonts w:ascii="DM Sans" w:hAnsi="DM Sans"/>
          <w:b/>
          <w:color w:val="FFFFFF" w:themeColor="background1"/>
          <w:szCs w:val="22"/>
        </w:rPr>
        <w:t>8</w:t>
      </w:r>
      <w:r w:rsidR="009F15D9" w:rsidRPr="00A52331">
        <w:rPr>
          <w:rFonts w:ascii="DM Sans" w:hAnsi="DM Sans"/>
          <w:b/>
          <w:color w:val="FFFFFF" w:themeColor="background1"/>
          <w:szCs w:val="22"/>
        </w:rPr>
        <w:t xml:space="preserve"> -</w:t>
      </w:r>
      <w:r w:rsidR="00E37B23" w:rsidRPr="00A52331">
        <w:rPr>
          <w:rFonts w:ascii="DM Sans" w:hAnsi="DM Sans"/>
          <w:b/>
          <w:color w:val="FFFFFF" w:themeColor="background1"/>
          <w:szCs w:val="22"/>
        </w:rPr>
        <w:t xml:space="preserve"> </w:t>
      </w:r>
      <w:r w:rsidR="00C0450C" w:rsidRPr="00A52331">
        <w:rPr>
          <w:rFonts w:ascii="DM Sans" w:hAnsi="DM Sans"/>
          <w:b/>
          <w:color w:val="FFFFFF" w:themeColor="background1"/>
          <w:szCs w:val="22"/>
        </w:rPr>
        <w:t>ENGAGEMENT DU TITULAIRE</w:t>
      </w:r>
      <w:bookmarkEnd w:id="81"/>
      <w:bookmarkEnd w:id="82"/>
    </w:p>
    <w:p w14:paraId="4E7E29D6" w14:textId="77777777" w:rsidR="00E37B23" w:rsidRPr="00A52331" w:rsidRDefault="00E37B23" w:rsidP="00172879">
      <w:pPr>
        <w:pStyle w:val="Titre2"/>
        <w:rPr>
          <w:rFonts w:ascii="DM Sans" w:hAnsi="DM Sans"/>
        </w:rPr>
      </w:pPr>
    </w:p>
    <w:p w14:paraId="5917DC32" w14:textId="1ED87918" w:rsidR="00E37B23" w:rsidRPr="00A52331" w:rsidRDefault="00DB62C4" w:rsidP="00172879">
      <w:pPr>
        <w:pStyle w:val="Titre2"/>
        <w:rPr>
          <w:rFonts w:ascii="DM Sans" w:hAnsi="DM Sans"/>
        </w:rPr>
      </w:pPr>
      <w:bookmarkStart w:id="83" w:name="_Toc145584933"/>
      <w:r w:rsidRPr="00A52331">
        <w:rPr>
          <w:rFonts w:ascii="DM Sans" w:hAnsi="DM Sans"/>
        </w:rPr>
        <w:t>8</w:t>
      </w:r>
      <w:r w:rsidR="00E37B23" w:rsidRPr="00A52331">
        <w:rPr>
          <w:rFonts w:ascii="DM Sans" w:hAnsi="DM Sans"/>
        </w:rPr>
        <w:t xml:space="preserve">.1 </w:t>
      </w:r>
      <w:r w:rsidR="00975EA6" w:rsidRPr="00A52331">
        <w:rPr>
          <w:rFonts w:ascii="DM Sans" w:hAnsi="DM Sans"/>
        </w:rPr>
        <w:t>Signature du marché par le titulaire individuel</w:t>
      </w:r>
      <w:bookmarkEnd w:id="83"/>
    </w:p>
    <w:p w14:paraId="036741C2" w14:textId="77777777" w:rsidR="00975EA6" w:rsidRPr="00A52331" w:rsidRDefault="00975EA6" w:rsidP="00172879">
      <w:pPr>
        <w:pStyle w:val="Titre2"/>
        <w:rPr>
          <w:rStyle w:val="SansinterligneCar"/>
          <w:rFonts w:ascii="DM Sans" w:hAnsi="DM Sans"/>
        </w:rPr>
      </w:pPr>
    </w:p>
    <w:tbl>
      <w:tblPr>
        <w:tblW w:w="10394" w:type="dxa"/>
        <w:jc w:val="center"/>
        <w:tblLayout w:type="fixed"/>
        <w:tblLook w:val="0000" w:firstRow="0" w:lastRow="0" w:firstColumn="0" w:lastColumn="0" w:noHBand="0" w:noVBand="0"/>
      </w:tblPr>
      <w:tblGrid>
        <w:gridCol w:w="4644"/>
        <w:gridCol w:w="2694"/>
        <w:gridCol w:w="3056"/>
      </w:tblGrid>
      <w:tr w:rsidR="00486768" w:rsidRPr="00A52331" w14:paraId="5798CEBC" w14:textId="77777777" w:rsidTr="00E37B23">
        <w:trPr>
          <w:jc w:val="center"/>
        </w:trPr>
        <w:tc>
          <w:tcPr>
            <w:tcW w:w="4644" w:type="dxa"/>
            <w:tcBorders>
              <w:top w:val="single" w:sz="4" w:space="0" w:color="000000"/>
              <w:left w:val="single" w:sz="4" w:space="0" w:color="000000"/>
              <w:bottom w:val="single" w:sz="18" w:space="0" w:color="auto"/>
            </w:tcBorders>
            <w:shd w:val="clear" w:color="auto" w:fill="auto"/>
            <w:vAlign w:val="center"/>
          </w:tcPr>
          <w:p w14:paraId="2B526FEB" w14:textId="77777777" w:rsidR="00975EA6" w:rsidRPr="00A52331" w:rsidRDefault="00975EA6" w:rsidP="009D106D">
            <w:pPr>
              <w:tabs>
                <w:tab w:val="left" w:pos="851"/>
              </w:tabs>
              <w:jc w:val="center"/>
              <w:rPr>
                <w:rFonts w:ascii="DM Sans" w:hAnsi="DM Sans" w:cstheme="minorHAnsi"/>
                <w:b/>
                <w:bCs/>
                <w:spacing w:val="-6"/>
                <w:sz w:val="20"/>
                <w:szCs w:val="20"/>
                <w:lang w:eastAsia="fr-FR"/>
              </w:rPr>
            </w:pPr>
            <w:r w:rsidRPr="00A52331">
              <w:rPr>
                <w:rFonts w:ascii="DM Sans" w:hAnsi="DM Sans" w:cstheme="minorHAnsi"/>
                <w:b/>
                <w:bCs/>
                <w:spacing w:val="-6"/>
                <w:sz w:val="20"/>
                <w:szCs w:val="20"/>
                <w:lang w:eastAsia="fr-FR"/>
              </w:rPr>
              <w:t>Nom, prénom et qualité</w:t>
            </w:r>
          </w:p>
          <w:p w14:paraId="149C45F1" w14:textId="77777777" w:rsidR="00975EA6" w:rsidRPr="00A52331" w:rsidRDefault="00975EA6" w:rsidP="009D106D">
            <w:pPr>
              <w:tabs>
                <w:tab w:val="left" w:pos="851"/>
              </w:tabs>
              <w:jc w:val="center"/>
              <w:rPr>
                <w:rFonts w:ascii="DM Sans" w:hAnsi="DM Sans" w:cstheme="minorHAnsi"/>
                <w:b/>
                <w:bCs/>
                <w:spacing w:val="-6"/>
                <w:sz w:val="20"/>
                <w:szCs w:val="20"/>
                <w:lang w:eastAsia="fr-FR"/>
              </w:rPr>
            </w:pPr>
            <w:proofErr w:type="gramStart"/>
            <w:r w:rsidRPr="00A52331">
              <w:rPr>
                <w:rFonts w:ascii="DM Sans" w:hAnsi="DM Sans" w:cstheme="minorHAnsi"/>
                <w:b/>
                <w:bCs/>
                <w:spacing w:val="-6"/>
                <w:sz w:val="20"/>
                <w:szCs w:val="20"/>
                <w:lang w:eastAsia="fr-FR"/>
              </w:rPr>
              <w:t>du</w:t>
            </w:r>
            <w:proofErr w:type="gramEnd"/>
            <w:r w:rsidRPr="00A52331">
              <w:rPr>
                <w:rFonts w:ascii="DM Sans" w:hAnsi="DM Sans" w:cstheme="minorHAnsi"/>
                <w:b/>
                <w:bCs/>
                <w:spacing w:val="-6"/>
                <w:sz w:val="20"/>
                <w:szCs w:val="20"/>
                <w:lang w:eastAsia="fr-FR"/>
              </w:rPr>
              <w:t xml:space="preserve"> signataire (*)</w:t>
            </w:r>
          </w:p>
        </w:tc>
        <w:tc>
          <w:tcPr>
            <w:tcW w:w="2694" w:type="dxa"/>
            <w:tcBorders>
              <w:top w:val="single" w:sz="4" w:space="0" w:color="000000"/>
              <w:left w:val="single" w:sz="4" w:space="0" w:color="000000"/>
              <w:bottom w:val="single" w:sz="18" w:space="0" w:color="auto"/>
            </w:tcBorders>
            <w:shd w:val="clear" w:color="auto" w:fill="auto"/>
            <w:vAlign w:val="center"/>
          </w:tcPr>
          <w:p w14:paraId="4A33F189" w14:textId="77777777" w:rsidR="00975EA6" w:rsidRPr="00A52331" w:rsidRDefault="00975EA6" w:rsidP="009D106D">
            <w:pPr>
              <w:tabs>
                <w:tab w:val="left" w:pos="851"/>
              </w:tabs>
              <w:jc w:val="center"/>
              <w:rPr>
                <w:rFonts w:ascii="DM Sans" w:hAnsi="DM Sans" w:cstheme="minorHAnsi"/>
                <w:b/>
                <w:bCs/>
                <w:spacing w:val="-6"/>
                <w:sz w:val="20"/>
                <w:szCs w:val="20"/>
                <w:lang w:eastAsia="fr-FR"/>
              </w:rPr>
            </w:pPr>
            <w:r w:rsidRPr="00A52331">
              <w:rPr>
                <w:rFonts w:ascii="DM Sans" w:hAnsi="DM Sans" w:cstheme="minorHAnsi"/>
                <w:b/>
                <w:bCs/>
                <w:spacing w:val="-6"/>
                <w:sz w:val="20"/>
                <w:szCs w:val="20"/>
                <w:lang w:eastAsia="fr-FR"/>
              </w:rPr>
              <w:t>Lieu et date de signature</w:t>
            </w:r>
          </w:p>
        </w:tc>
        <w:tc>
          <w:tcPr>
            <w:tcW w:w="3056" w:type="dxa"/>
            <w:tcBorders>
              <w:top w:val="single" w:sz="4" w:space="0" w:color="000000"/>
              <w:left w:val="single" w:sz="4" w:space="0" w:color="000000"/>
              <w:bottom w:val="single" w:sz="18" w:space="0" w:color="auto"/>
              <w:right w:val="single" w:sz="4" w:space="0" w:color="000000"/>
            </w:tcBorders>
            <w:shd w:val="clear" w:color="auto" w:fill="auto"/>
            <w:vAlign w:val="center"/>
          </w:tcPr>
          <w:p w14:paraId="45C5FD72" w14:textId="77777777" w:rsidR="00975EA6" w:rsidRPr="00A52331" w:rsidRDefault="00975EA6" w:rsidP="009D106D">
            <w:pPr>
              <w:tabs>
                <w:tab w:val="left" w:pos="851"/>
              </w:tabs>
              <w:jc w:val="center"/>
              <w:rPr>
                <w:rFonts w:ascii="DM Sans" w:hAnsi="DM Sans" w:cstheme="minorHAnsi"/>
                <w:b/>
                <w:bCs/>
                <w:spacing w:val="-6"/>
                <w:sz w:val="20"/>
                <w:szCs w:val="20"/>
                <w:lang w:eastAsia="fr-FR"/>
              </w:rPr>
            </w:pPr>
            <w:r w:rsidRPr="00A52331">
              <w:rPr>
                <w:rFonts w:ascii="DM Sans" w:hAnsi="DM Sans" w:cstheme="minorHAnsi"/>
                <w:b/>
                <w:bCs/>
                <w:spacing w:val="-6"/>
                <w:sz w:val="20"/>
                <w:szCs w:val="20"/>
                <w:lang w:eastAsia="fr-FR"/>
              </w:rPr>
              <w:t>Signature</w:t>
            </w:r>
          </w:p>
        </w:tc>
      </w:tr>
      <w:tr w:rsidR="00975EA6" w:rsidRPr="00A52331" w14:paraId="5EA9F3E8" w14:textId="77777777" w:rsidTr="00E37B23">
        <w:trPr>
          <w:trHeight w:val="1021"/>
          <w:jc w:val="center"/>
        </w:trPr>
        <w:tc>
          <w:tcPr>
            <w:tcW w:w="4644" w:type="dxa"/>
            <w:tcBorders>
              <w:top w:val="single" w:sz="18" w:space="0" w:color="auto"/>
              <w:left w:val="single" w:sz="18" w:space="0" w:color="auto"/>
              <w:bottom w:val="single" w:sz="18" w:space="0" w:color="auto"/>
            </w:tcBorders>
            <w:shd w:val="clear" w:color="auto" w:fill="FDE9D9" w:themeFill="accent6" w:themeFillTint="33"/>
            <w:vAlign w:val="center"/>
          </w:tcPr>
          <w:p w14:paraId="1C3FF7B6" w14:textId="03D41257" w:rsidR="00975EA6" w:rsidRPr="00A52331" w:rsidRDefault="00975EA6" w:rsidP="00CE4CE6">
            <w:pPr>
              <w:tabs>
                <w:tab w:val="left" w:leader="dot" w:pos="3969"/>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Nom :</w:t>
            </w:r>
            <w:r w:rsidR="00CE4CE6">
              <w:rPr>
                <w:rFonts w:ascii="DM Sans" w:hAnsi="DM Sans" w:cstheme="minorHAnsi"/>
                <w:spacing w:val="-6"/>
                <w:sz w:val="20"/>
                <w:szCs w:val="20"/>
                <w:lang w:eastAsia="fr-FR"/>
              </w:rPr>
              <w:tab/>
            </w:r>
          </w:p>
          <w:p w14:paraId="5D0ECCCB" w14:textId="4352A42F" w:rsidR="00975EA6" w:rsidRPr="00A52331" w:rsidRDefault="00975EA6" w:rsidP="00CE4CE6">
            <w:pPr>
              <w:tabs>
                <w:tab w:val="left" w:leader="dot" w:pos="3969"/>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Prénom :</w:t>
            </w:r>
            <w:r w:rsidR="00CE4CE6">
              <w:rPr>
                <w:rFonts w:ascii="DM Sans" w:hAnsi="DM Sans" w:cstheme="minorHAnsi"/>
                <w:spacing w:val="-6"/>
                <w:sz w:val="20"/>
                <w:szCs w:val="20"/>
                <w:lang w:eastAsia="fr-FR"/>
              </w:rPr>
              <w:tab/>
            </w:r>
          </w:p>
          <w:p w14:paraId="1BD3731F" w14:textId="23FEB5F6" w:rsidR="00975EA6" w:rsidRPr="00A52331" w:rsidRDefault="00975EA6" w:rsidP="00CE4CE6">
            <w:pPr>
              <w:tabs>
                <w:tab w:val="left" w:leader="dot" w:pos="3969"/>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Qualité</w:t>
            </w:r>
            <w:r w:rsidR="00CE4CE6">
              <w:rPr>
                <w:rFonts w:ascii="DM Sans" w:hAnsi="DM Sans" w:cstheme="minorHAnsi"/>
                <w:spacing w:val="-6"/>
                <w:sz w:val="20"/>
                <w:szCs w:val="20"/>
                <w:lang w:eastAsia="fr-FR"/>
              </w:rPr>
              <w:t> :</w:t>
            </w:r>
            <w:r w:rsidRPr="00A52331">
              <w:rPr>
                <w:rFonts w:ascii="DM Sans" w:hAnsi="DM Sans" w:cstheme="minorHAnsi"/>
                <w:spacing w:val="-6"/>
                <w:sz w:val="20"/>
                <w:szCs w:val="20"/>
                <w:lang w:eastAsia="fr-FR"/>
              </w:rPr>
              <w:t> </w:t>
            </w:r>
            <w:r w:rsidR="00CE4CE6">
              <w:rPr>
                <w:rFonts w:ascii="DM Sans" w:hAnsi="DM Sans" w:cstheme="minorHAnsi"/>
                <w:spacing w:val="-6"/>
                <w:sz w:val="20"/>
                <w:szCs w:val="20"/>
                <w:lang w:eastAsia="fr-FR"/>
              </w:rPr>
              <w:tab/>
            </w:r>
          </w:p>
          <w:p w14:paraId="19F42AE8" w14:textId="77777777" w:rsidR="00975EA6" w:rsidRPr="00A52331" w:rsidRDefault="00975EA6" w:rsidP="009D106D">
            <w:pPr>
              <w:tabs>
                <w:tab w:val="left" w:pos="851"/>
              </w:tabs>
              <w:snapToGrid w:val="0"/>
              <w:jc w:val="both"/>
              <w:rPr>
                <w:rFonts w:ascii="DM Sans" w:hAnsi="DM Sans" w:cstheme="minorHAnsi"/>
                <w:spacing w:val="-6"/>
                <w:sz w:val="20"/>
                <w:szCs w:val="20"/>
                <w:lang w:eastAsia="fr-FR"/>
              </w:rPr>
            </w:pPr>
          </w:p>
        </w:tc>
        <w:tc>
          <w:tcPr>
            <w:tcW w:w="2694" w:type="dxa"/>
            <w:tcBorders>
              <w:top w:val="single" w:sz="18" w:space="0" w:color="auto"/>
              <w:left w:val="single" w:sz="4" w:space="0" w:color="000000"/>
              <w:bottom w:val="single" w:sz="18" w:space="0" w:color="auto"/>
            </w:tcBorders>
            <w:shd w:val="clear" w:color="auto" w:fill="FDE9D9" w:themeFill="accent6" w:themeFillTint="33"/>
            <w:vAlign w:val="center"/>
          </w:tcPr>
          <w:p w14:paraId="471EB410" w14:textId="24931B72" w:rsidR="00975EA6" w:rsidRPr="00A52331" w:rsidRDefault="00975EA6" w:rsidP="00CE4CE6">
            <w:pPr>
              <w:tabs>
                <w:tab w:val="left" w:leader="dot" w:pos="2268"/>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Lieu :</w:t>
            </w:r>
            <w:r w:rsidR="00CE4CE6">
              <w:rPr>
                <w:rFonts w:ascii="DM Sans" w:hAnsi="DM Sans" w:cstheme="minorHAnsi"/>
                <w:spacing w:val="-6"/>
                <w:sz w:val="20"/>
                <w:szCs w:val="20"/>
                <w:lang w:eastAsia="fr-FR"/>
              </w:rPr>
              <w:tab/>
            </w:r>
          </w:p>
          <w:p w14:paraId="7FEEA2F9" w14:textId="4D12E9CD" w:rsidR="00975EA6" w:rsidRPr="00A52331" w:rsidRDefault="00975EA6" w:rsidP="00CE4CE6">
            <w:pPr>
              <w:tabs>
                <w:tab w:val="left" w:leader="dot" w:pos="2268"/>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Date</w:t>
            </w:r>
            <w:r w:rsidR="00CE4CE6">
              <w:rPr>
                <w:rFonts w:ascii="DM Sans" w:hAnsi="DM Sans" w:cstheme="minorHAnsi"/>
                <w:spacing w:val="-6"/>
                <w:sz w:val="20"/>
                <w:szCs w:val="20"/>
                <w:lang w:eastAsia="fr-FR"/>
              </w:rPr>
              <w:t> :</w:t>
            </w:r>
            <w:r w:rsidRPr="00A52331">
              <w:rPr>
                <w:rFonts w:ascii="DM Sans" w:hAnsi="DM Sans" w:cstheme="minorHAnsi"/>
                <w:spacing w:val="-6"/>
                <w:sz w:val="20"/>
                <w:szCs w:val="20"/>
                <w:lang w:eastAsia="fr-FR"/>
              </w:rPr>
              <w:t> </w:t>
            </w:r>
            <w:r w:rsidR="00CE4CE6">
              <w:rPr>
                <w:rFonts w:ascii="DM Sans" w:hAnsi="DM Sans" w:cstheme="minorHAnsi"/>
                <w:spacing w:val="-6"/>
                <w:sz w:val="20"/>
                <w:szCs w:val="20"/>
                <w:lang w:eastAsia="fr-FR"/>
              </w:rPr>
              <w:tab/>
            </w:r>
          </w:p>
          <w:p w14:paraId="00EF3082" w14:textId="77777777" w:rsidR="00975EA6" w:rsidRPr="00A52331" w:rsidRDefault="00975EA6" w:rsidP="00975EA6">
            <w:pPr>
              <w:jc w:val="both"/>
              <w:rPr>
                <w:rFonts w:ascii="DM Sans" w:hAnsi="DM Sans" w:cstheme="minorHAnsi"/>
                <w:spacing w:val="-6"/>
                <w:sz w:val="20"/>
                <w:szCs w:val="20"/>
                <w:lang w:eastAsia="fr-FR"/>
              </w:rPr>
            </w:pPr>
          </w:p>
        </w:tc>
        <w:tc>
          <w:tcPr>
            <w:tcW w:w="3056" w:type="dxa"/>
            <w:tcBorders>
              <w:top w:val="single" w:sz="18" w:space="0" w:color="auto"/>
              <w:left w:val="single" w:sz="4" w:space="0" w:color="000000"/>
              <w:bottom w:val="single" w:sz="18" w:space="0" w:color="auto"/>
              <w:right w:val="single" w:sz="18" w:space="0" w:color="auto"/>
            </w:tcBorders>
            <w:shd w:val="clear" w:color="auto" w:fill="FDE9D9" w:themeFill="accent6" w:themeFillTint="33"/>
            <w:vAlign w:val="center"/>
          </w:tcPr>
          <w:p w14:paraId="73249D0D" w14:textId="374AB195" w:rsidR="00975EA6" w:rsidRPr="00A52331" w:rsidRDefault="00975EA6" w:rsidP="00975EA6">
            <w:pPr>
              <w:tabs>
                <w:tab w:val="left" w:pos="851"/>
              </w:tabs>
              <w:snapToGrid w:val="0"/>
              <w:jc w:val="center"/>
              <w:rPr>
                <w:rFonts w:ascii="DM Sans" w:hAnsi="DM Sans" w:cstheme="minorHAnsi"/>
                <w:spacing w:val="-6"/>
                <w:sz w:val="20"/>
                <w:szCs w:val="20"/>
                <w:lang w:eastAsia="fr-FR"/>
              </w:rPr>
            </w:pPr>
          </w:p>
        </w:tc>
      </w:tr>
    </w:tbl>
    <w:p w14:paraId="2968BCBE" w14:textId="20AE617C" w:rsidR="00975EA6" w:rsidRPr="00A52331" w:rsidRDefault="00975EA6" w:rsidP="00F06E30">
      <w:pPr>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 Le signataire doit avoir le pouvoir d’engager la personne qu’il représente.</w:t>
      </w:r>
    </w:p>
    <w:p w14:paraId="5CDE87C5" w14:textId="77777777" w:rsidR="00426FA1" w:rsidRPr="00A52331" w:rsidRDefault="00426FA1" w:rsidP="00975EA6">
      <w:pPr>
        <w:tabs>
          <w:tab w:val="left" w:pos="851"/>
        </w:tabs>
        <w:jc w:val="both"/>
        <w:rPr>
          <w:rFonts w:ascii="DM Sans" w:hAnsi="DM Sans" w:cs="Arial"/>
          <w:sz w:val="20"/>
          <w:szCs w:val="20"/>
        </w:rPr>
      </w:pPr>
    </w:p>
    <w:p w14:paraId="03121BB7" w14:textId="77777777" w:rsidR="004A6B1D" w:rsidRPr="00A52331" w:rsidRDefault="004A6B1D" w:rsidP="00020962">
      <w:pPr>
        <w:tabs>
          <w:tab w:val="left" w:pos="851"/>
        </w:tabs>
        <w:jc w:val="both"/>
        <w:rPr>
          <w:rFonts w:ascii="DM Sans" w:hAnsi="DM Sans" w:cs="Arial"/>
          <w:sz w:val="20"/>
          <w:szCs w:val="20"/>
        </w:rPr>
      </w:pPr>
    </w:p>
    <w:p w14:paraId="304590EE" w14:textId="099108ED" w:rsidR="00975EA6" w:rsidRPr="00A52331" w:rsidRDefault="00DB62C4" w:rsidP="00172879">
      <w:pPr>
        <w:pStyle w:val="Titre2"/>
        <w:rPr>
          <w:rFonts w:ascii="DM Sans" w:hAnsi="DM Sans"/>
        </w:rPr>
      </w:pPr>
      <w:bookmarkStart w:id="84" w:name="_Toc145584934"/>
      <w:r w:rsidRPr="00A52331">
        <w:rPr>
          <w:rFonts w:ascii="DM Sans" w:hAnsi="DM Sans"/>
        </w:rPr>
        <w:t>8</w:t>
      </w:r>
      <w:r w:rsidR="00E37B23" w:rsidRPr="00A52331">
        <w:rPr>
          <w:rFonts w:ascii="DM Sans" w:hAnsi="DM Sans"/>
        </w:rPr>
        <w:t xml:space="preserve">.2. </w:t>
      </w:r>
      <w:r w:rsidR="00975EA6" w:rsidRPr="00A52331">
        <w:rPr>
          <w:rFonts w:ascii="DM Sans" w:hAnsi="DM Sans"/>
        </w:rPr>
        <w:t>Signature du marché en cas de groupement</w:t>
      </w:r>
      <w:bookmarkEnd w:id="84"/>
    </w:p>
    <w:p w14:paraId="3FDD31F5" w14:textId="77777777" w:rsidR="00020962" w:rsidRPr="00A52331" w:rsidRDefault="00020962" w:rsidP="00E37B23">
      <w:pPr>
        <w:tabs>
          <w:tab w:val="left" w:pos="851"/>
        </w:tabs>
        <w:jc w:val="both"/>
        <w:rPr>
          <w:rFonts w:ascii="DM Sans" w:hAnsi="DM Sans" w:cs="Arial"/>
          <w:sz w:val="20"/>
          <w:szCs w:val="20"/>
          <w:u w:val="single"/>
        </w:rPr>
      </w:pPr>
    </w:p>
    <w:p w14:paraId="77D5D33F" w14:textId="5F3629FE" w:rsidR="00975EA6" w:rsidRPr="00A52331" w:rsidRDefault="00975EA6" w:rsidP="00E37B23">
      <w:pPr>
        <w:tabs>
          <w:tab w:val="left" w:pos="851"/>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Les membres du groupement d’opérateurs économiques désignent le mandataire suivant :</w:t>
      </w:r>
    </w:p>
    <w:p w14:paraId="61162174" w14:textId="77777777" w:rsidR="00683D22" w:rsidRPr="00A52331" w:rsidRDefault="00683D22" w:rsidP="00E37B23">
      <w:pPr>
        <w:tabs>
          <w:tab w:val="left" w:pos="851"/>
        </w:tabs>
        <w:jc w:val="both"/>
        <w:rPr>
          <w:rFonts w:ascii="DM Sans" w:hAnsi="DM Sans" w:cstheme="minorHAnsi"/>
          <w:spacing w:val="-6"/>
          <w:sz w:val="20"/>
          <w:szCs w:val="20"/>
          <w:lang w:eastAsia="fr-FR"/>
        </w:rPr>
      </w:pPr>
    </w:p>
    <w:p w14:paraId="290E4BDD" w14:textId="77777777" w:rsidR="00975EA6" w:rsidRPr="00A52331" w:rsidRDefault="00975EA6" w:rsidP="00E37B23">
      <w:pPr>
        <w:tabs>
          <w:tab w:val="left" w:pos="851"/>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[Indiquer le nom commercial et la dénomination sociale du mandataire]</w:t>
      </w:r>
    </w:p>
    <w:p w14:paraId="24812644" w14:textId="77777777" w:rsidR="00975EA6" w:rsidRPr="00A52331" w:rsidRDefault="00975EA6" w:rsidP="00E37B23">
      <w:pPr>
        <w:tabs>
          <w:tab w:val="left" w:pos="851"/>
        </w:tabs>
        <w:jc w:val="both"/>
        <w:rPr>
          <w:rFonts w:ascii="DM Sans" w:hAnsi="DM Sans" w:cstheme="minorHAnsi"/>
          <w:spacing w:val="-6"/>
          <w:sz w:val="20"/>
          <w:szCs w:val="20"/>
          <w:lang w:eastAsia="fr-FR"/>
        </w:rPr>
      </w:pPr>
    </w:p>
    <w:p w14:paraId="09A5D566" w14:textId="478B62EA" w:rsidR="00683D22" w:rsidRPr="00A52331" w:rsidRDefault="00683D22" w:rsidP="00CE4CE6">
      <w:pPr>
        <w:pStyle w:val="En-tte"/>
        <w:pBdr>
          <w:top w:val="single" w:sz="18" w:space="1" w:color="auto"/>
          <w:left w:val="single" w:sz="18" w:space="4" w:color="auto"/>
          <w:bottom w:val="single" w:sz="18" w:space="15" w:color="auto"/>
          <w:right w:val="single" w:sz="18" w:space="4" w:color="auto"/>
        </w:pBdr>
        <w:shd w:val="clear" w:color="auto" w:fill="FDE9D9" w:themeFill="accent6" w:themeFillTint="33"/>
        <w:spacing w:after="0"/>
        <w:rPr>
          <w:rFonts w:ascii="DM Sans" w:eastAsia="Lucida Sans Unicode" w:hAnsi="DM Sans" w:cstheme="minorHAnsi"/>
          <w:spacing w:val="-6"/>
          <w:sz w:val="20"/>
          <w:szCs w:val="20"/>
          <w:lang w:eastAsia="fr-FR" w:bidi="hi-IN"/>
        </w:rPr>
      </w:pPr>
      <w:r w:rsidRPr="00A52331">
        <w:rPr>
          <w:rFonts w:ascii="DM Sans" w:eastAsia="Lucida Sans Unicode" w:hAnsi="DM Sans" w:cstheme="minorHAnsi"/>
          <w:spacing w:val="-6"/>
          <w:sz w:val="20"/>
          <w:szCs w:val="20"/>
          <w:lang w:eastAsia="fr-FR" w:bidi="hi-IN"/>
        </w:rPr>
        <w:t>……………………………………………………………………………………………………………………………………………………………………………………………………………………………………………………</w:t>
      </w:r>
    </w:p>
    <w:p w14:paraId="5DB61FE0" w14:textId="77777777" w:rsidR="00905B2E" w:rsidRDefault="00905B2E" w:rsidP="00E37B23">
      <w:pPr>
        <w:pStyle w:val="fcase1ertab"/>
        <w:tabs>
          <w:tab w:val="left" w:pos="851"/>
        </w:tabs>
        <w:ind w:left="0" w:firstLine="0"/>
        <w:rPr>
          <w:rFonts w:ascii="DM Sans" w:eastAsia="Lucida Sans Unicode" w:hAnsi="DM Sans" w:cstheme="minorHAnsi"/>
          <w:spacing w:val="-6"/>
          <w:kern w:val="3"/>
          <w:lang w:eastAsia="fr-FR" w:bidi="hi-IN"/>
        </w:rPr>
      </w:pPr>
    </w:p>
    <w:p w14:paraId="39F8639A" w14:textId="77777777" w:rsidR="00975EA6" w:rsidRPr="00A52331" w:rsidRDefault="00975EA6" w:rsidP="00E37B23">
      <w:pPr>
        <w:pStyle w:val="fcase1ertab"/>
        <w:tabs>
          <w:tab w:val="left" w:pos="851"/>
        </w:tabs>
        <w:ind w:left="0" w:firstLine="0"/>
        <w:rPr>
          <w:rFonts w:ascii="DM Sans" w:eastAsia="Lucida Sans Unicode" w:hAnsi="DM Sans" w:cstheme="minorHAnsi"/>
          <w:b/>
          <w:bCs/>
          <w:spacing w:val="-6"/>
          <w:kern w:val="3"/>
          <w:lang w:eastAsia="fr-FR" w:bidi="hi-IN"/>
        </w:rPr>
      </w:pPr>
      <w:r w:rsidRPr="00A52331">
        <w:rPr>
          <w:rFonts w:ascii="DM Sans" w:eastAsia="Lucida Sans Unicode" w:hAnsi="DM Sans" w:cstheme="minorHAnsi"/>
          <w:spacing w:val="-6"/>
          <w:kern w:val="3"/>
          <w:lang w:eastAsia="fr-FR" w:bidi="hi-IN"/>
        </w:rPr>
        <w:t xml:space="preserve">En cas de groupement conjoint, le mandataire du groupement </w:t>
      </w:r>
      <w:r w:rsidRPr="00A52331">
        <w:rPr>
          <w:rFonts w:ascii="DM Sans" w:eastAsia="Lucida Sans Unicode" w:hAnsi="DM Sans" w:cstheme="minorHAnsi"/>
          <w:b/>
          <w:bCs/>
          <w:spacing w:val="-6"/>
          <w:kern w:val="3"/>
          <w:lang w:eastAsia="fr-FR" w:bidi="hi-IN"/>
        </w:rPr>
        <w:t>est </w:t>
      </w:r>
      <w:r w:rsidR="00E37B23" w:rsidRPr="00A52331">
        <w:rPr>
          <w:rFonts w:ascii="DM Sans" w:eastAsia="Lucida Sans Unicode" w:hAnsi="DM Sans" w:cstheme="minorHAnsi"/>
          <w:b/>
          <w:bCs/>
          <w:spacing w:val="-6"/>
          <w:kern w:val="3"/>
          <w:lang w:eastAsia="fr-FR" w:bidi="hi-IN"/>
        </w:rPr>
        <w:t>solidaire.</w:t>
      </w:r>
    </w:p>
    <w:p w14:paraId="0BA2E5CD" w14:textId="77777777" w:rsidR="005E3A7D" w:rsidRPr="00A52331" w:rsidRDefault="005E3A7D" w:rsidP="00975EA6">
      <w:pPr>
        <w:tabs>
          <w:tab w:val="left" w:pos="851"/>
        </w:tabs>
        <w:jc w:val="both"/>
        <w:rPr>
          <w:rFonts w:ascii="DM Sans" w:hAnsi="DM Sans" w:cstheme="minorHAnsi"/>
          <w:spacing w:val="-6"/>
          <w:sz w:val="20"/>
          <w:szCs w:val="20"/>
          <w:lang w:eastAsia="fr-FR"/>
        </w:rPr>
      </w:pPr>
    </w:p>
    <w:p w14:paraId="0356AFAF" w14:textId="77777777" w:rsidR="009D106D" w:rsidRPr="00A52331" w:rsidRDefault="009D106D" w:rsidP="00975EA6">
      <w:pPr>
        <w:tabs>
          <w:tab w:val="left" w:pos="851"/>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 xml:space="preserve">Le présent acte d’engagement est signé par : </w:t>
      </w:r>
    </w:p>
    <w:p w14:paraId="2F9E879E" w14:textId="77777777" w:rsidR="009D106D" w:rsidRPr="00A52331" w:rsidRDefault="009D106D" w:rsidP="00975EA6">
      <w:pPr>
        <w:tabs>
          <w:tab w:val="left" w:pos="851"/>
        </w:tabs>
        <w:jc w:val="both"/>
        <w:rPr>
          <w:rFonts w:ascii="DM Sans" w:hAnsi="DM Sans" w:cstheme="minorHAnsi"/>
          <w:spacing w:val="-6"/>
          <w:sz w:val="20"/>
          <w:szCs w:val="20"/>
          <w:lang w:eastAsia="fr-FR"/>
        </w:rPr>
      </w:pPr>
    </w:p>
    <w:p w14:paraId="6FC59754" w14:textId="77777777" w:rsidR="009D106D" w:rsidRPr="00A52331" w:rsidRDefault="009D106D" w:rsidP="00F06E30">
      <w:pPr>
        <w:pStyle w:val="fcasegauche"/>
        <w:tabs>
          <w:tab w:val="left" w:pos="426"/>
        </w:tabs>
        <w:rPr>
          <w:rFonts w:ascii="DM Sans" w:eastAsia="Lucida Sans Unicode" w:hAnsi="DM Sans" w:cstheme="minorHAnsi"/>
          <w:spacing w:val="-6"/>
          <w:kern w:val="3"/>
          <w:lang w:eastAsia="fr-FR" w:bidi="hi-IN"/>
        </w:rPr>
      </w:pPr>
      <w:r w:rsidRPr="00A52331">
        <w:rPr>
          <w:rFonts w:ascii="DM Sans" w:eastAsia="Lucida Sans Unicode" w:hAnsi="DM Sans" w:cstheme="minorHAnsi"/>
          <w:spacing w:val="-6"/>
          <w:kern w:val="3"/>
          <w:lang w:eastAsia="fr-FR" w:bidi="hi-IN"/>
        </w:rPr>
        <w:fldChar w:fldCharType="begin">
          <w:ffData>
            <w:name w:val=""/>
            <w:enabled/>
            <w:calcOnExit w:val="0"/>
            <w:checkBox>
              <w:size w:val="20"/>
              <w:default w:val="0"/>
            </w:checkBox>
          </w:ffData>
        </w:fldChar>
      </w:r>
      <w:r w:rsidRPr="00A52331">
        <w:rPr>
          <w:rFonts w:ascii="DM Sans" w:eastAsia="Lucida Sans Unicode" w:hAnsi="DM Sans" w:cstheme="minorHAnsi"/>
          <w:spacing w:val="-6"/>
          <w:kern w:val="3"/>
          <w:lang w:eastAsia="fr-FR" w:bidi="hi-IN"/>
        </w:rPr>
        <w:instrText xml:space="preserve"> FORMCHECKBOX </w:instrText>
      </w:r>
      <w:r w:rsidR="004C248B">
        <w:rPr>
          <w:rFonts w:ascii="DM Sans" w:eastAsia="Lucida Sans Unicode" w:hAnsi="DM Sans" w:cstheme="minorHAnsi"/>
          <w:spacing w:val="-6"/>
          <w:kern w:val="3"/>
          <w:lang w:eastAsia="fr-FR" w:bidi="hi-IN"/>
        </w:rPr>
      </w:r>
      <w:r w:rsidR="004C248B">
        <w:rPr>
          <w:rFonts w:ascii="DM Sans" w:eastAsia="Lucida Sans Unicode" w:hAnsi="DM Sans" w:cstheme="minorHAnsi"/>
          <w:spacing w:val="-6"/>
          <w:kern w:val="3"/>
          <w:lang w:eastAsia="fr-FR" w:bidi="hi-IN"/>
        </w:rPr>
        <w:fldChar w:fldCharType="separate"/>
      </w:r>
      <w:r w:rsidRPr="00A52331">
        <w:rPr>
          <w:rFonts w:ascii="DM Sans" w:eastAsia="Lucida Sans Unicode" w:hAnsi="DM Sans" w:cstheme="minorHAnsi"/>
          <w:spacing w:val="-6"/>
          <w:kern w:val="3"/>
          <w:lang w:eastAsia="fr-FR" w:bidi="hi-IN"/>
        </w:rPr>
        <w:fldChar w:fldCharType="end"/>
      </w:r>
      <w:r w:rsidRPr="00A52331">
        <w:rPr>
          <w:rFonts w:ascii="DM Sans" w:eastAsia="Lucida Sans Unicode" w:hAnsi="DM Sans" w:cstheme="minorHAnsi"/>
          <w:spacing w:val="-6"/>
          <w:kern w:val="3"/>
          <w:lang w:eastAsia="fr-FR" w:bidi="hi-IN"/>
        </w:rPr>
        <w:t xml:space="preserve"> Le mandataire qui est habilité : </w:t>
      </w:r>
    </w:p>
    <w:p w14:paraId="0A4B770B" w14:textId="77777777" w:rsidR="009D106D" w:rsidRPr="00A52331" w:rsidRDefault="009D106D" w:rsidP="009D106D">
      <w:pPr>
        <w:pStyle w:val="fcasegauche"/>
        <w:tabs>
          <w:tab w:val="left" w:pos="426"/>
        </w:tabs>
        <w:ind w:left="0" w:firstLine="0"/>
        <w:rPr>
          <w:rFonts w:ascii="DM Sans" w:eastAsia="Lucida Sans Unicode" w:hAnsi="DM Sans" w:cstheme="minorHAnsi"/>
          <w:spacing w:val="-6"/>
          <w:kern w:val="3"/>
          <w:lang w:eastAsia="fr-FR" w:bidi="hi-IN"/>
        </w:rPr>
      </w:pPr>
    </w:p>
    <w:p w14:paraId="0C22887D" w14:textId="77777777" w:rsidR="009D106D" w:rsidRPr="00A52331" w:rsidRDefault="00F744B2" w:rsidP="00E37B23">
      <w:pPr>
        <w:pStyle w:val="fcasegauche"/>
        <w:tabs>
          <w:tab w:val="left" w:pos="426"/>
        </w:tabs>
        <w:ind w:left="709" w:firstLine="0"/>
        <w:rPr>
          <w:rFonts w:ascii="DM Sans" w:eastAsia="Lucida Sans Unicode" w:hAnsi="DM Sans" w:cstheme="minorHAnsi"/>
          <w:spacing w:val="-6"/>
          <w:kern w:val="3"/>
          <w:lang w:eastAsia="fr-FR" w:bidi="hi-IN"/>
        </w:rPr>
      </w:pPr>
      <w:r w:rsidRPr="00A52331">
        <w:rPr>
          <w:rFonts w:ascii="DM Sans" w:eastAsia="Lucida Sans Unicode" w:hAnsi="DM Sans" w:cstheme="minorHAnsi"/>
          <w:spacing w:val="-6"/>
          <w:kern w:val="3"/>
          <w:lang w:eastAsia="fr-FR" w:bidi="hi-IN"/>
        </w:rPr>
        <w:fldChar w:fldCharType="begin">
          <w:ffData>
            <w:name w:val=""/>
            <w:enabled/>
            <w:calcOnExit w:val="0"/>
            <w:checkBox>
              <w:size w:val="20"/>
              <w:default w:val="0"/>
            </w:checkBox>
          </w:ffData>
        </w:fldChar>
      </w:r>
      <w:r w:rsidRPr="00A52331">
        <w:rPr>
          <w:rFonts w:ascii="DM Sans" w:eastAsia="Lucida Sans Unicode" w:hAnsi="DM Sans" w:cstheme="minorHAnsi"/>
          <w:spacing w:val="-6"/>
          <w:kern w:val="3"/>
          <w:lang w:eastAsia="fr-FR" w:bidi="hi-IN"/>
        </w:rPr>
        <w:instrText xml:space="preserve"> FORMCHECKBOX </w:instrText>
      </w:r>
      <w:r w:rsidR="004C248B">
        <w:rPr>
          <w:rFonts w:ascii="DM Sans" w:eastAsia="Lucida Sans Unicode" w:hAnsi="DM Sans" w:cstheme="minorHAnsi"/>
          <w:spacing w:val="-6"/>
          <w:kern w:val="3"/>
          <w:lang w:eastAsia="fr-FR" w:bidi="hi-IN"/>
        </w:rPr>
      </w:r>
      <w:r w:rsidR="004C248B">
        <w:rPr>
          <w:rFonts w:ascii="DM Sans" w:eastAsia="Lucida Sans Unicode" w:hAnsi="DM Sans" w:cstheme="minorHAnsi"/>
          <w:spacing w:val="-6"/>
          <w:kern w:val="3"/>
          <w:lang w:eastAsia="fr-FR" w:bidi="hi-IN"/>
        </w:rPr>
        <w:fldChar w:fldCharType="separate"/>
      </w:r>
      <w:r w:rsidRPr="00A52331">
        <w:rPr>
          <w:rFonts w:ascii="DM Sans" w:eastAsia="Lucida Sans Unicode" w:hAnsi="DM Sans" w:cstheme="minorHAnsi"/>
          <w:spacing w:val="-6"/>
          <w:kern w:val="3"/>
          <w:lang w:eastAsia="fr-FR" w:bidi="hi-IN"/>
        </w:rPr>
        <w:fldChar w:fldCharType="end"/>
      </w:r>
      <w:r w:rsidRPr="00A52331">
        <w:rPr>
          <w:rFonts w:ascii="DM Sans" w:eastAsia="Lucida Sans Unicode" w:hAnsi="DM Sans" w:cstheme="minorHAnsi"/>
          <w:spacing w:val="-6"/>
          <w:kern w:val="3"/>
          <w:lang w:eastAsia="fr-FR" w:bidi="hi-IN"/>
        </w:rPr>
        <w:t xml:space="preserve"> </w:t>
      </w:r>
      <w:proofErr w:type="gramStart"/>
      <w:r w:rsidR="009D106D" w:rsidRPr="00A52331">
        <w:rPr>
          <w:rFonts w:ascii="DM Sans" w:eastAsia="Lucida Sans Unicode" w:hAnsi="DM Sans" w:cstheme="minorHAnsi"/>
          <w:spacing w:val="-6"/>
          <w:kern w:val="3"/>
          <w:lang w:eastAsia="fr-FR" w:bidi="hi-IN"/>
        </w:rPr>
        <w:t>pour</w:t>
      </w:r>
      <w:proofErr w:type="gramEnd"/>
      <w:r w:rsidR="009D106D" w:rsidRPr="00A52331">
        <w:rPr>
          <w:rFonts w:ascii="DM Sans" w:eastAsia="Lucida Sans Unicode" w:hAnsi="DM Sans" w:cstheme="minorHAnsi"/>
          <w:spacing w:val="-6"/>
          <w:kern w:val="3"/>
          <w:lang w:eastAsia="fr-FR" w:bidi="hi-IN"/>
        </w:rPr>
        <w:t xml:space="preserve"> signer le présent acte d’engagement au nom et pour le compte des membres du groupement, </w:t>
      </w:r>
    </w:p>
    <w:p w14:paraId="23DACC53" w14:textId="77777777" w:rsidR="009D106D" w:rsidRPr="00A52331" w:rsidRDefault="009D106D" w:rsidP="00F744B2">
      <w:pPr>
        <w:pStyle w:val="fcasegauche"/>
        <w:tabs>
          <w:tab w:val="left" w:pos="426"/>
        </w:tabs>
        <w:ind w:left="709" w:firstLine="0"/>
        <w:rPr>
          <w:rFonts w:ascii="DM Sans" w:eastAsia="Lucida Sans Unicode" w:hAnsi="DM Sans" w:cstheme="minorHAnsi"/>
          <w:spacing w:val="-6"/>
          <w:kern w:val="3"/>
          <w:lang w:eastAsia="fr-FR" w:bidi="hi-IN"/>
        </w:rPr>
      </w:pPr>
    </w:p>
    <w:p w14:paraId="1BDD4660" w14:textId="77777777" w:rsidR="009D106D" w:rsidRPr="00A52331" w:rsidRDefault="00F744B2" w:rsidP="00E37B23">
      <w:pPr>
        <w:pStyle w:val="fcasegauche"/>
        <w:tabs>
          <w:tab w:val="left" w:pos="426"/>
        </w:tabs>
        <w:ind w:left="709" w:firstLine="0"/>
        <w:rPr>
          <w:rFonts w:ascii="DM Sans" w:eastAsia="Lucida Sans Unicode" w:hAnsi="DM Sans" w:cstheme="minorHAnsi"/>
          <w:spacing w:val="-6"/>
          <w:kern w:val="3"/>
          <w:lang w:eastAsia="fr-FR" w:bidi="hi-IN"/>
        </w:rPr>
      </w:pPr>
      <w:r w:rsidRPr="00A52331">
        <w:rPr>
          <w:rFonts w:ascii="DM Sans" w:eastAsia="Lucida Sans Unicode" w:hAnsi="DM Sans" w:cstheme="minorHAnsi"/>
          <w:spacing w:val="-6"/>
          <w:kern w:val="3"/>
          <w:lang w:eastAsia="fr-FR" w:bidi="hi-IN"/>
        </w:rPr>
        <w:fldChar w:fldCharType="begin">
          <w:ffData>
            <w:name w:val=""/>
            <w:enabled/>
            <w:calcOnExit w:val="0"/>
            <w:checkBox>
              <w:size w:val="20"/>
              <w:default w:val="0"/>
            </w:checkBox>
          </w:ffData>
        </w:fldChar>
      </w:r>
      <w:r w:rsidRPr="00A52331">
        <w:rPr>
          <w:rFonts w:ascii="DM Sans" w:eastAsia="Lucida Sans Unicode" w:hAnsi="DM Sans" w:cstheme="minorHAnsi"/>
          <w:spacing w:val="-6"/>
          <w:kern w:val="3"/>
          <w:lang w:eastAsia="fr-FR" w:bidi="hi-IN"/>
        </w:rPr>
        <w:instrText xml:space="preserve"> FORMCHECKBOX </w:instrText>
      </w:r>
      <w:r w:rsidR="004C248B">
        <w:rPr>
          <w:rFonts w:ascii="DM Sans" w:eastAsia="Lucida Sans Unicode" w:hAnsi="DM Sans" w:cstheme="minorHAnsi"/>
          <w:spacing w:val="-6"/>
          <w:kern w:val="3"/>
          <w:lang w:eastAsia="fr-FR" w:bidi="hi-IN"/>
        </w:rPr>
      </w:r>
      <w:r w:rsidR="004C248B">
        <w:rPr>
          <w:rFonts w:ascii="DM Sans" w:eastAsia="Lucida Sans Unicode" w:hAnsi="DM Sans" w:cstheme="minorHAnsi"/>
          <w:spacing w:val="-6"/>
          <w:kern w:val="3"/>
          <w:lang w:eastAsia="fr-FR" w:bidi="hi-IN"/>
        </w:rPr>
        <w:fldChar w:fldCharType="separate"/>
      </w:r>
      <w:r w:rsidRPr="00A52331">
        <w:rPr>
          <w:rFonts w:ascii="DM Sans" w:eastAsia="Lucida Sans Unicode" w:hAnsi="DM Sans" w:cstheme="minorHAnsi"/>
          <w:spacing w:val="-6"/>
          <w:kern w:val="3"/>
          <w:lang w:eastAsia="fr-FR" w:bidi="hi-IN"/>
        </w:rPr>
        <w:fldChar w:fldCharType="end"/>
      </w:r>
      <w:proofErr w:type="gramStart"/>
      <w:r w:rsidR="009D106D" w:rsidRPr="00A52331">
        <w:rPr>
          <w:rFonts w:ascii="DM Sans" w:eastAsia="Lucida Sans Unicode" w:hAnsi="DM Sans" w:cstheme="minorHAnsi"/>
          <w:spacing w:val="-6"/>
          <w:kern w:val="3"/>
          <w:lang w:eastAsia="fr-FR" w:bidi="hi-IN"/>
        </w:rPr>
        <w:t>pour</w:t>
      </w:r>
      <w:proofErr w:type="gramEnd"/>
      <w:r w:rsidR="009D106D" w:rsidRPr="00A52331">
        <w:rPr>
          <w:rFonts w:ascii="DM Sans" w:eastAsia="Lucida Sans Unicode" w:hAnsi="DM Sans" w:cstheme="minorHAnsi"/>
          <w:spacing w:val="-6"/>
          <w:kern w:val="3"/>
          <w:lang w:eastAsia="fr-FR" w:bidi="hi-IN"/>
        </w:rPr>
        <w:t xml:space="preserve"> les représenter vis-à-vis de l’acheteur et pour coordonner l’ensemble des prestations (joindre les pouvoirs en annexe du présent document.) ;</w:t>
      </w:r>
    </w:p>
    <w:p w14:paraId="12E18986" w14:textId="77777777" w:rsidR="009D106D" w:rsidRPr="00A52331" w:rsidRDefault="009D106D" w:rsidP="009D106D">
      <w:pPr>
        <w:pStyle w:val="fcasegauche"/>
        <w:tabs>
          <w:tab w:val="left" w:pos="426"/>
        </w:tabs>
        <w:ind w:left="720" w:firstLine="0"/>
        <w:rPr>
          <w:rFonts w:ascii="DM Sans" w:eastAsia="Lucida Sans Unicode" w:hAnsi="DM Sans" w:cstheme="minorHAnsi"/>
          <w:spacing w:val="-6"/>
          <w:kern w:val="3"/>
          <w:lang w:eastAsia="fr-FR" w:bidi="hi-IN"/>
        </w:rPr>
      </w:pPr>
    </w:p>
    <w:p w14:paraId="71659971" w14:textId="77777777" w:rsidR="009D106D" w:rsidRPr="00A52331" w:rsidRDefault="00F744B2" w:rsidP="00E37B23">
      <w:pPr>
        <w:pStyle w:val="Paragraphedeliste"/>
        <w:tabs>
          <w:tab w:val="left" w:pos="851"/>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fldChar w:fldCharType="begin">
          <w:ffData>
            <w:name w:val=""/>
            <w:enabled/>
            <w:calcOnExit w:val="0"/>
            <w:checkBox>
              <w:size w:val="20"/>
              <w:default w:val="0"/>
            </w:checkBox>
          </w:ffData>
        </w:fldChar>
      </w:r>
      <w:r w:rsidRPr="00A52331">
        <w:rPr>
          <w:rFonts w:ascii="DM Sans" w:hAnsi="DM Sans" w:cstheme="minorHAnsi"/>
          <w:spacing w:val="-6"/>
          <w:sz w:val="20"/>
          <w:szCs w:val="20"/>
          <w:lang w:eastAsia="fr-FR"/>
        </w:rPr>
        <w:instrText xml:space="preserve"> FORMCHECKBOX </w:instrText>
      </w:r>
      <w:r w:rsidR="004C248B">
        <w:rPr>
          <w:rFonts w:ascii="DM Sans" w:hAnsi="DM Sans" w:cstheme="minorHAnsi"/>
          <w:spacing w:val="-6"/>
          <w:sz w:val="20"/>
          <w:szCs w:val="20"/>
          <w:lang w:eastAsia="fr-FR"/>
        </w:rPr>
      </w:r>
      <w:r w:rsidR="004C248B">
        <w:rPr>
          <w:rFonts w:ascii="DM Sans" w:hAnsi="DM Sans" w:cstheme="minorHAnsi"/>
          <w:spacing w:val="-6"/>
          <w:sz w:val="20"/>
          <w:szCs w:val="20"/>
          <w:lang w:eastAsia="fr-FR"/>
        </w:rPr>
        <w:fldChar w:fldCharType="separate"/>
      </w:r>
      <w:r w:rsidRPr="00A52331">
        <w:rPr>
          <w:rFonts w:ascii="DM Sans" w:hAnsi="DM Sans" w:cstheme="minorHAnsi"/>
          <w:spacing w:val="-6"/>
          <w:sz w:val="20"/>
          <w:szCs w:val="20"/>
          <w:lang w:eastAsia="fr-FR"/>
        </w:rPr>
        <w:fldChar w:fldCharType="end"/>
      </w:r>
      <w:r w:rsidRPr="00A52331">
        <w:rPr>
          <w:rFonts w:ascii="DM Sans" w:hAnsi="DM Sans" w:cstheme="minorHAnsi"/>
          <w:spacing w:val="-6"/>
          <w:sz w:val="20"/>
          <w:szCs w:val="20"/>
          <w:lang w:eastAsia="fr-FR"/>
        </w:rPr>
        <w:t xml:space="preserve"> </w:t>
      </w:r>
      <w:proofErr w:type="gramStart"/>
      <w:r w:rsidR="009D106D" w:rsidRPr="00A52331">
        <w:rPr>
          <w:rFonts w:ascii="DM Sans" w:hAnsi="DM Sans" w:cstheme="minorHAnsi"/>
          <w:spacing w:val="-6"/>
          <w:sz w:val="20"/>
          <w:szCs w:val="20"/>
          <w:lang w:eastAsia="fr-FR"/>
        </w:rPr>
        <w:t>pour</w:t>
      </w:r>
      <w:proofErr w:type="gramEnd"/>
      <w:r w:rsidR="009D106D" w:rsidRPr="00A52331">
        <w:rPr>
          <w:rFonts w:ascii="DM Sans" w:hAnsi="DM Sans" w:cstheme="minorHAnsi"/>
          <w:spacing w:val="-6"/>
          <w:sz w:val="20"/>
          <w:szCs w:val="20"/>
          <w:lang w:eastAsia="fr-FR"/>
        </w:rPr>
        <w:t xml:space="preserve"> signer, en leur nom et pour leur compte, les modifications ultérieures du marché public ou de l’accord-cadre (joindre les pouvoirs en annexe du présent document.) ;</w:t>
      </w:r>
    </w:p>
    <w:p w14:paraId="61BC73FE" w14:textId="77777777" w:rsidR="009D106D" w:rsidRPr="00A52331" w:rsidRDefault="009D106D" w:rsidP="009D106D">
      <w:pPr>
        <w:pStyle w:val="Paragraphedeliste"/>
        <w:tabs>
          <w:tab w:val="left" w:pos="851"/>
        </w:tabs>
        <w:jc w:val="both"/>
        <w:rPr>
          <w:rFonts w:ascii="DM Sans" w:hAnsi="DM Sans" w:cstheme="minorHAnsi"/>
          <w:spacing w:val="-6"/>
          <w:sz w:val="20"/>
          <w:szCs w:val="20"/>
          <w:lang w:eastAsia="fr-FR"/>
        </w:rPr>
      </w:pPr>
    </w:p>
    <w:p w14:paraId="15BABF80" w14:textId="37C9E695" w:rsidR="009D106D" w:rsidRPr="00A52331" w:rsidRDefault="00F744B2" w:rsidP="00E37B23">
      <w:pPr>
        <w:pStyle w:val="Paragraphedeliste"/>
        <w:tabs>
          <w:tab w:val="left" w:pos="851"/>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fldChar w:fldCharType="begin">
          <w:ffData>
            <w:name w:val=""/>
            <w:enabled/>
            <w:calcOnExit w:val="0"/>
            <w:checkBox>
              <w:size w:val="20"/>
              <w:default w:val="0"/>
            </w:checkBox>
          </w:ffData>
        </w:fldChar>
      </w:r>
      <w:r w:rsidRPr="00A52331">
        <w:rPr>
          <w:rFonts w:ascii="DM Sans" w:hAnsi="DM Sans" w:cstheme="minorHAnsi"/>
          <w:spacing w:val="-6"/>
          <w:sz w:val="20"/>
          <w:szCs w:val="20"/>
          <w:lang w:eastAsia="fr-FR"/>
        </w:rPr>
        <w:instrText xml:space="preserve"> FORMCHECKBOX </w:instrText>
      </w:r>
      <w:r w:rsidR="004C248B">
        <w:rPr>
          <w:rFonts w:ascii="DM Sans" w:hAnsi="DM Sans" w:cstheme="minorHAnsi"/>
          <w:spacing w:val="-6"/>
          <w:sz w:val="20"/>
          <w:szCs w:val="20"/>
          <w:lang w:eastAsia="fr-FR"/>
        </w:rPr>
      </w:r>
      <w:r w:rsidR="004C248B">
        <w:rPr>
          <w:rFonts w:ascii="DM Sans" w:hAnsi="DM Sans" w:cstheme="minorHAnsi"/>
          <w:spacing w:val="-6"/>
          <w:sz w:val="20"/>
          <w:szCs w:val="20"/>
          <w:lang w:eastAsia="fr-FR"/>
        </w:rPr>
        <w:fldChar w:fldCharType="separate"/>
      </w:r>
      <w:r w:rsidRPr="00A52331">
        <w:rPr>
          <w:rFonts w:ascii="DM Sans" w:hAnsi="DM Sans" w:cstheme="minorHAnsi"/>
          <w:spacing w:val="-6"/>
          <w:sz w:val="20"/>
          <w:szCs w:val="20"/>
          <w:lang w:eastAsia="fr-FR"/>
        </w:rPr>
        <w:fldChar w:fldCharType="end"/>
      </w:r>
      <w:r w:rsidRPr="00A52331">
        <w:rPr>
          <w:rFonts w:ascii="DM Sans" w:hAnsi="DM Sans" w:cstheme="minorHAnsi"/>
          <w:spacing w:val="-6"/>
          <w:sz w:val="20"/>
          <w:szCs w:val="20"/>
          <w:lang w:eastAsia="fr-FR"/>
        </w:rPr>
        <w:t xml:space="preserve"> </w:t>
      </w:r>
      <w:proofErr w:type="gramStart"/>
      <w:r w:rsidR="009D106D" w:rsidRPr="00A52331">
        <w:rPr>
          <w:rFonts w:ascii="DM Sans" w:hAnsi="DM Sans" w:cstheme="minorHAnsi"/>
          <w:spacing w:val="-6"/>
          <w:sz w:val="20"/>
          <w:szCs w:val="20"/>
          <w:lang w:eastAsia="fr-FR"/>
        </w:rPr>
        <w:t>conformément</w:t>
      </w:r>
      <w:proofErr w:type="gramEnd"/>
      <w:r w:rsidR="009D106D" w:rsidRPr="00A52331">
        <w:rPr>
          <w:rFonts w:ascii="DM Sans" w:hAnsi="DM Sans" w:cstheme="minorHAnsi"/>
          <w:spacing w:val="-6"/>
          <w:sz w:val="20"/>
          <w:szCs w:val="20"/>
          <w:lang w:eastAsia="fr-FR"/>
        </w:rPr>
        <w:t xml:space="preserve"> aux conditions définies par les pouvoirs joints en annexe.</w:t>
      </w:r>
    </w:p>
    <w:p w14:paraId="579FB872" w14:textId="77777777" w:rsidR="00426FA1" w:rsidRPr="00A52331" w:rsidRDefault="00426FA1" w:rsidP="00E37B23">
      <w:pPr>
        <w:pStyle w:val="Paragraphedeliste"/>
        <w:tabs>
          <w:tab w:val="left" w:pos="851"/>
        </w:tabs>
        <w:jc w:val="both"/>
        <w:rPr>
          <w:rFonts w:ascii="DM Sans" w:hAnsi="DM Sans" w:cstheme="minorHAnsi"/>
          <w:spacing w:val="-6"/>
          <w:sz w:val="20"/>
          <w:szCs w:val="20"/>
          <w:lang w:eastAsia="fr-FR"/>
        </w:rPr>
      </w:pPr>
    </w:p>
    <w:p w14:paraId="3C2AD8E9" w14:textId="77777777" w:rsidR="00AD76FD" w:rsidRPr="00A52331" w:rsidRDefault="00AD76FD" w:rsidP="009D106D">
      <w:pPr>
        <w:pStyle w:val="fcasegauche"/>
        <w:tabs>
          <w:tab w:val="left" w:pos="426"/>
        </w:tabs>
        <w:ind w:left="720" w:firstLine="0"/>
        <w:rPr>
          <w:rFonts w:ascii="DM Sans" w:eastAsia="Lucida Sans Unicode" w:hAnsi="DM Sans" w:cs="Mangal"/>
          <w:kern w:val="3"/>
          <w:sz w:val="24"/>
          <w:szCs w:val="24"/>
          <w:lang w:eastAsia="zh-CN" w:bidi="hi-IN"/>
        </w:rPr>
      </w:pPr>
    </w:p>
    <w:p w14:paraId="249E70A7" w14:textId="77777777" w:rsidR="009D106D" w:rsidRPr="00A52331" w:rsidRDefault="009D106D" w:rsidP="00F06E30">
      <w:pPr>
        <w:tabs>
          <w:tab w:val="left" w:pos="851"/>
        </w:tabs>
        <w:jc w:val="both"/>
        <w:rPr>
          <w:rFonts w:ascii="DM Sans" w:hAnsi="DM Sans" w:cstheme="minorHAnsi"/>
          <w:spacing w:val="-6"/>
          <w:lang w:eastAsia="fr-FR"/>
        </w:rPr>
      </w:pPr>
      <w:r w:rsidRPr="00A52331">
        <w:rPr>
          <w:rFonts w:ascii="DM Sans" w:hAnsi="DM Sans"/>
        </w:rPr>
        <w:fldChar w:fldCharType="begin">
          <w:ffData>
            <w:name w:val=""/>
            <w:enabled/>
            <w:calcOnExit w:val="0"/>
            <w:checkBox>
              <w:size w:val="20"/>
              <w:default w:val="0"/>
            </w:checkBox>
          </w:ffData>
        </w:fldChar>
      </w:r>
      <w:r w:rsidRPr="00A52331">
        <w:rPr>
          <w:rFonts w:ascii="DM Sans" w:hAnsi="DM Sans"/>
        </w:rPr>
        <w:instrText xml:space="preserve"> FORMCHECKBOX </w:instrText>
      </w:r>
      <w:r w:rsidR="004C248B">
        <w:rPr>
          <w:rFonts w:ascii="DM Sans" w:hAnsi="DM Sans"/>
        </w:rPr>
      </w:r>
      <w:r w:rsidR="004C248B">
        <w:rPr>
          <w:rFonts w:ascii="DM Sans" w:hAnsi="DM Sans"/>
        </w:rPr>
        <w:fldChar w:fldCharType="separate"/>
      </w:r>
      <w:r w:rsidRPr="00A52331">
        <w:rPr>
          <w:rFonts w:ascii="DM Sans" w:hAnsi="DM Sans"/>
        </w:rPr>
        <w:fldChar w:fldCharType="end"/>
      </w:r>
      <w:r w:rsidRPr="00A52331">
        <w:rPr>
          <w:rFonts w:ascii="DM Sans" w:hAnsi="DM Sans"/>
        </w:rPr>
        <w:t xml:space="preserve"> </w:t>
      </w:r>
      <w:r w:rsidRPr="00A52331">
        <w:rPr>
          <w:rFonts w:ascii="DM Sans" w:hAnsi="DM Sans" w:cstheme="minorHAnsi"/>
          <w:spacing w:val="-6"/>
          <w:sz w:val="20"/>
          <w:szCs w:val="20"/>
          <w:lang w:eastAsia="fr-FR"/>
        </w:rPr>
        <w:t xml:space="preserve">Chacun des membres du groupement qui confèrent au mandataire : </w:t>
      </w:r>
    </w:p>
    <w:p w14:paraId="6D548018" w14:textId="77777777" w:rsidR="00975EA6" w:rsidRPr="00A52331" w:rsidRDefault="00975EA6" w:rsidP="00975EA6">
      <w:pPr>
        <w:tabs>
          <w:tab w:val="left" w:pos="851"/>
        </w:tabs>
        <w:jc w:val="both"/>
        <w:rPr>
          <w:rFonts w:ascii="DM Sans" w:hAnsi="DM Sans" w:cstheme="minorHAnsi"/>
          <w:spacing w:val="-6"/>
          <w:sz w:val="20"/>
          <w:szCs w:val="20"/>
          <w:lang w:eastAsia="fr-FR"/>
        </w:rPr>
      </w:pPr>
    </w:p>
    <w:p w14:paraId="5DC31938" w14:textId="77777777" w:rsidR="009D106D" w:rsidRPr="00A52331" w:rsidRDefault="00F744B2" w:rsidP="00F06E30">
      <w:pPr>
        <w:tabs>
          <w:tab w:val="left" w:pos="851"/>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fldChar w:fldCharType="begin">
          <w:ffData>
            <w:name w:val=""/>
            <w:enabled/>
            <w:calcOnExit w:val="0"/>
            <w:checkBox>
              <w:size w:val="20"/>
              <w:default w:val="0"/>
            </w:checkBox>
          </w:ffData>
        </w:fldChar>
      </w:r>
      <w:r w:rsidRPr="00A52331">
        <w:rPr>
          <w:rFonts w:ascii="DM Sans" w:hAnsi="DM Sans" w:cstheme="minorHAnsi"/>
          <w:spacing w:val="-6"/>
          <w:sz w:val="20"/>
          <w:szCs w:val="20"/>
          <w:lang w:eastAsia="fr-FR"/>
        </w:rPr>
        <w:instrText xml:space="preserve"> FORMCHECKBOX </w:instrText>
      </w:r>
      <w:r w:rsidR="004C248B">
        <w:rPr>
          <w:rFonts w:ascii="DM Sans" w:hAnsi="DM Sans" w:cstheme="minorHAnsi"/>
          <w:spacing w:val="-6"/>
          <w:sz w:val="20"/>
          <w:szCs w:val="20"/>
          <w:lang w:eastAsia="fr-FR"/>
        </w:rPr>
      </w:r>
      <w:r w:rsidR="004C248B">
        <w:rPr>
          <w:rFonts w:ascii="DM Sans" w:hAnsi="DM Sans" w:cstheme="minorHAnsi"/>
          <w:spacing w:val="-6"/>
          <w:sz w:val="20"/>
          <w:szCs w:val="20"/>
          <w:lang w:eastAsia="fr-FR"/>
        </w:rPr>
        <w:fldChar w:fldCharType="separate"/>
      </w:r>
      <w:r w:rsidRPr="00A52331">
        <w:rPr>
          <w:rFonts w:ascii="DM Sans" w:hAnsi="DM Sans" w:cstheme="minorHAnsi"/>
          <w:spacing w:val="-6"/>
          <w:sz w:val="20"/>
          <w:szCs w:val="20"/>
          <w:lang w:eastAsia="fr-FR"/>
        </w:rPr>
        <w:fldChar w:fldCharType="end"/>
      </w:r>
      <w:r w:rsidRPr="00A52331">
        <w:rPr>
          <w:rFonts w:ascii="DM Sans" w:hAnsi="DM Sans" w:cstheme="minorHAnsi"/>
          <w:spacing w:val="-6"/>
          <w:sz w:val="20"/>
          <w:szCs w:val="20"/>
          <w:lang w:eastAsia="fr-FR"/>
        </w:rPr>
        <w:t xml:space="preserve"> </w:t>
      </w:r>
      <w:proofErr w:type="gramStart"/>
      <w:r w:rsidR="00975EA6" w:rsidRPr="00A52331">
        <w:rPr>
          <w:rFonts w:ascii="DM Sans" w:hAnsi="DM Sans" w:cstheme="minorHAnsi"/>
          <w:spacing w:val="-6"/>
          <w:sz w:val="20"/>
          <w:szCs w:val="20"/>
          <w:lang w:eastAsia="fr-FR"/>
        </w:rPr>
        <w:t>mandat</w:t>
      </w:r>
      <w:proofErr w:type="gramEnd"/>
      <w:r w:rsidR="009D106D" w:rsidRPr="00A52331">
        <w:rPr>
          <w:rFonts w:ascii="DM Sans" w:hAnsi="DM Sans" w:cstheme="minorHAnsi"/>
          <w:spacing w:val="-6"/>
          <w:sz w:val="20"/>
          <w:szCs w:val="20"/>
          <w:lang w:eastAsia="fr-FR"/>
        </w:rPr>
        <w:t xml:space="preserve"> </w:t>
      </w:r>
      <w:r w:rsidR="00975EA6" w:rsidRPr="00A52331">
        <w:rPr>
          <w:rFonts w:ascii="DM Sans" w:hAnsi="DM Sans" w:cstheme="minorHAnsi"/>
          <w:spacing w:val="-6"/>
          <w:sz w:val="20"/>
          <w:szCs w:val="20"/>
          <w:lang w:eastAsia="fr-FR"/>
        </w:rPr>
        <w:t>pour les représenter vis-à-vis de l’acheteur et pour coordonner l’ensemble des prestations ;</w:t>
      </w:r>
    </w:p>
    <w:p w14:paraId="20AB66F7" w14:textId="77777777" w:rsidR="00552551" w:rsidRPr="00A52331" w:rsidRDefault="00552551" w:rsidP="00F06E30">
      <w:pPr>
        <w:tabs>
          <w:tab w:val="left" w:pos="851"/>
        </w:tabs>
        <w:jc w:val="both"/>
        <w:rPr>
          <w:rFonts w:ascii="DM Sans" w:hAnsi="DM Sans" w:cstheme="minorHAnsi"/>
          <w:spacing w:val="-6"/>
          <w:sz w:val="20"/>
          <w:szCs w:val="20"/>
          <w:lang w:eastAsia="fr-FR"/>
        </w:rPr>
      </w:pPr>
    </w:p>
    <w:p w14:paraId="6A99E19A" w14:textId="77777777" w:rsidR="00975EA6" w:rsidRPr="00A52331" w:rsidRDefault="00F744B2" w:rsidP="00F06E30">
      <w:pPr>
        <w:tabs>
          <w:tab w:val="left" w:pos="851"/>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fldChar w:fldCharType="begin">
          <w:ffData>
            <w:name w:val=""/>
            <w:enabled/>
            <w:calcOnExit w:val="0"/>
            <w:checkBox>
              <w:size w:val="20"/>
              <w:default w:val="0"/>
            </w:checkBox>
          </w:ffData>
        </w:fldChar>
      </w:r>
      <w:r w:rsidRPr="00A52331">
        <w:rPr>
          <w:rFonts w:ascii="DM Sans" w:hAnsi="DM Sans" w:cstheme="minorHAnsi"/>
          <w:spacing w:val="-6"/>
          <w:sz w:val="20"/>
          <w:szCs w:val="20"/>
          <w:lang w:eastAsia="fr-FR"/>
        </w:rPr>
        <w:instrText xml:space="preserve"> FORMCHECKBOX </w:instrText>
      </w:r>
      <w:r w:rsidR="004C248B">
        <w:rPr>
          <w:rFonts w:ascii="DM Sans" w:hAnsi="DM Sans" w:cstheme="minorHAnsi"/>
          <w:spacing w:val="-6"/>
          <w:sz w:val="20"/>
          <w:szCs w:val="20"/>
          <w:lang w:eastAsia="fr-FR"/>
        </w:rPr>
      </w:r>
      <w:r w:rsidR="004C248B">
        <w:rPr>
          <w:rFonts w:ascii="DM Sans" w:hAnsi="DM Sans" w:cstheme="minorHAnsi"/>
          <w:spacing w:val="-6"/>
          <w:sz w:val="20"/>
          <w:szCs w:val="20"/>
          <w:lang w:eastAsia="fr-FR"/>
        </w:rPr>
        <w:fldChar w:fldCharType="separate"/>
      </w:r>
      <w:r w:rsidRPr="00A52331">
        <w:rPr>
          <w:rFonts w:ascii="DM Sans" w:hAnsi="DM Sans" w:cstheme="minorHAnsi"/>
          <w:spacing w:val="-6"/>
          <w:sz w:val="20"/>
          <w:szCs w:val="20"/>
          <w:lang w:eastAsia="fr-FR"/>
        </w:rPr>
        <w:fldChar w:fldCharType="end"/>
      </w:r>
      <w:r w:rsidRPr="00A52331">
        <w:rPr>
          <w:rFonts w:ascii="DM Sans" w:hAnsi="DM Sans" w:cstheme="minorHAnsi"/>
          <w:spacing w:val="-6"/>
          <w:sz w:val="20"/>
          <w:szCs w:val="20"/>
          <w:lang w:eastAsia="fr-FR"/>
        </w:rPr>
        <w:t xml:space="preserve"> </w:t>
      </w:r>
      <w:proofErr w:type="gramStart"/>
      <w:r w:rsidR="00975EA6" w:rsidRPr="00A52331">
        <w:rPr>
          <w:rFonts w:ascii="DM Sans" w:hAnsi="DM Sans" w:cstheme="minorHAnsi"/>
          <w:spacing w:val="-6"/>
          <w:sz w:val="20"/>
          <w:szCs w:val="20"/>
          <w:lang w:eastAsia="fr-FR"/>
        </w:rPr>
        <w:t>mandat</w:t>
      </w:r>
      <w:proofErr w:type="gramEnd"/>
      <w:r w:rsidR="00975EA6" w:rsidRPr="00A52331">
        <w:rPr>
          <w:rFonts w:ascii="DM Sans" w:hAnsi="DM Sans" w:cstheme="minorHAnsi"/>
          <w:spacing w:val="-6"/>
          <w:sz w:val="20"/>
          <w:szCs w:val="20"/>
          <w:lang w:eastAsia="fr-FR"/>
        </w:rPr>
        <w:t xml:space="preserve"> pour signer, en leur nom et pour leur compte, les modifications ultérieures du marché ou de l’accord-cadre ;</w:t>
      </w:r>
    </w:p>
    <w:p w14:paraId="2C70C2EA" w14:textId="77777777" w:rsidR="009D106D" w:rsidRPr="00A52331" w:rsidRDefault="009D106D" w:rsidP="00F06E30">
      <w:pPr>
        <w:tabs>
          <w:tab w:val="left" w:pos="851"/>
        </w:tabs>
        <w:jc w:val="both"/>
        <w:rPr>
          <w:rFonts w:ascii="DM Sans" w:hAnsi="DM Sans" w:cstheme="minorHAnsi"/>
          <w:spacing w:val="-6"/>
          <w:sz w:val="20"/>
          <w:szCs w:val="20"/>
          <w:lang w:eastAsia="fr-FR"/>
        </w:rPr>
      </w:pPr>
    </w:p>
    <w:p w14:paraId="2122B5E7" w14:textId="15A48B30" w:rsidR="000C7224" w:rsidRPr="00A52331" w:rsidRDefault="00F744B2" w:rsidP="00E365B6">
      <w:pPr>
        <w:tabs>
          <w:tab w:val="left" w:pos="851"/>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lastRenderedPageBreak/>
        <w:fldChar w:fldCharType="begin">
          <w:ffData>
            <w:name w:val=""/>
            <w:enabled/>
            <w:calcOnExit w:val="0"/>
            <w:checkBox>
              <w:size w:val="20"/>
              <w:default w:val="0"/>
            </w:checkBox>
          </w:ffData>
        </w:fldChar>
      </w:r>
      <w:r w:rsidRPr="00A52331">
        <w:rPr>
          <w:rFonts w:ascii="DM Sans" w:hAnsi="DM Sans" w:cstheme="minorHAnsi"/>
          <w:spacing w:val="-6"/>
          <w:sz w:val="20"/>
          <w:szCs w:val="20"/>
          <w:lang w:eastAsia="fr-FR"/>
        </w:rPr>
        <w:instrText xml:space="preserve"> FORMCHECKBOX </w:instrText>
      </w:r>
      <w:r w:rsidR="004C248B">
        <w:rPr>
          <w:rFonts w:ascii="DM Sans" w:hAnsi="DM Sans" w:cstheme="minorHAnsi"/>
          <w:spacing w:val="-6"/>
          <w:sz w:val="20"/>
          <w:szCs w:val="20"/>
          <w:lang w:eastAsia="fr-FR"/>
        </w:rPr>
      </w:r>
      <w:r w:rsidR="004C248B">
        <w:rPr>
          <w:rFonts w:ascii="DM Sans" w:hAnsi="DM Sans" w:cstheme="minorHAnsi"/>
          <w:spacing w:val="-6"/>
          <w:sz w:val="20"/>
          <w:szCs w:val="20"/>
          <w:lang w:eastAsia="fr-FR"/>
        </w:rPr>
        <w:fldChar w:fldCharType="separate"/>
      </w:r>
      <w:r w:rsidRPr="00A52331">
        <w:rPr>
          <w:rFonts w:ascii="DM Sans" w:hAnsi="DM Sans" w:cstheme="minorHAnsi"/>
          <w:spacing w:val="-6"/>
          <w:sz w:val="20"/>
          <w:szCs w:val="20"/>
          <w:lang w:eastAsia="fr-FR"/>
        </w:rPr>
        <w:fldChar w:fldCharType="end"/>
      </w:r>
      <w:r w:rsidRPr="00A52331">
        <w:rPr>
          <w:rFonts w:ascii="DM Sans" w:hAnsi="DM Sans" w:cstheme="minorHAnsi"/>
          <w:spacing w:val="-6"/>
          <w:sz w:val="20"/>
          <w:szCs w:val="20"/>
          <w:lang w:eastAsia="fr-FR"/>
        </w:rPr>
        <w:t xml:space="preserve"> </w:t>
      </w:r>
      <w:r w:rsidR="00D33B71">
        <w:rPr>
          <w:rFonts w:ascii="DM Sans" w:hAnsi="DM Sans" w:cstheme="minorHAnsi"/>
          <w:spacing w:val="-6"/>
          <w:sz w:val="20"/>
          <w:szCs w:val="20"/>
          <w:lang w:eastAsia="fr-FR"/>
        </w:rPr>
        <w:t xml:space="preserve"> </w:t>
      </w:r>
      <w:proofErr w:type="gramStart"/>
      <w:r w:rsidR="009D106D" w:rsidRPr="00A52331">
        <w:rPr>
          <w:rFonts w:ascii="DM Sans" w:hAnsi="DM Sans" w:cstheme="minorHAnsi"/>
          <w:spacing w:val="-6"/>
          <w:sz w:val="20"/>
          <w:szCs w:val="20"/>
          <w:lang w:eastAsia="fr-FR"/>
        </w:rPr>
        <w:t>conformément</w:t>
      </w:r>
      <w:proofErr w:type="gramEnd"/>
      <w:r w:rsidR="009D106D" w:rsidRPr="00A52331">
        <w:rPr>
          <w:rFonts w:ascii="DM Sans" w:hAnsi="DM Sans" w:cstheme="minorHAnsi"/>
          <w:spacing w:val="-6"/>
          <w:sz w:val="20"/>
          <w:szCs w:val="20"/>
          <w:lang w:eastAsia="fr-FR"/>
        </w:rPr>
        <w:t xml:space="preserve"> aux conditions définies par les pouvoirs joints en annexe</w:t>
      </w:r>
    </w:p>
    <w:tbl>
      <w:tblPr>
        <w:tblW w:w="10394" w:type="dxa"/>
        <w:jc w:val="center"/>
        <w:tblLayout w:type="fixed"/>
        <w:tblLook w:val="0000" w:firstRow="0" w:lastRow="0" w:firstColumn="0" w:lastColumn="0" w:noHBand="0" w:noVBand="0"/>
      </w:tblPr>
      <w:tblGrid>
        <w:gridCol w:w="4644"/>
        <w:gridCol w:w="2694"/>
        <w:gridCol w:w="3056"/>
      </w:tblGrid>
      <w:tr w:rsidR="00486768" w:rsidRPr="00A52331" w14:paraId="34088356" w14:textId="77777777" w:rsidTr="00B833BD">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39C9B001" w14:textId="77777777" w:rsidR="000C7224" w:rsidRPr="00A52331" w:rsidRDefault="000C7224" w:rsidP="00F06E30">
            <w:pPr>
              <w:tabs>
                <w:tab w:val="left" w:pos="851"/>
              </w:tabs>
              <w:jc w:val="both"/>
              <w:rPr>
                <w:rFonts w:ascii="DM Sans" w:hAnsi="DM Sans" w:cstheme="minorHAnsi"/>
                <w:b/>
                <w:bCs/>
                <w:spacing w:val="-6"/>
                <w:sz w:val="20"/>
                <w:szCs w:val="20"/>
                <w:lang w:eastAsia="fr-FR"/>
              </w:rPr>
            </w:pPr>
          </w:p>
          <w:p w14:paraId="49B62DDC" w14:textId="2B4071D8" w:rsidR="00975EA6" w:rsidRPr="00A52331" w:rsidRDefault="00975EA6" w:rsidP="00F06E30">
            <w:pPr>
              <w:tabs>
                <w:tab w:val="left" w:pos="851"/>
              </w:tabs>
              <w:jc w:val="both"/>
              <w:rPr>
                <w:rFonts w:ascii="DM Sans" w:hAnsi="DM Sans" w:cstheme="minorHAnsi"/>
                <w:b/>
                <w:bCs/>
                <w:spacing w:val="-6"/>
                <w:sz w:val="20"/>
                <w:szCs w:val="20"/>
                <w:lang w:eastAsia="fr-FR"/>
              </w:rPr>
            </w:pPr>
            <w:r w:rsidRPr="00A52331">
              <w:rPr>
                <w:rFonts w:ascii="DM Sans" w:hAnsi="DM Sans" w:cstheme="minorHAnsi"/>
                <w:b/>
                <w:bCs/>
                <w:spacing w:val="-6"/>
                <w:sz w:val="20"/>
                <w:szCs w:val="20"/>
                <w:lang w:eastAsia="fr-FR"/>
              </w:rPr>
              <w:t>Nom, prénom et qualité</w:t>
            </w:r>
            <w:r w:rsidR="00950CA8" w:rsidRPr="00A52331">
              <w:rPr>
                <w:rFonts w:ascii="DM Sans" w:hAnsi="DM Sans" w:cstheme="minorHAnsi"/>
                <w:b/>
                <w:bCs/>
                <w:spacing w:val="-6"/>
                <w:sz w:val="20"/>
                <w:szCs w:val="20"/>
                <w:lang w:eastAsia="fr-FR"/>
              </w:rPr>
              <w:t xml:space="preserve"> </w:t>
            </w:r>
            <w:r w:rsidRPr="00A52331">
              <w:rPr>
                <w:rFonts w:ascii="DM Sans" w:hAnsi="DM Sans" w:cstheme="minorHAnsi"/>
                <w:b/>
                <w:bCs/>
                <w:spacing w:val="-6"/>
                <w:sz w:val="20"/>
                <w:szCs w:val="20"/>
                <w:lang w:eastAsia="fr-FR"/>
              </w:rPr>
              <w:t>du signataire (*)</w:t>
            </w:r>
          </w:p>
          <w:p w14:paraId="4D06DFB4" w14:textId="1069E656" w:rsidR="000C7224" w:rsidRPr="00A52331" w:rsidRDefault="000C7224" w:rsidP="00F06E30">
            <w:pPr>
              <w:tabs>
                <w:tab w:val="left" w:pos="851"/>
              </w:tabs>
              <w:jc w:val="both"/>
              <w:rPr>
                <w:rFonts w:ascii="DM Sans" w:hAnsi="DM Sans" w:cstheme="minorHAnsi"/>
                <w:b/>
                <w:bCs/>
                <w:spacing w:val="-6"/>
                <w:sz w:val="20"/>
                <w:szCs w:val="20"/>
                <w:lang w:eastAsia="fr-FR"/>
              </w:rPr>
            </w:pPr>
          </w:p>
        </w:tc>
        <w:tc>
          <w:tcPr>
            <w:tcW w:w="2694" w:type="dxa"/>
            <w:tcBorders>
              <w:top w:val="single" w:sz="4" w:space="0" w:color="000000"/>
              <w:left w:val="single" w:sz="4" w:space="0" w:color="000000"/>
              <w:bottom w:val="single" w:sz="4" w:space="0" w:color="000000"/>
            </w:tcBorders>
            <w:shd w:val="clear" w:color="auto" w:fill="auto"/>
            <w:vAlign w:val="center"/>
          </w:tcPr>
          <w:p w14:paraId="1BC0EA03" w14:textId="77777777" w:rsidR="00975EA6" w:rsidRPr="00A52331" w:rsidRDefault="00975EA6" w:rsidP="00F06E30">
            <w:pPr>
              <w:tabs>
                <w:tab w:val="left" w:pos="851"/>
              </w:tabs>
              <w:jc w:val="both"/>
              <w:rPr>
                <w:rFonts w:ascii="DM Sans" w:hAnsi="DM Sans" w:cstheme="minorHAnsi"/>
                <w:b/>
                <w:bCs/>
                <w:spacing w:val="-6"/>
                <w:sz w:val="20"/>
                <w:szCs w:val="20"/>
                <w:lang w:eastAsia="fr-FR"/>
              </w:rPr>
            </w:pPr>
            <w:r w:rsidRPr="00A52331">
              <w:rPr>
                <w:rFonts w:ascii="DM Sans" w:hAnsi="DM Sans" w:cstheme="minorHAnsi"/>
                <w:b/>
                <w:bCs/>
                <w:spacing w:val="-6"/>
                <w:sz w:val="20"/>
                <w:szCs w:val="20"/>
                <w:lang w:eastAsia="fr-FR"/>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E44F6" w14:textId="77777777" w:rsidR="00975EA6" w:rsidRPr="00A52331" w:rsidRDefault="00975EA6" w:rsidP="00F06E30">
            <w:pPr>
              <w:tabs>
                <w:tab w:val="left" w:pos="851"/>
              </w:tabs>
              <w:jc w:val="both"/>
              <w:rPr>
                <w:rFonts w:ascii="DM Sans" w:hAnsi="DM Sans" w:cstheme="minorHAnsi"/>
                <w:b/>
                <w:bCs/>
                <w:spacing w:val="-6"/>
                <w:sz w:val="20"/>
                <w:szCs w:val="20"/>
                <w:lang w:eastAsia="fr-FR"/>
              </w:rPr>
            </w:pPr>
            <w:r w:rsidRPr="00A52331">
              <w:rPr>
                <w:rFonts w:ascii="DM Sans" w:hAnsi="DM Sans" w:cstheme="minorHAnsi"/>
                <w:b/>
                <w:bCs/>
                <w:spacing w:val="-6"/>
                <w:sz w:val="20"/>
                <w:szCs w:val="20"/>
                <w:lang w:eastAsia="fr-FR"/>
              </w:rPr>
              <w:t>Signature</w:t>
            </w:r>
          </w:p>
        </w:tc>
      </w:tr>
      <w:tr w:rsidR="00486768" w:rsidRPr="00A52331" w14:paraId="07012E02" w14:textId="77777777" w:rsidTr="000E7096">
        <w:trPr>
          <w:trHeight w:val="1021"/>
          <w:jc w:val="center"/>
        </w:trPr>
        <w:tc>
          <w:tcPr>
            <w:tcW w:w="4644" w:type="dxa"/>
            <w:tcBorders>
              <w:top w:val="single" w:sz="4" w:space="0" w:color="000000"/>
              <w:left w:val="single" w:sz="4" w:space="0" w:color="000000"/>
            </w:tcBorders>
            <w:shd w:val="clear" w:color="auto" w:fill="CCFFFF"/>
          </w:tcPr>
          <w:p w14:paraId="45A33848" w14:textId="6B0D2916" w:rsidR="000E7096" w:rsidRPr="00A52331" w:rsidRDefault="000E7096" w:rsidP="00512A93">
            <w:pPr>
              <w:tabs>
                <w:tab w:val="left" w:pos="851"/>
                <w:tab w:val="left" w:leader="dot" w:pos="3969"/>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Nom</w:t>
            </w:r>
            <w:r w:rsidR="00905B2E">
              <w:rPr>
                <w:rFonts w:ascii="DM Sans" w:hAnsi="DM Sans" w:cstheme="minorHAnsi"/>
                <w:spacing w:val="-6"/>
                <w:sz w:val="20"/>
                <w:szCs w:val="20"/>
                <w:lang w:eastAsia="fr-FR"/>
              </w:rPr>
              <w:t xml:space="preserve"> : </w:t>
            </w:r>
            <w:r w:rsidR="00905B2E">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21B30B48" w14:textId="72EE1FF5" w:rsidR="000E7096" w:rsidRPr="00A52331" w:rsidRDefault="000E7096" w:rsidP="00512A93">
            <w:pPr>
              <w:tabs>
                <w:tab w:val="left" w:pos="851"/>
                <w:tab w:val="left" w:leader="dot" w:pos="3969"/>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Prénom :</w:t>
            </w:r>
            <w:r w:rsidR="00905B2E">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6CC49CEC" w14:textId="344CFAA8" w:rsidR="000E7096" w:rsidRPr="00A52331" w:rsidRDefault="000E7096" w:rsidP="00512A93">
            <w:pPr>
              <w:tabs>
                <w:tab w:val="left" w:pos="851"/>
                <w:tab w:val="left" w:leader="dot" w:pos="3969"/>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Qualité :</w:t>
            </w:r>
            <w:r w:rsidR="00905B2E">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4DC50CC9" w14:textId="77777777" w:rsidR="00975EA6" w:rsidRPr="00A52331" w:rsidRDefault="00975EA6" w:rsidP="00F06E30">
            <w:pPr>
              <w:tabs>
                <w:tab w:val="left" w:pos="851"/>
              </w:tabs>
              <w:jc w:val="both"/>
              <w:rPr>
                <w:rFonts w:ascii="DM Sans" w:hAnsi="DM Sans" w:cstheme="minorHAnsi"/>
                <w:spacing w:val="-6"/>
                <w:sz w:val="20"/>
                <w:szCs w:val="20"/>
                <w:lang w:eastAsia="fr-FR"/>
              </w:rPr>
            </w:pPr>
          </w:p>
        </w:tc>
        <w:tc>
          <w:tcPr>
            <w:tcW w:w="2694" w:type="dxa"/>
            <w:tcBorders>
              <w:top w:val="single" w:sz="4" w:space="0" w:color="000000"/>
              <w:left w:val="single" w:sz="4" w:space="0" w:color="000000"/>
            </w:tcBorders>
            <w:shd w:val="clear" w:color="auto" w:fill="CCFFFF"/>
          </w:tcPr>
          <w:p w14:paraId="1B884906" w14:textId="3D7DE826" w:rsidR="000E7096" w:rsidRPr="00A52331" w:rsidRDefault="000E7096" w:rsidP="00512A93">
            <w:pPr>
              <w:tabs>
                <w:tab w:val="left" w:pos="851"/>
                <w:tab w:val="left" w:leader="dot" w:pos="2268"/>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Lieu :</w:t>
            </w:r>
            <w:r w:rsidR="00512A93">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56662207" w14:textId="223FD632" w:rsidR="000E7096" w:rsidRPr="00A52331" w:rsidRDefault="000E7096" w:rsidP="00512A93">
            <w:pPr>
              <w:tabs>
                <w:tab w:val="left" w:pos="851"/>
                <w:tab w:val="left" w:leader="dot" w:pos="2268"/>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Date :</w:t>
            </w:r>
            <w:r w:rsidR="00512A93">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27343EE3" w14:textId="77777777" w:rsidR="00975EA6" w:rsidRPr="00A52331" w:rsidRDefault="00975EA6" w:rsidP="00F06E30">
            <w:pPr>
              <w:tabs>
                <w:tab w:val="left" w:pos="851"/>
              </w:tabs>
              <w:jc w:val="both"/>
              <w:rPr>
                <w:rFonts w:ascii="DM Sans" w:hAnsi="DM Sans" w:cstheme="minorHAnsi"/>
                <w:spacing w:val="-6"/>
                <w:sz w:val="20"/>
                <w:szCs w:val="20"/>
                <w:lang w:eastAsia="fr-FR"/>
              </w:rPr>
            </w:pPr>
          </w:p>
        </w:tc>
        <w:tc>
          <w:tcPr>
            <w:tcW w:w="3056" w:type="dxa"/>
            <w:tcBorders>
              <w:top w:val="single" w:sz="4" w:space="0" w:color="000000"/>
              <w:left w:val="single" w:sz="4" w:space="0" w:color="000000"/>
              <w:right w:val="single" w:sz="4" w:space="0" w:color="000000"/>
            </w:tcBorders>
            <w:shd w:val="clear" w:color="auto" w:fill="CCFFFF"/>
            <w:vAlign w:val="center"/>
          </w:tcPr>
          <w:p w14:paraId="1A5D43DD" w14:textId="4CABED20" w:rsidR="00975EA6" w:rsidRPr="00A52331" w:rsidRDefault="00975EA6" w:rsidP="00F06E30">
            <w:pPr>
              <w:tabs>
                <w:tab w:val="left" w:pos="851"/>
              </w:tabs>
              <w:jc w:val="both"/>
              <w:rPr>
                <w:rFonts w:ascii="DM Sans" w:hAnsi="DM Sans" w:cstheme="minorHAnsi"/>
                <w:spacing w:val="-6"/>
                <w:sz w:val="20"/>
                <w:szCs w:val="20"/>
                <w:lang w:eastAsia="fr-FR"/>
              </w:rPr>
            </w:pPr>
          </w:p>
        </w:tc>
      </w:tr>
      <w:tr w:rsidR="00486768" w:rsidRPr="00A52331" w14:paraId="559DED3E" w14:textId="77777777" w:rsidTr="00B833BD">
        <w:trPr>
          <w:trHeight w:val="1021"/>
          <w:jc w:val="center"/>
        </w:trPr>
        <w:tc>
          <w:tcPr>
            <w:tcW w:w="4644" w:type="dxa"/>
            <w:tcBorders>
              <w:left w:val="single" w:sz="4" w:space="0" w:color="000000"/>
              <w:bottom w:val="single" w:sz="4" w:space="0" w:color="auto"/>
            </w:tcBorders>
            <w:shd w:val="clear" w:color="auto" w:fill="auto"/>
          </w:tcPr>
          <w:p w14:paraId="534EC975" w14:textId="1CC92FD6" w:rsidR="000E7096" w:rsidRPr="00A52331" w:rsidRDefault="000E7096" w:rsidP="00512A93">
            <w:pPr>
              <w:tabs>
                <w:tab w:val="left" w:pos="851"/>
                <w:tab w:val="left" w:leader="dot" w:pos="3969"/>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Nom :</w:t>
            </w:r>
            <w:r w:rsidR="00512A93">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10937954" w14:textId="6D3CEF12" w:rsidR="000E7096" w:rsidRPr="00A52331" w:rsidRDefault="000E7096" w:rsidP="00512A93">
            <w:pPr>
              <w:tabs>
                <w:tab w:val="left" w:pos="851"/>
                <w:tab w:val="left" w:leader="dot" w:pos="3969"/>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Prénom :</w:t>
            </w:r>
            <w:r w:rsidR="00512A93">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04A24D9B" w14:textId="55AC6692" w:rsidR="000E7096" w:rsidRPr="00A52331" w:rsidRDefault="000E7096" w:rsidP="00512A93">
            <w:pPr>
              <w:tabs>
                <w:tab w:val="left" w:pos="851"/>
                <w:tab w:val="left" w:leader="dot" w:pos="3969"/>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Qualité :</w:t>
            </w:r>
            <w:r w:rsidR="00512A93">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6187EEBA" w14:textId="77777777" w:rsidR="000E7096" w:rsidRPr="00A52331" w:rsidRDefault="000E7096" w:rsidP="00F06E30">
            <w:pPr>
              <w:tabs>
                <w:tab w:val="left" w:pos="851"/>
              </w:tabs>
              <w:jc w:val="both"/>
              <w:rPr>
                <w:rFonts w:ascii="DM Sans" w:hAnsi="DM Sans" w:cstheme="minorHAnsi"/>
                <w:spacing w:val="-6"/>
                <w:sz w:val="20"/>
                <w:szCs w:val="20"/>
                <w:lang w:eastAsia="fr-FR"/>
              </w:rPr>
            </w:pPr>
          </w:p>
        </w:tc>
        <w:tc>
          <w:tcPr>
            <w:tcW w:w="2694" w:type="dxa"/>
            <w:tcBorders>
              <w:left w:val="single" w:sz="4" w:space="0" w:color="000000"/>
              <w:bottom w:val="single" w:sz="4" w:space="0" w:color="auto"/>
            </w:tcBorders>
            <w:shd w:val="clear" w:color="auto" w:fill="auto"/>
          </w:tcPr>
          <w:p w14:paraId="36DE30FC" w14:textId="1366E1F2" w:rsidR="000E7096" w:rsidRPr="00A52331" w:rsidRDefault="000E7096" w:rsidP="00512A93">
            <w:pPr>
              <w:tabs>
                <w:tab w:val="left" w:pos="851"/>
                <w:tab w:val="left" w:leader="dot" w:pos="2268"/>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Lieu :</w:t>
            </w:r>
            <w:r w:rsidR="00512A93">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0509FE1B" w14:textId="6CF6BA02" w:rsidR="000E7096" w:rsidRPr="00A52331" w:rsidRDefault="000E7096" w:rsidP="00512A93">
            <w:pPr>
              <w:tabs>
                <w:tab w:val="left" w:pos="851"/>
                <w:tab w:val="left" w:leader="dot" w:pos="2268"/>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Date :</w:t>
            </w:r>
            <w:r w:rsidR="00512A93">
              <w:rPr>
                <w:rFonts w:ascii="DM Sans" w:hAnsi="DM Sans" w:cstheme="minorHAnsi"/>
                <w:spacing w:val="-6"/>
                <w:sz w:val="20"/>
                <w:szCs w:val="20"/>
                <w:lang w:eastAsia="fr-FR"/>
              </w:rPr>
              <w:tab/>
            </w:r>
            <w:r w:rsidR="00512A93">
              <w:rPr>
                <w:rFonts w:ascii="DM Sans" w:hAnsi="DM Sans" w:cstheme="minorHAnsi"/>
                <w:spacing w:val="-6"/>
                <w:sz w:val="20"/>
                <w:szCs w:val="20"/>
                <w:lang w:eastAsia="fr-FR"/>
              </w:rPr>
              <w:tab/>
            </w:r>
          </w:p>
          <w:p w14:paraId="6B65FB04" w14:textId="77777777" w:rsidR="000E7096" w:rsidRPr="00A52331" w:rsidRDefault="000E7096" w:rsidP="00512A93">
            <w:pPr>
              <w:tabs>
                <w:tab w:val="left" w:pos="851"/>
                <w:tab w:val="left" w:leader="dot" w:pos="2268"/>
              </w:tabs>
              <w:jc w:val="both"/>
              <w:rPr>
                <w:rFonts w:ascii="DM Sans" w:hAnsi="DM Sans" w:cstheme="minorHAnsi"/>
                <w:spacing w:val="-6"/>
                <w:sz w:val="20"/>
                <w:szCs w:val="20"/>
                <w:lang w:eastAsia="fr-FR"/>
              </w:rPr>
            </w:pPr>
          </w:p>
        </w:tc>
        <w:tc>
          <w:tcPr>
            <w:tcW w:w="3056" w:type="dxa"/>
            <w:tcBorders>
              <w:left w:val="single" w:sz="4" w:space="0" w:color="000000"/>
              <w:bottom w:val="single" w:sz="4" w:space="0" w:color="auto"/>
              <w:right w:val="single" w:sz="4" w:space="0" w:color="000000"/>
            </w:tcBorders>
            <w:shd w:val="clear" w:color="auto" w:fill="auto"/>
            <w:vAlign w:val="center"/>
          </w:tcPr>
          <w:p w14:paraId="425BC4E9" w14:textId="01DF19B6" w:rsidR="000E7096" w:rsidRPr="00A52331" w:rsidRDefault="000E7096" w:rsidP="00F06E30">
            <w:pPr>
              <w:tabs>
                <w:tab w:val="left" w:pos="851"/>
              </w:tabs>
              <w:jc w:val="both"/>
              <w:rPr>
                <w:rFonts w:ascii="DM Sans" w:hAnsi="DM Sans" w:cstheme="minorHAnsi"/>
                <w:spacing w:val="-6"/>
                <w:sz w:val="20"/>
                <w:szCs w:val="20"/>
                <w:lang w:eastAsia="fr-FR"/>
              </w:rPr>
            </w:pPr>
          </w:p>
        </w:tc>
      </w:tr>
    </w:tbl>
    <w:p w14:paraId="544B8967" w14:textId="77777777" w:rsidR="009D106D" w:rsidRPr="00A52331" w:rsidRDefault="009D106D" w:rsidP="00975EA6">
      <w:pPr>
        <w:tabs>
          <w:tab w:val="left" w:pos="851"/>
        </w:tabs>
        <w:jc w:val="both"/>
        <w:rPr>
          <w:rFonts w:ascii="DM Sans" w:hAnsi="DM Sans" w:cstheme="minorHAnsi"/>
          <w:spacing w:val="-6"/>
          <w:sz w:val="20"/>
          <w:szCs w:val="20"/>
          <w:lang w:eastAsia="fr-FR"/>
        </w:rPr>
      </w:pPr>
    </w:p>
    <w:p w14:paraId="53C33356" w14:textId="3B3A0156" w:rsidR="00821214" w:rsidRPr="00A52331" w:rsidRDefault="00975EA6" w:rsidP="000C7224">
      <w:pPr>
        <w:tabs>
          <w:tab w:val="left" w:pos="851"/>
        </w:tabs>
        <w:jc w:val="both"/>
        <w:rPr>
          <w:rFonts w:ascii="DM Sans" w:hAnsi="DM Sans" w:cstheme="minorHAnsi"/>
          <w:spacing w:val="-6"/>
          <w:sz w:val="20"/>
          <w:szCs w:val="20"/>
          <w:lang w:eastAsia="fr-FR"/>
        </w:rPr>
      </w:pPr>
      <w:r w:rsidRPr="00A52331">
        <w:rPr>
          <w:rFonts w:ascii="DM Sans" w:hAnsi="DM Sans" w:cstheme="minorHAnsi"/>
          <w:spacing w:val="-6"/>
          <w:sz w:val="20"/>
          <w:szCs w:val="20"/>
          <w:lang w:eastAsia="fr-FR"/>
        </w:rPr>
        <w:t>(*) Le signataire doit avoir le pouvoir d’engager la personne qu’il représente.</w:t>
      </w:r>
    </w:p>
    <w:p w14:paraId="57802C25" w14:textId="77777777" w:rsidR="000C7224" w:rsidRPr="00A52331" w:rsidRDefault="000C7224" w:rsidP="000C7224">
      <w:pPr>
        <w:tabs>
          <w:tab w:val="left" w:pos="851"/>
        </w:tabs>
        <w:jc w:val="both"/>
        <w:rPr>
          <w:rFonts w:ascii="DM Sans" w:hAnsi="DM Sans" w:cs="Arial"/>
          <w:sz w:val="20"/>
          <w:szCs w:val="20"/>
        </w:rPr>
      </w:pPr>
    </w:p>
    <w:p w14:paraId="55E8418C" w14:textId="77777777" w:rsidR="000C7224" w:rsidRPr="00A52331" w:rsidRDefault="000C7224" w:rsidP="000C7224">
      <w:pPr>
        <w:tabs>
          <w:tab w:val="left" w:pos="851"/>
        </w:tabs>
        <w:jc w:val="both"/>
        <w:rPr>
          <w:rFonts w:ascii="DM Sans" w:hAnsi="DM Sans" w:cs="Arial"/>
          <w:sz w:val="20"/>
          <w:szCs w:val="20"/>
        </w:rPr>
      </w:pPr>
    </w:p>
    <w:p w14:paraId="0878903B" w14:textId="77777777" w:rsidR="000C7224" w:rsidRPr="00A52331" w:rsidRDefault="000C7224" w:rsidP="000C7224">
      <w:pPr>
        <w:tabs>
          <w:tab w:val="left" w:pos="851"/>
        </w:tabs>
        <w:jc w:val="both"/>
        <w:rPr>
          <w:rFonts w:ascii="DM Sans" w:hAnsi="DM Sans" w:cs="Arial"/>
          <w:sz w:val="20"/>
          <w:szCs w:val="20"/>
        </w:rPr>
      </w:pPr>
    </w:p>
    <w:p w14:paraId="02953C4B" w14:textId="1A217AB0" w:rsidR="00CA4AA7" w:rsidRPr="00A52331" w:rsidRDefault="000E04A7" w:rsidP="0C8A74F2">
      <w:pPr>
        <w:pStyle w:val="Titre1"/>
        <w:numPr>
          <w:ilvl w:val="0"/>
          <w:numId w:val="0"/>
        </w:numPr>
        <w:spacing w:after="0"/>
        <w:rPr>
          <w:rFonts w:ascii="DM Sans" w:hAnsi="DM Sans"/>
          <w:noProof/>
          <w:sz w:val="22"/>
          <w:lang w:eastAsia="fr-FR"/>
        </w:rPr>
      </w:pPr>
      <w:bookmarkStart w:id="85" w:name="_Toc145584935"/>
      <w:r>
        <w:rPr>
          <w:rFonts w:ascii="DM Sans" w:hAnsi="DM Sans"/>
          <w:noProof/>
          <w:sz w:val="22"/>
          <w:lang w:eastAsia="fr-FR"/>
        </w:rPr>
        <w:t>ARTICLE</w:t>
      </w:r>
      <w:r w:rsidR="000970BE" w:rsidRPr="00A52331">
        <w:rPr>
          <w:rFonts w:ascii="DM Sans" w:hAnsi="DM Sans"/>
          <w:noProof/>
          <w:sz w:val="22"/>
          <w:lang w:eastAsia="fr-FR"/>
        </w:rPr>
        <w:t xml:space="preserve"> </w:t>
      </w:r>
      <w:r w:rsidR="00DB62C4" w:rsidRPr="00A52331">
        <w:rPr>
          <w:rFonts w:ascii="DM Sans" w:hAnsi="DM Sans"/>
          <w:noProof/>
          <w:sz w:val="22"/>
          <w:lang w:eastAsia="fr-FR"/>
        </w:rPr>
        <w:t>9</w:t>
      </w:r>
      <w:r w:rsidR="009F15D9" w:rsidRPr="00A52331">
        <w:rPr>
          <w:rFonts w:ascii="DM Sans" w:hAnsi="DM Sans"/>
          <w:noProof/>
          <w:sz w:val="22"/>
          <w:lang w:eastAsia="fr-FR"/>
        </w:rPr>
        <w:t xml:space="preserve">  -</w:t>
      </w:r>
      <w:r w:rsidR="00E37B23" w:rsidRPr="00A52331">
        <w:rPr>
          <w:rFonts w:ascii="DM Sans" w:hAnsi="DM Sans"/>
          <w:noProof/>
          <w:sz w:val="22"/>
          <w:lang w:eastAsia="fr-FR"/>
        </w:rPr>
        <w:t xml:space="preserve"> </w:t>
      </w:r>
      <w:r w:rsidR="00CA4AA7" w:rsidRPr="00A52331">
        <w:rPr>
          <w:rFonts w:ascii="DM Sans" w:hAnsi="DM Sans"/>
          <w:noProof/>
          <w:sz w:val="22"/>
          <w:lang w:eastAsia="fr-FR"/>
        </w:rPr>
        <w:t>APPROBATION DU MARCH</w:t>
      </w:r>
      <w:r w:rsidR="00C26AC1" w:rsidRPr="00A52331">
        <w:rPr>
          <w:rFonts w:ascii="DM Sans" w:hAnsi="DM Sans"/>
          <w:noProof/>
          <w:sz w:val="22"/>
          <w:lang w:eastAsia="fr-FR"/>
        </w:rPr>
        <w:t>É</w:t>
      </w:r>
      <w:bookmarkEnd w:id="85"/>
    </w:p>
    <w:p w14:paraId="3236B8C0" w14:textId="77777777" w:rsidR="00573D23" w:rsidRPr="00A52331" w:rsidRDefault="00573D23" w:rsidP="00020962">
      <w:pPr>
        <w:widowControl/>
        <w:suppressAutoHyphens w:val="0"/>
        <w:autoSpaceDN/>
        <w:textAlignment w:val="auto"/>
        <w:rPr>
          <w:rFonts w:ascii="DM Sans" w:eastAsia="Times New Roman" w:hAnsi="DM Sans" w:cs="Times New Roman"/>
          <w:b/>
          <w:spacing w:val="-6"/>
          <w:kern w:val="0"/>
          <w:sz w:val="22"/>
          <w:szCs w:val="22"/>
          <w:lang w:eastAsia="fr-FR" w:bidi="ar-SA"/>
        </w:rPr>
      </w:pPr>
      <w:bookmarkStart w:id="86" w:name="_Toc52704478"/>
      <w:bookmarkStart w:id="87" w:name="_Toc125177980"/>
      <w:bookmarkStart w:id="88" w:name="_Toc129494761"/>
      <w:bookmarkStart w:id="89" w:name="_Toc129495206"/>
      <w:bookmarkStart w:id="90" w:name="_Toc129495274"/>
      <w:bookmarkStart w:id="91" w:name="_Toc129511109"/>
      <w:bookmarkStart w:id="92" w:name="_Toc236631577"/>
    </w:p>
    <w:bookmarkEnd w:id="86"/>
    <w:bookmarkEnd w:id="87"/>
    <w:bookmarkEnd w:id="88"/>
    <w:bookmarkEnd w:id="89"/>
    <w:bookmarkEnd w:id="90"/>
    <w:bookmarkEnd w:id="91"/>
    <w:bookmarkEnd w:id="92"/>
    <w:p w14:paraId="728BE0D2" w14:textId="77777777" w:rsidR="00EC55E0" w:rsidRPr="00A52331" w:rsidRDefault="00EC55E0" w:rsidP="00EC55E0">
      <w:pPr>
        <w:widowControl/>
        <w:suppressAutoHyphens w:val="0"/>
        <w:autoSpaceDN/>
        <w:spacing w:after="120"/>
        <w:jc w:val="both"/>
        <w:textAlignment w:val="auto"/>
        <w:rPr>
          <w:rFonts w:ascii="DM Sans" w:eastAsia="Times New Roman" w:hAnsi="DM Sans" w:cs="Times New Roman"/>
          <w:b/>
          <w:spacing w:val="-6"/>
          <w:kern w:val="0"/>
          <w:sz w:val="20"/>
          <w:szCs w:val="20"/>
          <w:lang w:eastAsia="fr-FR" w:bidi="ar-SA"/>
        </w:rPr>
      </w:pPr>
      <w:r w:rsidRPr="00A52331">
        <w:rPr>
          <w:rFonts w:ascii="DM Sans" w:eastAsia="Times New Roman" w:hAnsi="DM Sans" w:cs="Times New Roman"/>
          <w:b/>
          <w:spacing w:val="-6"/>
          <w:kern w:val="0"/>
          <w:sz w:val="20"/>
          <w:szCs w:val="20"/>
          <w:lang w:eastAsia="fr-FR" w:bidi="ar-SA"/>
        </w:rPr>
        <w:t>Est acceptée la présente offre pour valoir acte d'engagement.</w:t>
      </w:r>
    </w:p>
    <w:tbl>
      <w:tblPr>
        <w:tblpPr w:leftFromText="141" w:rightFromText="141" w:vertAnchor="text" w:horzAnchor="margin" w:tblpY="59"/>
        <w:tblW w:w="10174"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142" w:type="dxa"/>
          <w:right w:w="142" w:type="dxa"/>
        </w:tblCellMar>
        <w:tblLook w:val="0000" w:firstRow="0" w:lastRow="0" w:firstColumn="0" w:lastColumn="0" w:noHBand="0" w:noVBand="0"/>
      </w:tblPr>
      <w:tblGrid>
        <w:gridCol w:w="10174"/>
      </w:tblGrid>
      <w:tr w:rsidR="00EC55E0" w:rsidRPr="00A52331" w14:paraId="10CB7327" w14:textId="77777777" w:rsidTr="000D5F3F">
        <w:trPr>
          <w:trHeight w:val="2833"/>
        </w:trPr>
        <w:tc>
          <w:tcPr>
            <w:tcW w:w="10174" w:type="dxa"/>
            <w:tcBorders>
              <w:top w:val="single" w:sz="12" w:space="0" w:color="auto"/>
              <w:bottom w:val="single" w:sz="12" w:space="0" w:color="auto"/>
            </w:tcBorders>
            <w:shd w:val="pct5" w:color="auto" w:fill="auto"/>
          </w:tcPr>
          <w:p w14:paraId="7B3CC84E" w14:textId="77777777" w:rsidR="00526EA8" w:rsidRPr="00A52331" w:rsidRDefault="00526EA8" w:rsidP="00EC55E0">
            <w:pPr>
              <w:widowControl/>
              <w:suppressAutoHyphens w:val="0"/>
              <w:autoSpaceDN/>
              <w:spacing w:after="240"/>
              <w:textAlignment w:val="auto"/>
              <w:rPr>
                <w:rFonts w:ascii="DM Sans" w:eastAsia="Times New Roman" w:hAnsi="DM Sans" w:cs="Arial"/>
                <w:smallCaps/>
                <w:spacing w:val="-6"/>
                <w:kern w:val="0"/>
                <w:sz w:val="20"/>
                <w:szCs w:val="20"/>
                <w:lang w:eastAsia="fr-FR" w:bidi="ar-SA"/>
              </w:rPr>
            </w:pPr>
          </w:p>
          <w:p w14:paraId="65DD4774" w14:textId="77777777" w:rsidR="00EC55E0" w:rsidRPr="00A52331" w:rsidRDefault="00EC55E0" w:rsidP="00EC55E0">
            <w:pPr>
              <w:widowControl/>
              <w:suppressAutoHyphens w:val="0"/>
              <w:autoSpaceDN/>
              <w:spacing w:after="240"/>
              <w:textAlignment w:val="auto"/>
              <w:rPr>
                <w:rFonts w:ascii="DM Sans" w:eastAsia="Times New Roman" w:hAnsi="DM Sans" w:cs="Arial"/>
                <w:smallCaps/>
                <w:spacing w:val="-6"/>
                <w:kern w:val="0"/>
                <w:sz w:val="20"/>
                <w:szCs w:val="20"/>
                <w:lang w:eastAsia="fr-FR" w:bidi="ar-SA"/>
              </w:rPr>
            </w:pPr>
            <w:r w:rsidRPr="00A52331">
              <w:rPr>
                <w:rFonts w:ascii="DM Sans" w:eastAsia="Times New Roman" w:hAnsi="DM Sans" w:cs="Arial"/>
                <w:smallCaps/>
                <w:spacing w:val="-6"/>
                <w:kern w:val="0"/>
                <w:sz w:val="20"/>
                <w:szCs w:val="20"/>
                <w:lang w:eastAsia="fr-FR" w:bidi="ar-SA"/>
              </w:rPr>
              <w:t>partie à remplir par LE REPRESENTANT DU POUVOIR ADJUDICATEUR</w:t>
            </w:r>
          </w:p>
          <w:p w14:paraId="750B155D" w14:textId="0C0FBF8D" w:rsidR="00EC55E0" w:rsidRPr="00A52331" w:rsidRDefault="00EC55E0" w:rsidP="008C0A12">
            <w:pPr>
              <w:widowControl/>
              <w:suppressAutoHyphens w:val="0"/>
              <w:autoSpaceDN/>
              <w:spacing w:after="240"/>
              <w:textAlignment w:val="auto"/>
              <w:rPr>
                <w:rFonts w:ascii="DM Sans" w:eastAsia="Times New Roman" w:hAnsi="DM Sans" w:cs="Arial"/>
                <w:spacing w:val="-6"/>
                <w:kern w:val="0"/>
                <w:sz w:val="20"/>
                <w:szCs w:val="20"/>
                <w:lang w:eastAsia="fr-FR" w:bidi="ar-SA"/>
              </w:rPr>
            </w:pPr>
            <w:r w:rsidRPr="00A52331">
              <w:rPr>
                <w:rFonts w:ascii="DM Sans" w:eastAsia="Times New Roman" w:hAnsi="DM Sans" w:cs="Arial"/>
                <w:spacing w:val="-6"/>
                <w:kern w:val="0"/>
                <w:sz w:val="20"/>
                <w:szCs w:val="20"/>
                <w:lang w:eastAsia="fr-FR" w:bidi="ar-SA"/>
              </w:rPr>
              <w:t>A</w:t>
            </w:r>
            <w:r w:rsidR="00A60551" w:rsidRPr="00A52331">
              <w:rPr>
                <w:rFonts w:ascii="DM Sans" w:eastAsia="Times New Roman" w:hAnsi="DM Sans" w:cs="Arial"/>
                <w:spacing w:val="-6"/>
                <w:kern w:val="0"/>
                <w:sz w:val="20"/>
                <w:szCs w:val="20"/>
                <w:lang w:eastAsia="fr-FR" w:bidi="ar-SA"/>
              </w:rPr>
              <w:t xml:space="preserve"> </w:t>
            </w:r>
            <w:r w:rsidR="003253F5" w:rsidRPr="00A52331">
              <w:rPr>
                <w:rFonts w:ascii="DM Sans" w:eastAsia="Times New Roman" w:hAnsi="DM Sans" w:cs="Arial"/>
                <w:spacing w:val="-6"/>
                <w:kern w:val="0"/>
                <w:sz w:val="20"/>
                <w:szCs w:val="20"/>
                <w:lang w:eastAsia="fr-FR" w:bidi="ar-SA"/>
              </w:rPr>
              <w:t>Le PORT</w:t>
            </w:r>
            <w:r w:rsidRPr="00A52331">
              <w:rPr>
                <w:rFonts w:ascii="DM Sans" w:eastAsia="Times New Roman" w:hAnsi="DM Sans" w:cs="Arial"/>
                <w:spacing w:val="-6"/>
                <w:kern w:val="0"/>
                <w:sz w:val="20"/>
                <w:szCs w:val="20"/>
                <w:lang w:eastAsia="fr-FR" w:bidi="ar-SA"/>
              </w:rPr>
              <w:t>, le _________________</w:t>
            </w:r>
          </w:p>
          <w:p w14:paraId="3AFB5D2D" w14:textId="50F049BE" w:rsidR="00526EA8" w:rsidRPr="00A52331" w:rsidRDefault="003F328E" w:rsidP="00EC55E0">
            <w:pPr>
              <w:widowControl/>
              <w:suppressAutoHyphens w:val="0"/>
              <w:autoSpaceDN/>
              <w:spacing w:after="240"/>
              <w:jc w:val="both"/>
              <w:textAlignment w:val="auto"/>
              <w:rPr>
                <w:rFonts w:ascii="DM Sans" w:eastAsia="Times New Roman" w:hAnsi="DM Sans" w:cs="Arial"/>
                <w:spacing w:val="-6"/>
                <w:kern w:val="0"/>
                <w:sz w:val="20"/>
                <w:szCs w:val="20"/>
                <w:lang w:eastAsia="fr-FR" w:bidi="ar-SA"/>
              </w:rPr>
            </w:pPr>
            <w:r w:rsidRPr="00A52331">
              <w:rPr>
                <w:rFonts w:ascii="DM Sans" w:eastAsia="Times New Roman" w:hAnsi="DM Sans" w:cs="Arial"/>
                <w:spacing w:val="-6"/>
                <w:kern w:val="0"/>
                <w:sz w:val="20"/>
                <w:szCs w:val="20"/>
                <w:lang w:eastAsia="fr-FR" w:bidi="ar-SA"/>
              </w:rPr>
              <w:t>L</w:t>
            </w:r>
            <w:r w:rsidR="00AD76FD" w:rsidRPr="00A52331">
              <w:rPr>
                <w:rFonts w:ascii="DM Sans" w:eastAsia="Times New Roman" w:hAnsi="DM Sans" w:cs="Arial"/>
                <w:spacing w:val="-6"/>
                <w:kern w:val="0"/>
                <w:sz w:val="20"/>
                <w:szCs w:val="20"/>
                <w:lang w:eastAsia="fr-FR" w:bidi="ar-SA"/>
              </w:rPr>
              <w:t xml:space="preserve">a </w:t>
            </w:r>
            <w:r w:rsidR="003253F5" w:rsidRPr="00A52331">
              <w:rPr>
                <w:rFonts w:ascii="DM Sans" w:eastAsia="Times New Roman" w:hAnsi="DM Sans" w:cs="Arial"/>
                <w:spacing w:val="-6"/>
                <w:kern w:val="0"/>
                <w:sz w:val="20"/>
                <w:szCs w:val="20"/>
                <w:lang w:eastAsia="fr-FR" w:bidi="ar-SA"/>
              </w:rPr>
              <w:t>SPL GRAND-OUEST</w:t>
            </w:r>
            <w:r w:rsidR="00CF13C4" w:rsidRPr="00A52331">
              <w:rPr>
                <w:rFonts w:ascii="DM Sans" w:eastAsia="Times New Roman" w:hAnsi="DM Sans" w:cs="Arial"/>
                <w:spacing w:val="-6"/>
                <w:kern w:val="0"/>
                <w:sz w:val="20"/>
                <w:szCs w:val="20"/>
                <w:lang w:eastAsia="fr-FR" w:bidi="ar-SA"/>
              </w:rPr>
              <w:t xml:space="preserve">, agissant au nom et pour le compte de la </w:t>
            </w:r>
            <w:r w:rsidR="009F036D" w:rsidRPr="00A52331">
              <w:rPr>
                <w:rFonts w:ascii="DM Sans" w:eastAsia="Times New Roman" w:hAnsi="DM Sans" w:cs="Arial"/>
                <w:spacing w:val="-6"/>
                <w:kern w:val="0"/>
                <w:sz w:val="20"/>
                <w:szCs w:val="20"/>
                <w:lang w:eastAsia="fr-FR" w:bidi="ar-SA"/>
              </w:rPr>
              <w:t xml:space="preserve">Commune de </w:t>
            </w:r>
            <w:r w:rsidR="00D60DEA">
              <w:rPr>
                <w:rFonts w:ascii="DM Sans" w:eastAsia="Times New Roman" w:hAnsi="DM Sans" w:cs="Arial"/>
                <w:spacing w:val="-6"/>
                <w:kern w:val="0"/>
                <w:sz w:val="20"/>
                <w:szCs w:val="20"/>
                <w:lang w:eastAsia="fr-FR" w:bidi="ar-SA"/>
              </w:rPr>
              <w:t>Le Port</w:t>
            </w:r>
          </w:p>
          <w:p w14:paraId="33F62422" w14:textId="64A2147C" w:rsidR="00A143DA" w:rsidRPr="00A52331" w:rsidRDefault="00A143DA" w:rsidP="00EC55E0">
            <w:pPr>
              <w:widowControl/>
              <w:suppressAutoHyphens w:val="0"/>
              <w:autoSpaceDN/>
              <w:spacing w:after="240"/>
              <w:jc w:val="both"/>
              <w:textAlignment w:val="auto"/>
              <w:rPr>
                <w:rFonts w:ascii="DM Sans" w:eastAsia="Times New Roman" w:hAnsi="DM Sans" w:cs="Arial"/>
                <w:spacing w:val="-6"/>
                <w:kern w:val="0"/>
                <w:sz w:val="20"/>
                <w:szCs w:val="20"/>
                <w:lang w:eastAsia="fr-FR" w:bidi="ar-SA"/>
              </w:rPr>
            </w:pPr>
            <w:r w:rsidRPr="00A52331">
              <w:rPr>
                <w:rFonts w:ascii="DM Sans" w:eastAsia="Times New Roman" w:hAnsi="DM Sans" w:cs="Arial"/>
                <w:spacing w:val="-6"/>
                <w:kern w:val="0"/>
                <w:sz w:val="20"/>
                <w:szCs w:val="20"/>
                <w:lang w:eastAsia="fr-FR" w:bidi="ar-SA"/>
              </w:rPr>
              <w:t xml:space="preserve">Son Directeur Général </w:t>
            </w:r>
          </w:p>
          <w:p w14:paraId="37F66002" w14:textId="463427CF" w:rsidR="00A143DA" w:rsidRPr="00A52331" w:rsidRDefault="00A143DA" w:rsidP="00EC55E0">
            <w:pPr>
              <w:widowControl/>
              <w:suppressAutoHyphens w:val="0"/>
              <w:autoSpaceDN/>
              <w:spacing w:after="240"/>
              <w:jc w:val="both"/>
              <w:textAlignment w:val="auto"/>
              <w:rPr>
                <w:rFonts w:ascii="DM Sans" w:eastAsia="Times New Roman" w:hAnsi="DM Sans" w:cs="Arial"/>
                <w:spacing w:val="-6"/>
                <w:kern w:val="0"/>
                <w:sz w:val="20"/>
                <w:szCs w:val="20"/>
                <w:lang w:eastAsia="fr-FR" w:bidi="ar-SA"/>
              </w:rPr>
            </w:pPr>
            <w:r w:rsidRPr="00A52331">
              <w:rPr>
                <w:rFonts w:ascii="DM Sans" w:eastAsia="Times New Roman" w:hAnsi="DM Sans" w:cs="Arial"/>
                <w:spacing w:val="-6"/>
                <w:kern w:val="0"/>
                <w:sz w:val="20"/>
                <w:szCs w:val="20"/>
                <w:lang w:eastAsia="fr-FR" w:bidi="ar-SA"/>
              </w:rPr>
              <w:t>M. Franck SE</w:t>
            </w:r>
            <w:r w:rsidR="009F036D" w:rsidRPr="00A52331">
              <w:rPr>
                <w:rFonts w:ascii="DM Sans" w:eastAsia="Times New Roman" w:hAnsi="DM Sans" w:cs="Arial"/>
                <w:spacing w:val="-6"/>
                <w:kern w:val="0"/>
                <w:sz w:val="20"/>
                <w:szCs w:val="20"/>
                <w:lang w:eastAsia="fr-FR" w:bidi="ar-SA"/>
              </w:rPr>
              <w:t>I</w:t>
            </w:r>
            <w:r w:rsidRPr="00A52331">
              <w:rPr>
                <w:rFonts w:ascii="DM Sans" w:eastAsia="Times New Roman" w:hAnsi="DM Sans" w:cs="Arial"/>
                <w:spacing w:val="-6"/>
                <w:kern w:val="0"/>
                <w:sz w:val="20"/>
                <w:szCs w:val="20"/>
                <w:lang w:eastAsia="fr-FR" w:bidi="ar-SA"/>
              </w:rPr>
              <w:t>THER</w:t>
            </w:r>
          </w:p>
          <w:p w14:paraId="1E968DD2" w14:textId="77777777" w:rsidR="00EC55E0" w:rsidRPr="00A52331" w:rsidRDefault="00EC55E0" w:rsidP="00EC55E0">
            <w:pPr>
              <w:widowControl/>
              <w:suppressAutoHyphens w:val="0"/>
              <w:autoSpaceDN/>
              <w:spacing w:after="240"/>
              <w:textAlignment w:val="auto"/>
              <w:rPr>
                <w:rFonts w:ascii="DM Sans" w:eastAsia="Times New Roman" w:hAnsi="DM Sans" w:cs="Arial"/>
                <w:spacing w:val="-6"/>
                <w:kern w:val="0"/>
                <w:sz w:val="20"/>
                <w:szCs w:val="20"/>
                <w:lang w:eastAsia="fr-FR" w:bidi="ar-SA"/>
              </w:rPr>
            </w:pPr>
          </w:p>
        </w:tc>
      </w:tr>
    </w:tbl>
    <w:p w14:paraId="3C4A1368" w14:textId="5E7D435C" w:rsidR="00BE1085" w:rsidRPr="00A52331" w:rsidRDefault="00BE1085" w:rsidP="008F735B">
      <w:pPr>
        <w:widowControl/>
        <w:autoSpaceDN/>
        <w:textAlignment w:val="auto"/>
        <w:rPr>
          <w:rFonts w:ascii="DM Sans" w:eastAsia="Times New Roman" w:hAnsi="DM Sans" w:cs="Arial"/>
          <w:kern w:val="0"/>
          <w:sz w:val="20"/>
          <w:szCs w:val="20"/>
          <w:lang w:bidi="ar-SA"/>
        </w:rPr>
      </w:pPr>
    </w:p>
    <w:p w14:paraId="18BD04BF" w14:textId="436B2AC8" w:rsidR="00B82A79" w:rsidRDefault="00B82A79">
      <w:pPr>
        <w:suppressAutoHyphens w:val="0"/>
        <w:rPr>
          <w:rFonts w:ascii="DM Sans" w:eastAsia="Times New Roman" w:hAnsi="DM Sans" w:cs="Arial"/>
          <w:b/>
          <w:bCs/>
          <w:kern w:val="0"/>
          <w:sz w:val="20"/>
          <w:szCs w:val="20"/>
          <w:lang w:bidi="ar-SA"/>
        </w:rPr>
      </w:pPr>
      <w:r>
        <w:rPr>
          <w:rFonts w:ascii="DM Sans" w:eastAsia="Times New Roman" w:hAnsi="DM Sans" w:cs="Arial"/>
          <w:b/>
          <w:bCs/>
          <w:kern w:val="0"/>
          <w:sz w:val="20"/>
          <w:szCs w:val="20"/>
          <w:lang w:bidi="ar-SA"/>
        </w:rPr>
        <w:br w:type="page"/>
      </w:r>
    </w:p>
    <w:p w14:paraId="01552296" w14:textId="77777777" w:rsidR="00B1266D" w:rsidRDefault="00B1266D" w:rsidP="000B62AB">
      <w:pPr>
        <w:widowControl/>
        <w:autoSpaceDN/>
        <w:jc w:val="center"/>
        <w:textAlignment w:val="auto"/>
        <w:rPr>
          <w:rFonts w:ascii="DM Sans" w:eastAsia="Times New Roman" w:hAnsi="DM Sans" w:cs="Arial"/>
          <w:b/>
          <w:bCs/>
          <w:kern w:val="0"/>
          <w:sz w:val="20"/>
          <w:szCs w:val="20"/>
          <w:lang w:bidi="ar-SA"/>
        </w:rPr>
      </w:pPr>
    </w:p>
    <w:p w14:paraId="39C70475" w14:textId="1CFCD951" w:rsidR="000B62AB" w:rsidRPr="000B62AB" w:rsidRDefault="000B62AB" w:rsidP="000B62AB">
      <w:pPr>
        <w:widowControl/>
        <w:autoSpaceDN/>
        <w:jc w:val="center"/>
        <w:textAlignment w:val="auto"/>
        <w:rPr>
          <w:rFonts w:ascii="DM Sans" w:eastAsia="Times New Roman" w:hAnsi="DM Sans" w:cs="Arial"/>
          <w:b/>
          <w:bCs/>
          <w:kern w:val="0"/>
          <w:sz w:val="20"/>
          <w:szCs w:val="20"/>
          <w:lang w:bidi="ar-SA"/>
        </w:rPr>
      </w:pPr>
      <w:r w:rsidRPr="000B62AB">
        <w:rPr>
          <w:rFonts w:ascii="DM Sans" w:eastAsia="Times New Roman" w:hAnsi="DM Sans" w:cs="Arial"/>
          <w:b/>
          <w:bCs/>
          <w:kern w:val="0"/>
          <w:sz w:val="20"/>
          <w:szCs w:val="20"/>
          <w:lang w:bidi="ar-SA"/>
        </w:rPr>
        <w:t>REPARTITION FINANCIERE EN CAS DE GROUPEMENT</w:t>
      </w:r>
    </w:p>
    <w:p w14:paraId="1CEA7EC6" w14:textId="77777777" w:rsidR="000B62AB" w:rsidRDefault="000B62AB" w:rsidP="008F735B">
      <w:pPr>
        <w:widowControl/>
        <w:autoSpaceDN/>
        <w:textAlignment w:val="auto"/>
        <w:rPr>
          <w:rFonts w:ascii="DM Sans" w:eastAsia="Times New Roman" w:hAnsi="DM Sans" w:cs="Arial"/>
          <w:kern w:val="0"/>
          <w:sz w:val="20"/>
          <w:szCs w:val="20"/>
          <w:lang w:bidi="ar-SA"/>
        </w:rPr>
      </w:pPr>
    </w:p>
    <w:p w14:paraId="1A86E3E5" w14:textId="77777777" w:rsidR="000B62AB" w:rsidRDefault="000B62AB" w:rsidP="008F735B">
      <w:pPr>
        <w:widowControl/>
        <w:autoSpaceDN/>
        <w:textAlignment w:val="auto"/>
        <w:rPr>
          <w:rFonts w:ascii="DM Sans" w:eastAsia="Times New Roman" w:hAnsi="DM Sans" w:cs="Arial"/>
          <w:kern w:val="0"/>
          <w:sz w:val="20"/>
          <w:szCs w:val="20"/>
          <w:lang w:bidi="ar-SA"/>
        </w:rPr>
      </w:pPr>
    </w:p>
    <w:p w14:paraId="3BCDE6BE" w14:textId="77777777" w:rsidR="000B62AB" w:rsidRDefault="000B62AB" w:rsidP="008F735B">
      <w:pPr>
        <w:widowControl/>
        <w:autoSpaceDN/>
        <w:textAlignment w:val="auto"/>
        <w:rPr>
          <w:rFonts w:ascii="DM Sans" w:eastAsia="Times New Roman" w:hAnsi="DM Sans" w:cs="Arial"/>
          <w:kern w:val="0"/>
          <w:sz w:val="20"/>
          <w:szCs w:val="20"/>
          <w:lang w:bidi="ar-SA"/>
        </w:rPr>
      </w:pPr>
    </w:p>
    <w:tbl>
      <w:tblPr>
        <w:tblStyle w:val="Grilledutableau"/>
        <w:tblW w:w="0" w:type="auto"/>
        <w:tblLook w:val="04A0" w:firstRow="1" w:lastRow="0" w:firstColumn="1" w:lastColumn="0" w:noHBand="0" w:noVBand="1"/>
      </w:tblPr>
      <w:tblGrid>
        <w:gridCol w:w="1240"/>
        <w:gridCol w:w="2585"/>
        <w:gridCol w:w="3279"/>
        <w:gridCol w:w="2695"/>
      </w:tblGrid>
      <w:tr w:rsidR="00D1282E" w14:paraId="104F0E09" w14:textId="1072D95F" w:rsidTr="006739DC">
        <w:tc>
          <w:tcPr>
            <w:tcW w:w="1240" w:type="dxa"/>
            <w:vAlign w:val="center"/>
          </w:tcPr>
          <w:p w14:paraId="5EB152A8" w14:textId="24F373BC" w:rsidR="00D1282E" w:rsidRPr="000B62AB" w:rsidRDefault="00D1282E" w:rsidP="006739DC">
            <w:pPr>
              <w:widowControl/>
              <w:autoSpaceDN/>
              <w:jc w:val="center"/>
              <w:textAlignment w:val="auto"/>
              <w:rPr>
                <w:rFonts w:ascii="DM Sans" w:eastAsia="Times New Roman" w:hAnsi="DM Sans" w:cs="Arial"/>
                <w:b/>
                <w:bCs/>
                <w:kern w:val="0"/>
                <w:sz w:val="20"/>
                <w:szCs w:val="20"/>
                <w:lang w:bidi="ar-SA"/>
              </w:rPr>
            </w:pPr>
            <w:r w:rsidRPr="000B62AB">
              <w:rPr>
                <w:rFonts w:ascii="DM Sans" w:eastAsia="Times New Roman" w:hAnsi="DM Sans" w:cs="Arial"/>
                <w:b/>
                <w:bCs/>
                <w:kern w:val="0"/>
                <w:sz w:val="20"/>
                <w:szCs w:val="20"/>
                <w:lang w:bidi="ar-SA"/>
              </w:rPr>
              <w:t>MISSION</w:t>
            </w:r>
          </w:p>
        </w:tc>
        <w:tc>
          <w:tcPr>
            <w:tcW w:w="2585" w:type="dxa"/>
            <w:vAlign w:val="center"/>
          </w:tcPr>
          <w:p w14:paraId="324F788B" w14:textId="3C966A0D" w:rsidR="00D1282E" w:rsidRPr="000B62AB" w:rsidRDefault="00D1282E" w:rsidP="006739DC">
            <w:pPr>
              <w:widowControl/>
              <w:autoSpaceDN/>
              <w:jc w:val="center"/>
              <w:textAlignment w:val="auto"/>
              <w:rPr>
                <w:rFonts w:ascii="DM Sans" w:eastAsia="Times New Roman" w:hAnsi="DM Sans" w:cs="Arial"/>
                <w:b/>
                <w:bCs/>
                <w:kern w:val="0"/>
                <w:sz w:val="20"/>
                <w:szCs w:val="20"/>
                <w:lang w:bidi="ar-SA"/>
              </w:rPr>
            </w:pPr>
            <w:r w:rsidRPr="000B62AB">
              <w:rPr>
                <w:rFonts w:ascii="DM Sans" w:eastAsia="Times New Roman" w:hAnsi="DM Sans" w:cs="Arial"/>
                <w:b/>
                <w:bCs/>
                <w:kern w:val="0"/>
                <w:sz w:val="20"/>
                <w:szCs w:val="20"/>
                <w:lang w:bidi="ar-SA"/>
              </w:rPr>
              <w:t>COTRAITANT N°1</w:t>
            </w:r>
            <w:r>
              <w:rPr>
                <w:rFonts w:ascii="DM Sans" w:eastAsia="Times New Roman" w:hAnsi="DM Sans" w:cs="Arial"/>
                <w:b/>
                <w:bCs/>
                <w:kern w:val="0"/>
                <w:sz w:val="20"/>
                <w:szCs w:val="20"/>
                <w:lang w:bidi="ar-SA"/>
              </w:rPr>
              <w:t xml:space="preserve"> EN EUROS HT</w:t>
            </w:r>
          </w:p>
        </w:tc>
        <w:tc>
          <w:tcPr>
            <w:tcW w:w="3279" w:type="dxa"/>
            <w:vAlign w:val="center"/>
          </w:tcPr>
          <w:p w14:paraId="53BCE2A1" w14:textId="1A069DA2" w:rsidR="00D1282E" w:rsidRPr="000B62AB" w:rsidRDefault="00D1282E" w:rsidP="006739DC">
            <w:pPr>
              <w:widowControl/>
              <w:autoSpaceDN/>
              <w:jc w:val="center"/>
              <w:textAlignment w:val="auto"/>
              <w:rPr>
                <w:rFonts w:ascii="DM Sans" w:eastAsia="Times New Roman" w:hAnsi="DM Sans" w:cs="Arial"/>
                <w:b/>
                <w:bCs/>
                <w:kern w:val="0"/>
                <w:sz w:val="20"/>
                <w:szCs w:val="20"/>
                <w:lang w:bidi="ar-SA"/>
              </w:rPr>
            </w:pPr>
            <w:r w:rsidRPr="000B62AB">
              <w:rPr>
                <w:rFonts w:ascii="DM Sans" w:eastAsia="Times New Roman" w:hAnsi="DM Sans" w:cs="Arial"/>
                <w:b/>
                <w:bCs/>
                <w:kern w:val="0"/>
                <w:sz w:val="20"/>
                <w:szCs w:val="20"/>
                <w:lang w:bidi="ar-SA"/>
              </w:rPr>
              <w:t>COTRAITANT N°2</w:t>
            </w:r>
            <w:r>
              <w:rPr>
                <w:rFonts w:ascii="DM Sans" w:eastAsia="Times New Roman" w:hAnsi="DM Sans" w:cs="Arial"/>
                <w:b/>
                <w:bCs/>
                <w:kern w:val="0"/>
                <w:sz w:val="20"/>
                <w:szCs w:val="20"/>
                <w:lang w:bidi="ar-SA"/>
              </w:rPr>
              <w:t xml:space="preserve"> EN EUROS HT</w:t>
            </w:r>
          </w:p>
        </w:tc>
        <w:tc>
          <w:tcPr>
            <w:tcW w:w="2695" w:type="dxa"/>
            <w:vAlign w:val="center"/>
          </w:tcPr>
          <w:p w14:paraId="2109BD92" w14:textId="465D0840" w:rsidR="00D1282E" w:rsidRPr="000B62AB" w:rsidRDefault="00D1282E" w:rsidP="006739DC">
            <w:pPr>
              <w:widowControl/>
              <w:autoSpaceDN/>
              <w:jc w:val="center"/>
              <w:textAlignment w:val="auto"/>
              <w:rPr>
                <w:rFonts w:ascii="DM Sans" w:eastAsia="Times New Roman" w:hAnsi="DM Sans" w:cs="Arial"/>
                <w:b/>
                <w:bCs/>
                <w:kern w:val="0"/>
                <w:sz w:val="20"/>
                <w:szCs w:val="20"/>
                <w:lang w:bidi="ar-SA"/>
              </w:rPr>
            </w:pPr>
            <w:r w:rsidRPr="000B62AB">
              <w:rPr>
                <w:rFonts w:ascii="DM Sans" w:eastAsia="Times New Roman" w:hAnsi="DM Sans" w:cs="Arial"/>
                <w:b/>
                <w:bCs/>
                <w:kern w:val="0"/>
                <w:sz w:val="20"/>
                <w:szCs w:val="20"/>
                <w:lang w:bidi="ar-SA"/>
              </w:rPr>
              <w:t>COTRAITANT N°</w:t>
            </w:r>
            <w:r>
              <w:rPr>
                <w:rFonts w:ascii="DM Sans" w:eastAsia="Times New Roman" w:hAnsi="DM Sans" w:cs="Arial"/>
                <w:b/>
                <w:bCs/>
                <w:kern w:val="0"/>
                <w:sz w:val="20"/>
                <w:szCs w:val="20"/>
                <w:lang w:bidi="ar-SA"/>
              </w:rPr>
              <w:t>3 EN EUROS HT</w:t>
            </w:r>
          </w:p>
        </w:tc>
      </w:tr>
      <w:tr w:rsidR="00D1282E" w14:paraId="0BCBF036" w14:textId="0F47B879" w:rsidTr="00D1282E">
        <w:tc>
          <w:tcPr>
            <w:tcW w:w="1240" w:type="dxa"/>
          </w:tcPr>
          <w:p w14:paraId="0B48B040" w14:textId="77777777" w:rsidR="00D1282E" w:rsidRDefault="00D1282E" w:rsidP="008F735B">
            <w:pPr>
              <w:widowControl/>
              <w:autoSpaceDN/>
              <w:textAlignment w:val="auto"/>
              <w:rPr>
                <w:rFonts w:ascii="DM Sans" w:eastAsia="Times New Roman" w:hAnsi="DM Sans" w:cs="Arial"/>
                <w:kern w:val="0"/>
                <w:sz w:val="20"/>
                <w:szCs w:val="20"/>
                <w:lang w:bidi="ar-SA"/>
              </w:rPr>
            </w:pPr>
          </w:p>
          <w:p w14:paraId="24A8C9FA" w14:textId="77777777" w:rsidR="00D1282E" w:rsidRDefault="00D1282E" w:rsidP="008F735B">
            <w:pPr>
              <w:widowControl/>
              <w:autoSpaceDN/>
              <w:textAlignment w:val="auto"/>
              <w:rPr>
                <w:rFonts w:ascii="DM Sans" w:eastAsia="Times New Roman" w:hAnsi="DM Sans" w:cs="Arial"/>
                <w:kern w:val="0"/>
                <w:sz w:val="20"/>
                <w:szCs w:val="20"/>
                <w:lang w:bidi="ar-SA"/>
              </w:rPr>
            </w:pPr>
          </w:p>
          <w:p w14:paraId="4E215E1F" w14:textId="77777777" w:rsidR="00B1266D" w:rsidRDefault="00B1266D" w:rsidP="008F735B">
            <w:pPr>
              <w:widowControl/>
              <w:autoSpaceDN/>
              <w:textAlignment w:val="auto"/>
              <w:rPr>
                <w:rFonts w:ascii="DM Sans" w:eastAsia="Times New Roman" w:hAnsi="DM Sans" w:cs="Arial"/>
                <w:kern w:val="0"/>
                <w:sz w:val="20"/>
                <w:szCs w:val="20"/>
                <w:lang w:bidi="ar-SA"/>
              </w:rPr>
            </w:pPr>
          </w:p>
          <w:p w14:paraId="43DA370D" w14:textId="77777777" w:rsidR="00B1266D" w:rsidRDefault="00B1266D" w:rsidP="008F735B">
            <w:pPr>
              <w:widowControl/>
              <w:autoSpaceDN/>
              <w:textAlignment w:val="auto"/>
              <w:rPr>
                <w:rFonts w:ascii="DM Sans" w:eastAsia="Times New Roman" w:hAnsi="DM Sans" w:cs="Arial"/>
                <w:kern w:val="0"/>
                <w:sz w:val="20"/>
                <w:szCs w:val="20"/>
                <w:lang w:bidi="ar-SA"/>
              </w:rPr>
            </w:pPr>
          </w:p>
        </w:tc>
        <w:tc>
          <w:tcPr>
            <w:tcW w:w="2585" w:type="dxa"/>
          </w:tcPr>
          <w:p w14:paraId="53AF8A65" w14:textId="77777777" w:rsidR="00D1282E" w:rsidRDefault="00D1282E" w:rsidP="008F735B">
            <w:pPr>
              <w:widowControl/>
              <w:autoSpaceDN/>
              <w:textAlignment w:val="auto"/>
              <w:rPr>
                <w:rFonts w:ascii="DM Sans" w:eastAsia="Times New Roman" w:hAnsi="DM Sans" w:cs="Arial"/>
                <w:kern w:val="0"/>
                <w:sz w:val="20"/>
                <w:szCs w:val="20"/>
                <w:lang w:bidi="ar-SA"/>
              </w:rPr>
            </w:pPr>
          </w:p>
        </w:tc>
        <w:tc>
          <w:tcPr>
            <w:tcW w:w="3279" w:type="dxa"/>
          </w:tcPr>
          <w:p w14:paraId="257EC803" w14:textId="626EE762" w:rsidR="00D1282E" w:rsidRDefault="00D1282E" w:rsidP="008F735B">
            <w:pPr>
              <w:widowControl/>
              <w:autoSpaceDN/>
              <w:textAlignment w:val="auto"/>
              <w:rPr>
                <w:rFonts w:ascii="DM Sans" w:eastAsia="Times New Roman" w:hAnsi="DM Sans" w:cs="Arial"/>
                <w:kern w:val="0"/>
                <w:sz w:val="20"/>
                <w:szCs w:val="20"/>
                <w:lang w:bidi="ar-SA"/>
              </w:rPr>
            </w:pPr>
          </w:p>
        </w:tc>
        <w:tc>
          <w:tcPr>
            <w:tcW w:w="2695" w:type="dxa"/>
          </w:tcPr>
          <w:p w14:paraId="4D7CA2B8" w14:textId="77777777" w:rsidR="00D1282E" w:rsidRDefault="00D1282E" w:rsidP="008F735B">
            <w:pPr>
              <w:widowControl/>
              <w:autoSpaceDN/>
              <w:textAlignment w:val="auto"/>
              <w:rPr>
                <w:rFonts w:ascii="DM Sans" w:eastAsia="Times New Roman" w:hAnsi="DM Sans" w:cs="Arial"/>
                <w:kern w:val="0"/>
                <w:sz w:val="20"/>
                <w:szCs w:val="20"/>
                <w:lang w:bidi="ar-SA"/>
              </w:rPr>
            </w:pPr>
          </w:p>
        </w:tc>
      </w:tr>
      <w:tr w:rsidR="00D1282E" w14:paraId="20E5377A" w14:textId="0FF789C7" w:rsidTr="00D1282E">
        <w:tc>
          <w:tcPr>
            <w:tcW w:w="1240" w:type="dxa"/>
          </w:tcPr>
          <w:p w14:paraId="29CB0848" w14:textId="77777777" w:rsidR="00D1282E" w:rsidRDefault="00D1282E" w:rsidP="008F735B">
            <w:pPr>
              <w:widowControl/>
              <w:autoSpaceDN/>
              <w:textAlignment w:val="auto"/>
              <w:rPr>
                <w:rFonts w:ascii="DM Sans" w:eastAsia="Times New Roman" w:hAnsi="DM Sans" w:cs="Arial"/>
                <w:kern w:val="0"/>
                <w:sz w:val="20"/>
                <w:szCs w:val="20"/>
                <w:lang w:bidi="ar-SA"/>
              </w:rPr>
            </w:pPr>
          </w:p>
        </w:tc>
        <w:tc>
          <w:tcPr>
            <w:tcW w:w="2585" w:type="dxa"/>
          </w:tcPr>
          <w:p w14:paraId="17BE3D8E" w14:textId="77777777" w:rsidR="00D1282E" w:rsidRDefault="00D1282E" w:rsidP="008F735B">
            <w:pPr>
              <w:widowControl/>
              <w:autoSpaceDN/>
              <w:textAlignment w:val="auto"/>
              <w:rPr>
                <w:rFonts w:ascii="DM Sans" w:eastAsia="Times New Roman" w:hAnsi="DM Sans" w:cs="Arial"/>
                <w:kern w:val="0"/>
                <w:sz w:val="20"/>
                <w:szCs w:val="20"/>
                <w:lang w:bidi="ar-SA"/>
              </w:rPr>
            </w:pPr>
          </w:p>
          <w:p w14:paraId="1D9739E6" w14:textId="77777777" w:rsidR="00D1282E" w:rsidRDefault="00D1282E" w:rsidP="008F735B">
            <w:pPr>
              <w:widowControl/>
              <w:autoSpaceDN/>
              <w:textAlignment w:val="auto"/>
              <w:rPr>
                <w:rFonts w:ascii="DM Sans" w:eastAsia="Times New Roman" w:hAnsi="DM Sans" w:cs="Arial"/>
                <w:kern w:val="0"/>
                <w:sz w:val="20"/>
                <w:szCs w:val="20"/>
                <w:lang w:bidi="ar-SA"/>
              </w:rPr>
            </w:pPr>
          </w:p>
          <w:p w14:paraId="7F225510" w14:textId="77777777" w:rsidR="00D1282E" w:rsidRDefault="00D1282E" w:rsidP="008F735B">
            <w:pPr>
              <w:widowControl/>
              <w:autoSpaceDN/>
              <w:textAlignment w:val="auto"/>
              <w:rPr>
                <w:rFonts w:ascii="DM Sans" w:eastAsia="Times New Roman" w:hAnsi="DM Sans" w:cs="Arial"/>
                <w:kern w:val="0"/>
                <w:sz w:val="20"/>
                <w:szCs w:val="20"/>
                <w:lang w:bidi="ar-SA"/>
              </w:rPr>
            </w:pPr>
          </w:p>
        </w:tc>
        <w:tc>
          <w:tcPr>
            <w:tcW w:w="3279" w:type="dxa"/>
          </w:tcPr>
          <w:p w14:paraId="6D0982A0" w14:textId="170D9538" w:rsidR="00D1282E" w:rsidRDefault="00D1282E" w:rsidP="008F735B">
            <w:pPr>
              <w:widowControl/>
              <w:autoSpaceDN/>
              <w:textAlignment w:val="auto"/>
              <w:rPr>
                <w:rFonts w:ascii="DM Sans" w:eastAsia="Times New Roman" w:hAnsi="DM Sans" w:cs="Arial"/>
                <w:kern w:val="0"/>
                <w:sz w:val="20"/>
                <w:szCs w:val="20"/>
                <w:lang w:bidi="ar-SA"/>
              </w:rPr>
            </w:pPr>
          </w:p>
        </w:tc>
        <w:tc>
          <w:tcPr>
            <w:tcW w:w="2695" w:type="dxa"/>
          </w:tcPr>
          <w:p w14:paraId="266D418E" w14:textId="77777777" w:rsidR="00D1282E" w:rsidRDefault="00D1282E" w:rsidP="008F735B">
            <w:pPr>
              <w:widowControl/>
              <w:autoSpaceDN/>
              <w:textAlignment w:val="auto"/>
              <w:rPr>
                <w:rFonts w:ascii="DM Sans" w:eastAsia="Times New Roman" w:hAnsi="DM Sans" w:cs="Arial"/>
                <w:kern w:val="0"/>
                <w:sz w:val="20"/>
                <w:szCs w:val="20"/>
                <w:lang w:bidi="ar-SA"/>
              </w:rPr>
            </w:pPr>
          </w:p>
        </w:tc>
      </w:tr>
      <w:tr w:rsidR="00D1282E" w14:paraId="159073A7" w14:textId="3F6E1082" w:rsidTr="00D1282E">
        <w:tc>
          <w:tcPr>
            <w:tcW w:w="1240" w:type="dxa"/>
          </w:tcPr>
          <w:p w14:paraId="5B818DEE" w14:textId="77777777" w:rsidR="00D1282E" w:rsidRDefault="00D1282E" w:rsidP="008F735B">
            <w:pPr>
              <w:widowControl/>
              <w:autoSpaceDN/>
              <w:textAlignment w:val="auto"/>
              <w:rPr>
                <w:rFonts w:ascii="DM Sans" w:eastAsia="Times New Roman" w:hAnsi="DM Sans" w:cs="Arial"/>
                <w:kern w:val="0"/>
                <w:sz w:val="20"/>
                <w:szCs w:val="20"/>
                <w:lang w:bidi="ar-SA"/>
              </w:rPr>
            </w:pPr>
          </w:p>
          <w:p w14:paraId="613AB7F8" w14:textId="77777777" w:rsidR="00B1266D" w:rsidRDefault="00B1266D" w:rsidP="008F735B">
            <w:pPr>
              <w:widowControl/>
              <w:autoSpaceDN/>
              <w:textAlignment w:val="auto"/>
              <w:rPr>
                <w:rFonts w:ascii="DM Sans" w:eastAsia="Times New Roman" w:hAnsi="DM Sans" w:cs="Arial"/>
                <w:kern w:val="0"/>
                <w:sz w:val="20"/>
                <w:szCs w:val="20"/>
                <w:lang w:bidi="ar-SA"/>
              </w:rPr>
            </w:pPr>
          </w:p>
          <w:p w14:paraId="148E06D5" w14:textId="77777777" w:rsidR="00B1266D" w:rsidRDefault="00B1266D" w:rsidP="008F735B">
            <w:pPr>
              <w:widowControl/>
              <w:autoSpaceDN/>
              <w:textAlignment w:val="auto"/>
              <w:rPr>
                <w:rFonts w:ascii="DM Sans" w:eastAsia="Times New Roman" w:hAnsi="DM Sans" w:cs="Arial"/>
                <w:kern w:val="0"/>
                <w:sz w:val="20"/>
                <w:szCs w:val="20"/>
                <w:lang w:bidi="ar-SA"/>
              </w:rPr>
            </w:pPr>
          </w:p>
        </w:tc>
        <w:tc>
          <w:tcPr>
            <w:tcW w:w="2585" w:type="dxa"/>
          </w:tcPr>
          <w:p w14:paraId="1484C426" w14:textId="77777777" w:rsidR="00D1282E" w:rsidRDefault="00D1282E" w:rsidP="008F735B">
            <w:pPr>
              <w:widowControl/>
              <w:autoSpaceDN/>
              <w:textAlignment w:val="auto"/>
              <w:rPr>
                <w:rFonts w:ascii="DM Sans" w:eastAsia="Times New Roman" w:hAnsi="DM Sans" w:cs="Arial"/>
                <w:kern w:val="0"/>
                <w:sz w:val="20"/>
                <w:szCs w:val="20"/>
                <w:lang w:bidi="ar-SA"/>
              </w:rPr>
            </w:pPr>
          </w:p>
        </w:tc>
        <w:tc>
          <w:tcPr>
            <w:tcW w:w="3279" w:type="dxa"/>
          </w:tcPr>
          <w:p w14:paraId="27A8E61B" w14:textId="16B76405" w:rsidR="00D1282E" w:rsidRDefault="00D1282E" w:rsidP="008F735B">
            <w:pPr>
              <w:widowControl/>
              <w:autoSpaceDN/>
              <w:textAlignment w:val="auto"/>
              <w:rPr>
                <w:rFonts w:ascii="DM Sans" w:eastAsia="Times New Roman" w:hAnsi="DM Sans" w:cs="Arial"/>
                <w:kern w:val="0"/>
                <w:sz w:val="20"/>
                <w:szCs w:val="20"/>
                <w:lang w:bidi="ar-SA"/>
              </w:rPr>
            </w:pPr>
          </w:p>
        </w:tc>
        <w:tc>
          <w:tcPr>
            <w:tcW w:w="2695" w:type="dxa"/>
          </w:tcPr>
          <w:p w14:paraId="7C7C2224" w14:textId="77777777" w:rsidR="00D1282E" w:rsidRDefault="00D1282E" w:rsidP="008F735B">
            <w:pPr>
              <w:widowControl/>
              <w:autoSpaceDN/>
              <w:textAlignment w:val="auto"/>
              <w:rPr>
                <w:rFonts w:ascii="DM Sans" w:eastAsia="Times New Roman" w:hAnsi="DM Sans" w:cs="Arial"/>
                <w:kern w:val="0"/>
                <w:sz w:val="20"/>
                <w:szCs w:val="20"/>
                <w:lang w:bidi="ar-SA"/>
              </w:rPr>
            </w:pPr>
          </w:p>
        </w:tc>
      </w:tr>
    </w:tbl>
    <w:p w14:paraId="2C6CD49D" w14:textId="77777777" w:rsidR="000B62AB" w:rsidRPr="00A52331" w:rsidRDefault="000B62AB" w:rsidP="008F735B">
      <w:pPr>
        <w:widowControl/>
        <w:autoSpaceDN/>
        <w:textAlignment w:val="auto"/>
        <w:rPr>
          <w:rFonts w:ascii="DM Sans" w:eastAsia="Times New Roman" w:hAnsi="DM Sans" w:cs="Arial"/>
          <w:kern w:val="0"/>
          <w:sz w:val="20"/>
          <w:szCs w:val="20"/>
          <w:lang w:bidi="ar-SA"/>
        </w:rPr>
      </w:pPr>
    </w:p>
    <w:p w14:paraId="672764A7" w14:textId="06408846" w:rsidR="00F50B48" w:rsidRPr="00A52331" w:rsidRDefault="00F50B48">
      <w:pPr>
        <w:pStyle w:val="Paragraphetexte"/>
        <w:ind w:left="0"/>
        <w:rPr>
          <w:rFonts w:ascii="DM Sans" w:hAnsi="DM Sans"/>
          <w:vanish/>
          <w:sz w:val="22"/>
          <w:szCs w:val="22"/>
        </w:rPr>
      </w:pPr>
    </w:p>
    <w:sectPr w:rsidR="00F50B48" w:rsidRPr="00A52331" w:rsidSect="00AB7B4B">
      <w:headerReference w:type="default" r:id="rId12"/>
      <w:footerReference w:type="default" r:id="rId13"/>
      <w:headerReference w:type="first" r:id="rId14"/>
      <w:footerReference w:type="first" r:id="rId15"/>
      <w:pgSz w:w="11907" w:h="16839" w:code="9"/>
      <w:pgMar w:top="776" w:right="964" w:bottom="851" w:left="1134" w:header="720" w:footer="49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58CFF" w14:textId="77777777" w:rsidR="00D958DA" w:rsidRDefault="00D958DA">
      <w:r>
        <w:separator/>
      </w:r>
    </w:p>
  </w:endnote>
  <w:endnote w:type="continuationSeparator" w:id="0">
    <w:p w14:paraId="7E144B20" w14:textId="77777777" w:rsidR="00D958DA" w:rsidRDefault="00D958DA">
      <w:r>
        <w:continuationSeparator/>
      </w:r>
    </w:p>
  </w:endnote>
  <w:endnote w:type="continuationNotice" w:id="1">
    <w:p w14:paraId="02DF7B18" w14:textId="77777777" w:rsidR="00D958DA" w:rsidRDefault="00D95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OpenSymbol, 'Arial Unicode MS'">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StarSymbol">
    <w:charset w:val="02"/>
    <w:family w:val="auto"/>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Linotype, 'Times New Ro">
    <w:charset w:val="00"/>
    <w:family w:val="roman"/>
    <w:pitch w:val="default"/>
  </w:font>
  <w:font w:name="CG Times (WN)">
    <w:altName w:val="Times New Roman"/>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Helvetica, Arial">
    <w:charset w:val="00"/>
    <w:family w:val="swiss"/>
    <w:pitch w:val="variable"/>
  </w:font>
  <w:font w:name="Times, '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Palatino Linotype">
    <w:panose1 w:val="02040502050505030304"/>
    <w:charset w:val="00"/>
    <w:family w:val="roman"/>
    <w:pitch w:val="variable"/>
    <w:sig w:usb0="E0000287" w:usb1="40000013" w:usb2="00000000" w:usb3="00000000" w:csb0="0000019F" w:csb1="00000000"/>
  </w:font>
  <w:font w:name="Univers (WN)">
    <w:altName w:val="Arial"/>
    <w:charset w:val="00"/>
    <w:family w:val="swiss"/>
    <w:pitch w:val="variable"/>
  </w:font>
  <w:font w:name="Palatino">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vant Garde">
    <w:altName w:val="Century Gothic"/>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M Sans">
    <w:charset w:val="00"/>
    <w:family w:val="auto"/>
    <w:pitch w:val="variable"/>
    <w:sig w:usb0="8000002F" w:usb1="5000205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53D81" w14:textId="17C01BF4" w:rsidR="00691C85" w:rsidRDefault="006342C3" w:rsidP="006342C3">
    <w:pPr>
      <w:pBdr>
        <w:top w:val="single" w:sz="4" w:space="1" w:color="auto"/>
      </w:pBdr>
      <w:jc w:val="center"/>
      <w:rPr>
        <w:rFonts w:ascii="Century Gothic" w:hAnsi="Century Gothic" w:cs="Arial"/>
        <w:b/>
        <w:bCs/>
        <w:sz w:val="16"/>
        <w:szCs w:val="16"/>
        <w:lang w:eastAsia="ar-SA"/>
      </w:rPr>
    </w:pPr>
    <w:r w:rsidRPr="00B804A6">
      <w:rPr>
        <w:rFonts w:ascii="Century Gothic" w:hAnsi="Century Gothic"/>
        <w:b/>
        <w:sz w:val="16"/>
        <w:szCs w:val="16"/>
      </w:rPr>
      <w:t>Marché</w:t>
    </w:r>
    <w:r>
      <w:rPr>
        <w:rFonts w:ascii="Century Gothic" w:hAnsi="Century Gothic"/>
        <w:b/>
        <w:sz w:val="16"/>
        <w:szCs w:val="16"/>
      </w:rPr>
      <w:t xml:space="preserve"> n</w:t>
    </w:r>
    <w:r w:rsidR="001A59B6">
      <w:rPr>
        <w:rFonts w:ascii="Century Gothic" w:hAnsi="Century Gothic"/>
        <w:b/>
        <w:sz w:val="16"/>
        <w:szCs w:val="16"/>
      </w:rPr>
      <w:t>°</w:t>
    </w:r>
    <w:r w:rsidR="001A59B6" w:rsidRPr="002C71F1">
      <w:rPr>
        <w:rFonts w:ascii="Century Gothic" w:hAnsi="Century Gothic"/>
        <w:b/>
        <w:sz w:val="16"/>
        <w:szCs w:val="16"/>
      </w:rPr>
      <w:t>M2023-00</w:t>
    </w:r>
    <w:r w:rsidR="00F13BE2" w:rsidRPr="002C71F1">
      <w:rPr>
        <w:rFonts w:ascii="Century Gothic" w:hAnsi="Century Gothic"/>
        <w:b/>
        <w:sz w:val="16"/>
        <w:szCs w:val="16"/>
      </w:rPr>
      <w:t>2</w:t>
    </w:r>
    <w:r w:rsidR="001A59B6" w:rsidRPr="002C71F1">
      <w:rPr>
        <w:rFonts w:ascii="Century Gothic" w:hAnsi="Century Gothic"/>
        <w:b/>
        <w:sz w:val="16"/>
        <w:szCs w:val="16"/>
      </w:rPr>
      <w:t>-</w:t>
    </w:r>
    <w:r w:rsidR="001A59B6" w:rsidRPr="003216D2">
      <w:rPr>
        <w:rFonts w:ascii="Century Gothic" w:hAnsi="Century Gothic"/>
        <w:b/>
        <w:sz w:val="16"/>
        <w:szCs w:val="16"/>
      </w:rPr>
      <w:t>PA-S23-0</w:t>
    </w:r>
    <w:r w:rsidR="00FE6775" w:rsidRPr="003216D2">
      <w:rPr>
        <w:rFonts w:ascii="Century Gothic" w:hAnsi="Century Gothic"/>
        <w:b/>
        <w:sz w:val="16"/>
        <w:szCs w:val="16"/>
      </w:rPr>
      <w:t>5</w:t>
    </w:r>
    <w:r w:rsidR="001A59B6" w:rsidRPr="002C71F1">
      <w:rPr>
        <w:rFonts w:ascii="Century Gothic" w:hAnsi="Century Gothic"/>
        <w:b/>
        <w:sz w:val="16"/>
        <w:szCs w:val="16"/>
      </w:rPr>
      <w:t xml:space="preserve"> </w:t>
    </w:r>
    <w:r w:rsidRPr="002C71F1">
      <w:rPr>
        <w:rFonts w:ascii="Century Gothic" w:hAnsi="Century Gothic"/>
        <w:b/>
        <w:sz w:val="16"/>
        <w:szCs w:val="16"/>
      </w:rPr>
      <w:t>:</w:t>
    </w:r>
    <w:r w:rsidR="00691C85" w:rsidRPr="002C71F1">
      <w:rPr>
        <w:rFonts w:ascii="Century Gothic" w:hAnsi="Century Gothic"/>
        <w:b/>
        <w:sz w:val="16"/>
        <w:szCs w:val="16"/>
      </w:rPr>
      <w:t xml:space="preserve"> «</w:t>
    </w:r>
    <w:r w:rsidR="00691C85">
      <w:rPr>
        <w:rFonts w:ascii="Century Gothic" w:hAnsi="Century Gothic"/>
        <w:b/>
        <w:sz w:val="16"/>
        <w:szCs w:val="16"/>
      </w:rPr>
      <w:t xml:space="preserve"> </w:t>
    </w:r>
    <w:r w:rsidR="00F13BE2">
      <w:rPr>
        <w:rFonts w:ascii="Century Gothic" w:hAnsi="Century Gothic"/>
        <w:b/>
        <w:sz w:val="16"/>
        <w:szCs w:val="16"/>
      </w:rPr>
      <w:t xml:space="preserve">Requalification </w:t>
    </w:r>
    <w:r w:rsidR="004808E9">
      <w:rPr>
        <w:rFonts w:ascii="Century Gothic" w:hAnsi="Century Gothic"/>
        <w:b/>
        <w:sz w:val="16"/>
        <w:szCs w:val="16"/>
      </w:rPr>
      <w:t>des espaces publics sur le secteur Les Portes de l’Océan »</w:t>
    </w:r>
    <w:r>
      <w:rPr>
        <w:rFonts w:ascii="Century Gothic" w:hAnsi="Century Gothic"/>
        <w:b/>
        <w:sz w:val="16"/>
        <w:szCs w:val="16"/>
      </w:rPr>
      <w:t xml:space="preserve"> </w:t>
    </w:r>
  </w:p>
  <w:p w14:paraId="4CA965CC" w14:textId="2AAE4E44" w:rsidR="006342C3" w:rsidRPr="00203EF5" w:rsidRDefault="006342C3" w:rsidP="006342C3">
    <w:pPr>
      <w:pBdr>
        <w:top w:val="single" w:sz="4" w:space="1" w:color="auto"/>
      </w:pBdr>
      <w:jc w:val="center"/>
      <w:rPr>
        <w:rFonts w:ascii="Century Gothic" w:hAnsi="Century Gothic" w:cs="Arial"/>
        <w:b/>
        <w:bCs/>
        <w:caps/>
        <w:sz w:val="16"/>
        <w:szCs w:val="16"/>
        <w:lang w:eastAsia="ar-SA"/>
      </w:rPr>
    </w:pPr>
    <w:r>
      <w:rPr>
        <w:rFonts w:ascii="Century Gothic" w:hAnsi="Century Gothic" w:cs="Arial"/>
        <w:b/>
        <w:bCs/>
        <w:sz w:val="16"/>
        <w:szCs w:val="16"/>
        <w:lang w:eastAsia="ar-SA"/>
      </w:rPr>
      <w:t xml:space="preserve">Commune </w:t>
    </w:r>
    <w:r w:rsidR="004808E9">
      <w:rPr>
        <w:rFonts w:ascii="Century Gothic" w:hAnsi="Century Gothic" w:cs="Arial"/>
        <w:b/>
        <w:bCs/>
        <w:sz w:val="16"/>
        <w:szCs w:val="16"/>
        <w:lang w:eastAsia="ar-SA"/>
      </w:rPr>
      <w:t>LE PORT –</w:t>
    </w:r>
    <w:r w:rsidR="003C47A8">
      <w:rPr>
        <w:rFonts w:ascii="Century Gothic" w:hAnsi="Century Gothic" w:cs="Arial"/>
        <w:b/>
        <w:bCs/>
        <w:sz w:val="16"/>
        <w:szCs w:val="16"/>
        <w:lang w:eastAsia="ar-SA"/>
      </w:rPr>
      <w:t xml:space="preserve"> </w:t>
    </w:r>
    <w:r w:rsidR="004808E9">
      <w:rPr>
        <w:rFonts w:ascii="Century Gothic" w:hAnsi="Century Gothic" w:cs="Arial"/>
        <w:b/>
        <w:bCs/>
        <w:sz w:val="16"/>
        <w:szCs w:val="16"/>
        <w:lang w:eastAsia="ar-SA"/>
      </w:rPr>
      <w:t>MISSION DE DETECTION</w:t>
    </w:r>
    <w:r w:rsidR="00EF292B">
      <w:rPr>
        <w:rFonts w:ascii="Century Gothic" w:hAnsi="Century Gothic" w:cs="Arial"/>
        <w:b/>
        <w:bCs/>
        <w:sz w:val="16"/>
        <w:szCs w:val="16"/>
        <w:lang w:eastAsia="ar-SA"/>
      </w:rPr>
      <w:t xml:space="preserve">, DE RECOLEMENT ET DE DIAGNOSTIC RESEAUX </w:t>
    </w:r>
  </w:p>
  <w:p w14:paraId="0C2B78FC" w14:textId="732424EC" w:rsidR="00D22260" w:rsidRPr="00192290" w:rsidRDefault="00E20BE8" w:rsidP="006342C3">
    <w:pPr>
      <w:pBdr>
        <w:top w:val="single" w:sz="4" w:space="1" w:color="auto"/>
      </w:pBdr>
      <w:jc w:val="center"/>
      <w:rPr>
        <w:rFonts w:ascii="Century Gothic" w:hAnsi="Century Gothic" w:cs="Arial"/>
        <w:b/>
        <w:bCs/>
        <w:sz w:val="16"/>
        <w:szCs w:val="16"/>
        <w:lang w:eastAsia="ar-SA"/>
      </w:rPr>
    </w:pPr>
    <w:r w:rsidRPr="00827091">
      <w:rPr>
        <w:rFonts w:ascii="Century Gothic" w:hAnsi="Century Gothic"/>
        <w:b/>
        <w:i/>
        <w:sz w:val="16"/>
        <w:szCs w:val="16"/>
      </w:rPr>
      <w:fldChar w:fldCharType="begin"/>
    </w:r>
    <w:r w:rsidRPr="00827091">
      <w:rPr>
        <w:rFonts w:ascii="Century Gothic" w:hAnsi="Century Gothic"/>
        <w:b/>
        <w:i/>
        <w:sz w:val="16"/>
        <w:szCs w:val="16"/>
      </w:rPr>
      <w:instrText>PAGE  \* Arabic  \* MERGEFORMAT</w:instrText>
    </w:r>
    <w:r w:rsidRPr="00827091">
      <w:rPr>
        <w:rFonts w:ascii="Century Gothic" w:hAnsi="Century Gothic"/>
        <w:b/>
        <w:i/>
        <w:sz w:val="16"/>
        <w:szCs w:val="16"/>
      </w:rPr>
      <w:fldChar w:fldCharType="separate"/>
    </w:r>
    <w:r>
      <w:rPr>
        <w:rFonts w:ascii="Century Gothic" w:hAnsi="Century Gothic"/>
        <w:b/>
        <w:i/>
        <w:sz w:val="16"/>
        <w:szCs w:val="16"/>
      </w:rPr>
      <w:t>1</w:t>
    </w:r>
    <w:r w:rsidRPr="00827091">
      <w:rPr>
        <w:rFonts w:ascii="Century Gothic" w:hAnsi="Century Gothic"/>
        <w:b/>
        <w:i/>
        <w:sz w:val="16"/>
        <w:szCs w:val="16"/>
      </w:rPr>
      <w:fldChar w:fldCharType="end"/>
    </w:r>
    <w:r w:rsidRPr="00827091">
      <w:rPr>
        <w:rFonts w:ascii="Century Gothic" w:hAnsi="Century Gothic"/>
        <w:i/>
        <w:sz w:val="16"/>
        <w:szCs w:val="16"/>
      </w:rPr>
      <w:t>/</w:t>
    </w:r>
    <w:r w:rsidRPr="00827091">
      <w:rPr>
        <w:rFonts w:ascii="Century Gothic" w:hAnsi="Century Gothic"/>
        <w:b/>
        <w:i/>
        <w:sz w:val="16"/>
        <w:szCs w:val="16"/>
      </w:rPr>
      <w:fldChar w:fldCharType="begin"/>
    </w:r>
    <w:r w:rsidRPr="00827091">
      <w:rPr>
        <w:rFonts w:ascii="Century Gothic" w:hAnsi="Century Gothic"/>
        <w:b/>
        <w:i/>
        <w:sz w:val="16"/>
        <w:szCs w:val="16"/>
      </w:rPr>
      <w:instrText>NUMPAGES  \* Arabic  \* MERGEFORMAT</w:instrText>
    </w:r>
    <w:r w:rsidRPr="00827091">
      <w:rPr>
        <w:rFonts w:ascii="Century Gothic" w:hAnsi="Century Gothic"/>
        <w:b/>
        <w:i/>
        <w:sz w:val="16"/>
        <w:szCs w:val="16"/>
      </w:rPr>
      <w:fldChar w:fldCharType="separate"/>
    </w:r>
    <w:r>
      <w:rPr>
        <w:rFonts w:ascii="Century Gothic" w:hAnsi="Century Gothic"/>
        <w:b/>
        <w:i/>
        <w:sz w:val="16"/>
        <w:szCs w:val="16"/>
      </w:rPr>
      <w:t>24</w:t>
    </w:r>
    <w:r w:rsidRPr="00827091">
      <w:rPr>
        <w:rFonts w:ascii="Century Gothic" w:hAnsi="Century Gothic"/>
        <w:b/>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B65FC" w14:textId="76C9CF22" w:rsidR="00E20BE8" w:rsidRPr="00203EF5" w:rsidRDefault="00E20BE8" w:rsidP="00561225">
    <w:pPr>
      <w:pBdr>
        <w:top w:val="single" w:sz="4" w:space="1" w:color="auto"/>
      </w:pBdr>
      <w:jc w:val="center"/>
      <w:rPr>
        <w:rFonts w:ascii="Century Gothic" w:hAnsi="Century Gothic" w:cs="Arial"/>
        <w:b/>
        <w:bCs/>
        <w:caps/>
        <w:sz w:val="16"/>
        <w:szCs w:val="16"/>
        <w:lang w:eastAsia="ar-SA"/>
      </w:rPr>
    </w:pPr>
    <w:r w:rsidRPr="00B804A6">
      <w:rPr>
        <w:rFonts w:ascii="Century Gothic" w:hAnsi="Century Gothic"/>
        <w:b/>
        <w:sz w:val="16"/>
        <w:szCs w:val="16"/>
      </w:rPr>
      <w:t>Marché</w:t>
    </w:r>
    <w:r w:rsidR="00D47891">
      <w:rPr>
        <w:rFonts w:ascii="Century Gothic" w:hAnsi="Century Gothic"/>
        <w:b/>
        <w:sz w:val="16"/>
        <w:szCs w:val="16"/>
      </w:rPr>
      <w:t xml:space="preserve"> n</w:t>
    </w:r>
    <w:r w:rsidR="00D47891" w:rsidRPr="003C47A8">
      <w:rPr>
        <w:rFonts w:ascii="Century Gothic" w:hAnsi="Century Gothic"/>
        <w:b/>
        <w:sz w:val="16"/>
        <w:szCs w:val="16"/>
      </w:rPr>
      <w:t>°</w:t>
    </w:r>
    <w:r w:rsidR="00E91380" w:rsidRPr="003C47A8">
      <w:rPr>
        <w:rFonts w:ascii="Century Gothic" w:hAnsi="Century Gothic"/>
        <w:b/>
        <w:sz w:val="16"/>
        <w:szCs w:val="16"/>
      </w:rPr>
      <w:t xml:space="preserve"> M2023-00</w:t>
    </w:r>
    <w:r w:rsidR="00052F44">
      <w:rPr>
        <w:rFonts w:ascii="Century Gothic" w:hAnsi="Century Gothic"/>
        <w:b/>
        <w:sz w:val="16"/>
        <w:szCs w:val="16"/>
      </w:rPr>
      <w:t>2</w:t>
    </w:r>
    <w:r w:rsidR="00E91380" w:rsidRPr="003C47A8">
      <w:rPr>
        <w:rFonts w:ascii="Century Gothic" w:hAnsi="Century Gothic"/>
        <w:b/>
        <w:sz w:val="16"/>
        <w:szCs w:val="16"/>
      </w:rPr>
      <w:t>-</w:t>
    </w:r>
    <w:r w:rsidR="00E91380" w:rsidRPr="00052F44">
      <w:rPr>
        <w:rFonts w:ascii="Century Gothic" w:hAnsi="Century Gothic"/>
        <w:b/>
        <w:sz w:val="16"/>
        <w:szCs w:val="16"/>
        <w:highlight w:val="yellow"/>
      </w:rPr>
      <w:t>PA-S23-</w:t>
    </w:r>
    <w:proofErr w:type="gramStart"/>
    <w:r w:rsidR="00E91380" w:rsidRPr="00052F44">
      <w:rPr>
        <w:rFonts w:ascii="Century Gothic" w:hAnsi="Century Gothic"/>
        <w:b/>
        <w:sz w:val="16"/>
        <w:szCs w:val="16"/>
        <w:highlight w:val="yellow"/>
      </w:rPr>
      <w:t>04</w:t>
    </w:r>
    <w:r w:rsidRPr="003C47A8">
      <w:rPr>
        <w:rFonts w:ascii="Century Gothic" w:hAnsi="Century Gothic"/>
        <w:b/>
        <w:sz w:val="16"/>
        <w:szCs w:val="16"/>
      </w:rPr>
      <w:t>:</w:t>
    </w:r>
    <w:proofErr w:type="gramEnd"/>
    <w:r w:rsidRPr="003C47A8">
      <w:rPr>
        <w:rFonts w:ascii="Century Gothic" w:hAnsi="Century Gothic"/>
        <w:b/>
        <w:sz w:val="16"/>
        <w:szCs w:val="16"/>
      </w:rPr>
      <w:t xml:space="preserve"> «</w:t>
    </w:r>
    <w:r w:rsidR="00052F44">
      <w:rPr>
        <w:rFonts w:ascii="Century Gothic" w:hAnsi="Century Gothic"/>
        <w:b/>
        <w:sz w:val="16"/>
        <w:szCs w:val="16"/>
      </w:rPr>
      <w:t xml:space="preserve"> Requalification des espaces publics </w:t>
    </w:r>
    <w:r w:rsidR="004F4B8F">
      <w:rPr>
        <w:rFonts w:ascii="Century Gothic" w:hAnsi="Century Gothic"/>
        <w:b/>
        <w:sz w:val="16"/>
        <w:szCs w:val="16"/>
      </w:rPr>
      <w:t>sur le secteur Les Portes de l’Océan »</w:t>
    </w:r>
    <w:r w:rsidR="00A85BFE">
      <w:rPr>
        <w:rFonts w:ascii="Century Gothic" w:hAnsi="Century Gothic"/>
        <w:b/>
        <w:sz w:val="16"/>
        <w:szCs w:val="16"/>
      </w:rPr>
      <w:t xml:space="preserve"> </w:t>
    </w:r>
    <w:r>
      <w:rPr>
        <w:rFonts w:ascii="Century Gothic" w:hAnsi="Century Gothic" w:cs="Arial"/>
        <w:b/>
        <w:bCs/>
        <w:sz w:val="16"/>
        <w:szCs w:val="16"/>
        <w:lang w:eastAsia="ar-SA"/>
      </w:rPr>
      <w:t xml:space="preserve">– Commune </w:t>
    </w:r>
    <w:r w:rsidR="004F4B8F">
      <w:rPr>
        <w:rFonts w:ascii="Century Gothic" w:hAnsi="Century Gothic" w:cs="Arial"/>
        <w:b/>
        <w:bCs/>
        <w:sz w:val="16"/>
        <w:szCs w:val="16"/>
        <w:lang w:eastAsia="ar-SA"/>
      </w:rPr>
      <w:t>de LE PORT</w:t>
    </w:r>
  </w:p>
  <w:p w14:paraId="260B7EC5" w14:textId="58575686" w:rsidR="00D22260" w:rsidRPr="00827091" w:rsidRDefault="00D22260" w:rsidP="00E20BE8">
    <w:pPr>
      <w:pStyle w:val="Pieddepage"/>
      <w:pBdr>
        <w:top w:val="none" w:sz="0" w:space="0" w:color="auto"/>
      </w:pBdr>
      <w:spacing w:before="0"/>
      <w:jc w:val="center"/>
      <w:rPr>
        <w:rFonts w:ascii="Century Gothic" w:hAnsi="Century Gothic"/>
        <w:b/>
        <w:i/>
        <w:szCs w:val="16"/>
      </w:rPr>
    </w:pPr>
  </w:p>
  <w:p w14:paraId="220B136D" w14:textId="3D2A2F80" w:rsidR="00D22260" w:rsidRPr="00827091" w:rsidRDefault="00D22260" w:rsidP="00E20BE8">
    <w:pPr>
      <w:widowControl/>
      <w:suppressLineNumbers/>
      <w:tabs>
        <w:tab w:val="center" w:pos="4819"/>
        <w:tab w:val="right" w:pos="9638"/>
      </w:tabs>
      <w:jc w:val="center"/>
      <w:rPr>
        <w:rFonts w:ascii="Century Gothic" w:hAnsi="Century Gothic"/>
      </w:rPr>
    </w:pPr>
    <w:r w:rsidRPr="00827091">
      <w:rPr>
        <w:rFonts w:ascii="Century Gothic" w:hAnsi="Century Gothic"/>
        <w:b/>
        <w:i/>
        <w:sz w:val="16"/>
        <w:szCs w:val="16"/>
      </w:rPr>
      <w:fldChar w:fldCharType="begin"/>
    </w:r>
    <w:r w:rsidRPr="00827091">
      <w:rPr>
        <w:rFonts w:ascii="Century Gothic" w:hAnsi="Century Gothic"/>
        <w:b/>
        <w:i/>
        <w:sz w:val="16"/>
        <w:szCs w:val="16"/>
      </w:rPr>
      <w:instrText>PAGE  \* Arabic  \* MERGEFORMAT</w:instrText>
    </w:r>
    <w:r w:rsidRPr="00827091">
      <w:rPr>
        <w:rFonts w:ascii="Century Gothic" w:hAnsi="Century Gothic"/>
        <w:b/>
        <w:i/>
        <w:sz w:val="16"/>
        <w:szCs w:val="16"/>
      </w:rPr>
      <w:fldChar w:fldCharType="separate"/>
    </w:r>
    <w:r w:rsidR="00141F9F">
      <w:rPr>
        <w:rFonts w:ascii="Century Gothic" w:hAnsi="Century Gothic"/>
        <w:b/>
        <w:i/>
        <w:noProof/>
        <w:sz w:val="16"/>
        <w:szCs w:val="16"/>
      </w:rPr>
      <w:t>14</w:t>
    </w:r>
    <w:r w:rsidRPr="00827091">
      <w:rPr>
        <w:rFonts w:ascii="Century Gothic" w:hAnsi="Century Gothic"/>
        <w:b/>
        <w:i/>
        <w:sz w:val="16"/>
        <w:szCs w:val="16"/>
      </w:rPr>
      <w:fldChar w:fldCharType="end"/>
    </w:r>
    <w:r w:rsidRPr="00827091">
      <w:rPr>
        <w:rFonts w:ascii="Century Gothic" w:hAnsi="Century Gothic"/>
        <w:i/>
        <w:sz w:val="16"/>
        <w:szCs w:val="16"/>
      </w:rPr>
      <w:t>/</w:t>
    </w:r>
    <w:r w:rsidRPr="00827091">
      <w:rPr>
        <w:rFonts w:ascii="Century Gothic" w:hAnsi="Century Gothic"/>
        <w:b/>
        <w:i/>
        <w:sz w:val="16"/>
        <w:szCs w:val="16"/>
      </w:rPr>
      <w:fldChar w:fldCharType="begin"/>
    </w:r>
    <w:r w:rsidRPr="00827091">
      <w:rPr>
        <w:rFonts w:ascii="Century Gothic" w:hAnsi="Century Gothic"/>
        <w:b/>
        <w:i/>
        <w:sz w:val="16"/>
        <w:szCs w:val="16"/>
      </w:rPr>
      <w:instrText>NUMPAGES  \* Arabic  \* MERGEFORMAT</w:instrText>
    </w:r>
    <w:r w:rsidRPr="00827091">
      <w:rPr>
        <w:rFonts w:ascii="Century Gothic" w:hAnsi="Century Gothic"/>
        <w:b/>
        <w:i/>
        <w:sz w:val="16"/>
        <w:szCs w:val="16"/>
      </w:rPr>
      <w:fldChar w:fldCharType="separate"/>
    </w:r>
    <w:r w:rsidR="00141F9F">
      <w:rPr>
        <w:rFonts w:ascii="Century Gothic" w:hAnsi="Century Gothic"/>
        <w:b/>
        <w:i/>
        <w:noProof/>
        <w:sz w:val="16"/>
        <w:szCs w:val="16"/>
      </w:rPr>
      <w:t>19</w:t>
    </w:r>
    <w:r w:rsidRPr="00827091">
      <w:rPr>
        <w:rFonts w:ascii="Century Gothic" w:hAnsi="Century Gothic"/>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9C3D9" w14:textId="77777777" w:rsidR="00D958DA" w:rsidRDefault="00D958DA">
      <w:r>
        <w:rPr>
          <w:color w:val="000000"/>
        </w:rPr>
        <w:separator/>
      </w:r>
    </w:p>
  </w:footnote>
  <w:footnote w:type="continuationSeparator" w:id="0">
    <w:p w14:paraId="11EF36B5" w14:textId="77777777" w:rsidR="00D958DA" w:rsidRDefault="00D958DA">
      <w:r>
        <w:continuationSeparator/>
      </w:r>
    </w:p>
  </w:footnote>
  <w:footnote w:type="continuationNotice" w:id="1">
    <w:p w14:paraId="5BBCB409" w14:textId="77777777" w:rsidR="00D958DA" w:rsidRDefault="00D958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8A7DD" w14:textId="57EEF704" w:rsidR="00D22260" w:rsidRPr="009763D2" w:rsidRDefault="0023746D" w:rsidP="009763D2">
    <w:pPr>
      <w:pStyle w:val="En-tte"/>
      <w:pBdr>
        <w:bottom w:val="none" w:sz="0" w:space="0" w:color="auto"/>
      </w:pBdr>
    </w:pPr>
    <w:r>
      <w:rPr>
        <w:noProof/>
      </w:rPr>
      <w:drawing>
        <wp:inline distT="0" distB="0" distL="0" distR="0" wp14:anchorId="372DEDEC" wp14:editId="4C7E882F">
          <wp:extent cx="1455420" cy="691582"/>
          <wp:effectExtent l="0" t="0" r="0" b="0"/>
          <wp:docPr id="1241170865" name="Image 124117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1586" cy="699264"/>
                  </a:xfrm>
                  <a:prstGeom prst="rect">
                    <a:avLst/>
                  </a:prstGeom>
                  <a:noFill/>
                  <a:ln>
                    <a:noFill/>
                  </a:ln>
                </pic:spPr>
              </pic:pic>
            </a:graphicData>
          </a:graphic>
        </wp:inline>
      </w:drawing>
    </w:r>
    <w:r w:rsidR="007C7F83">
      <w:ptab w:relativeTo="margin" w:alignment="center" w:leader="none"/>
    </w:r>
    <w:r w:rsidR="007C7F83">
      <w:ptab w:relativeTo="margin" w:alignment="right" w:leader="none"/>
    </w:r>
    <w:r>
      <w:rPr>
        <w:noProof/>
      </w:rPr>
      <w:drawing>
        <wp:inline distT="0" distB="0" distL="0" distR="0" wp14:anchorId="434F3F7A" wp14:editId="75EC5087">
          <wp:extent cx="1447800" cy="639029"/>
          <wp:effectExtent l="0" t="0" r="0" b="8890"/>
          <wp:docPr id="1000728306" name="Image 1000728306"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689540" name="Image 2" descr="Une image contenant Police, text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237" cy="6449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FFCBE" w14:textId="52567527" w:rsidR="006C77CE" w:rsidRDefault="00DB3664">
    <w:pPr>
      <w:pStyle w:val="En-tte"/>
    </w:pPr>
    <w:r>
      <w:rPr>
        <w:noProof/>
      </w:rPr>
      <w:drawing>
        <wp:inline distT="0" distB="0" distL="0" distR="0" wp14:anchorId="665434AE" wp14:editId="5C844520">
          <wp:extent cx="1379105" cy="655320"/>
          <wp:effectExtent l="0" t="0" r="0" b="0"/>
          <wp:docPr id="2052375748" name="Image 2052375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225" cy="659178"/>
                  </a:xfrm>
                  <a:prstGeom prst="rect">
                    <a:avLst/>
                  </a:prstGeom>
                  <a:noFill/>
                  <a:ln>
                    <a:noFill/>
                  </a:ln>
                </pic:spPr>
              </pic:pic>
            </a:graphicData>
          </a:graphic>
        </wp:inline>
      </w:drawing>
    </w:r>
    <w:r w:rsidR="006C77CE">
      <w:ptab w:relativeTo="margin" w:alignment="center" w:leader="none"/>
    </w:r>
    <w:r w:rsidR="006C77CE">
      <w:ptab w:relativeTo="margin" w:alignment="right" w:leader="none"/>
    </w:r>
    <w:r w:rsidRPr="00DB3664">
      <w:rPr>
        <w:rFonts w:ascii="Calibri" w:hAnsi="Calibri"/>
        <w:noProof/>
        <w:kern w:val="2"/>
        <w:sz w:val="22"/>
        <w:szCs w:val="22"/>
        <w:lang w:eastAsia="fr-FR"/>
        <w14:ligatures w14:val="standardContextual"/>
      </w:rPr>
      <w:drawing>
        <wp:inline distT="0" distB="0" distL="0" distR="0" wp14:anchorId="4CB8D339" wp14:editId="26E298E6">
          <wp:extent cx="1605558" cy="708660"/>
          <wp:effectExtent l="0" t="0" r="0" b="0"/>
          <wp:docPr id="2021374947" name="Image 2021374947"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401897" name="Image 2" descr="Une image contenant Police, text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0629" cy="7108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000002"/>
    <w:multiLevelType w:val="multilevel"/>
    <w:tmpl w:val="00000002"/>
    <w:name w:val="WW8Num2"/>
    <w:lvl w:ilvl="0">
      <w:start w:val="2"/>
      <w:numFmt w:val="decimal"/>
      <w:pStyle w:val="Titre21"/>
      <w:lvlText w:val="%1"/>
      <w:lvlJc w:val="left"/>
      <w:pPr>
        <w:tabs>
          <w:tab w:val="num" w:pos="0"/>
        </w:tabs>
        <w:ind w:left="0" w:firstLine="0"/>
      </w:pPr>
    </w:lvl>
    <w:lvl w:ilvl="1">
      <w:start w:val="2"/>
      <w:numFmt w:val="decimal"/>
      <w:lvlText w:val="%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0000003"/>
    <w:multiLevelType w:val="multilevel"/>
    <w:tmpl w:val="00000003"/>
    <w:name w:val="WW8Num3"/>
    <w:lvl w:ilvl="0">
      <w:start w:val="2"/>
      <w:numFmt w:val="decimal"/>
      <w:pStyle w:val="Titre31"/>
      <w:lvlText w:val="%1"/>
      <w:lvlJc w:val="left"/>
      <w:pPr>
        <w:tabs>
          <w:tab w:val="num" w:pos="0"/>
        </w:tabs>
        <w:ind w:left="0" w:firstLine="0"/>
      </w:pPr>
    </w:lvl>
    <w:lvl w:ilvl="1">
      <w:start w:val="3"/>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000000A"/>
    <w:multiLevelType w:val="singleLevel"/>
    <w:tmpl w:val="0000000A"/>
    <w:name w:val="WW8Num10"/>
    <w:lvl w:ilvl="0">
      <w:start w:val="13"/>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9860424"/>
    <w:multiLevelType w:val="multilevel"/>
    <w:tmpl w:val="1384EBD0"/>
    <w:styleLink w:val="WWOutlineListStyle4"/>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8" w15:restartNumberingAfterBreak="0">
    <w:nsid w:val="0A3B1C3B"/>
    <w:multiLevelType w:val="multilevel"/>
    <w:tmpl w:val="68C8250E"/>
    <w:styleLink w:val="WW8Num3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9" w15:restartNumberingAfterBreak="0">
    <w:nsid w:val="0AF041A9"/>
    <w:multiLevelType w:val="hybridMultilevel"/>
    <w:tmpl w:val="5CA22456"/>
    <w:lvl w:ilvl="0" w:tplc="B934B6AA">
      <w:start w:val="1"/>
      <w:numFmt w:val="decimal"/>
      <w:pStyle w:val="ntitre"/>
      <w:lvlText w:val="%1."/>
      <w:lvlJc w:val="left"/>
      <w:pPr>
        <w:ind w:left="720" w:hanging="360"/>
      </w:pPr>
      <w:rPr>
        <w:rFonts w:ascii="Bookman Old Style" w:hAnsi="Bookman Old Style" w:hint="default"/>
        <w:b/>
        <w:bCs w:val="0"/>
        <w:i w:val="0"/>
        <w:iCs w:val="0"/>
        <w:caps w:val="0"/>
        <w:strike w:val="0"/>
        <w:dstrike w:val="0"/>
        <w:vanish w:val="0"/>
        <w:color w:val="000000"/>
        <w:spacing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B480B04"/>
    <w:multiLevelType w:val="multilevel"/>
    <w:tmpl w:val="6FCAF6E4"/>
    <w:styleLink w:val="WW8Num3"/>
    <w:lvl w:ilvl="0">
      <w:numFmt w:val="bullet"/>
      <w:lvlText w:val=""/>
      <w:lvlJc w:val="left"/>
      <w:rPr>
        <w:rFonts w:ascii="Symbol" w:eastAsia="Times New Roman"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D7901FA"/>
    <w:multiLevelType w:val="multilevel"/>
    <w:tmpl w:val="FC40F100"/>
    <w:styleLink w:val="WWNum1"/>
    <w:lvl w:ilvl="0">
      <w:start w:val="1"/>
      <w:numFmt w:val="decimal"/>
      <w:lvlText w:val="%1."/>
      <w:lvlJc w:val="left"/>
      <w:pPr>
        <w:ind w:left="720" w:hanging="360"/>
      </w:pPr>
      <w:rPr>
        <w:u w:val="none"/>
      </w:rPr>
    </w:lvl>
    <w:lvl w:ilvl="1">
      <w:start w:val="1"/>
      <w:numFmt w:val="decimal"/>
      <w:lvlText w:val="%1.%2."/>
      <w:lvlJc w:val="left"/>
      <w:pPr>
        <w:ind w:left="1080" w:hanging="360"/>
      </w:pPr>
      <w:rPr>
        <w:u w:val="none"/>
      </w:rPr>
    </w:lvl>
    <w:lvl w:ilvl="2">
      <w:start w:val="1"/>
      <w:numFmt w:val="decimal"/>
      <w:lvlText w:val="%1.%2.%3."/>
      <w:lvlJc w:val="left"/>
      <w:pPr>
        <w:ind w:left="1440" w:hanging="360"/>
      </w:pPr>
      <w:rPr>
        <w:u w:val="none"/>
      </w:rPr>
    </w:lvl>
    <w:lvl w:ilvl="3">
      <w:start w:val="1"/>
      <w:numFmt w:val="decimal"/>
      <w:lvlText w:val="%1.%2.%3.%4"/>
      <w:lvlJc w:val="left"/>
      <w:pPr>
        <w:ind w:left="1800" w:hanging="360"/>
      </w:pPr>
      <w:rPr>
        <w:b w:val="0"/>
        <w:i/>
        <w:u w:val="none"/>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none"/>
      <w:lvlText w:val="%7"/>
      <w:lvlJc w:val="left"/>
      <w:pPr>
        <w:ind w:left="2880" w:hanging="360"/>
      </w:pPr>
    </w:lvl>
    <w:lvl w:ilvl="7">
      <w:start w:val="1"/>
      <w:numFmt w:val="decimal"/>
      <w:lvlText w:val="%1.%2.%3.%4.%5.%6.%7.%8."/>
      <w:lvlJc w:val="left"/>
      <w:pPr>
        <w:ind w:left="3240" w:hanging="360"/>
      </w:pPr>
      <w:rPr>
        <w:rFonts w:cs="OpenSymbol"/>
      </w:rPr>
    </w:lvl>
    <w:lvl w:ilvl="8">
      <w:start w:val="1"/>
      <w:numFmt w:val="none"/>
      <w:lvlText w:val="%9"/>
      <w:lvlJc w:val="left"/>
      <w:pPr>
        <w:ind w:left="3600" w:hanging="360"/>
      </w:pPr>
    </w:lvl>
  </w:abstractNum>
  <w:abstractNum w:abstractNumId="12" w15:restartNumberingAfterBreak="0">
    <w:nsid w:val="0DEF46E5"/>
    <w:multiLevelType w:val="multilevel"/>
    <w:tmpl w:val="23722C98"/>
    <w:styleLink w:val="WW8Num11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0E434AA9"/>
    <w:multiLevelType w:val="hybridMultilevel"/>
    <w:tmpl w:val="6B228524"/>
    <w:lvl w:ilvl="0" w:tplc="D4846044">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5F24AC"/>
    <w:multiLevelType w:val="hybridMultilevel"/>
    <w:tmpl w:val="9A400C02"/>
    <w:lvl w:ilvl="0" w:tplc="791ECF92">
      <w:start w:val="3"/>
      <w:numFmt w:val="bullet"/>
      <w:lvlText w:val=""/>
      <w:lvlJc w:val="left"/>
      <w:pPr>
        <w:ind w:left="720" w:hanging="360"/>
      </w:pPr>
      <w:rPr>
        <w:rFonts w:ascii="Wingdings" w:eastAsia="Lucida Sans Unicode"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649345F"/>
    <w:multiLevelType w:val="multilevel"/>
    <w:tmpl w:val="CC94F9FC"/>
    <w:styleLink w:val="WWOutlineListStyle12"/>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16" w15:restartNumberingAfterBreak="0">
    <w:nsid w:val="1787498B"/>
    <w:multiLevelType w:val="hybridMultilevel"/>
    <w:tmpl w:val="4DA29088"/>
    <w:lvl w:ilvl="0" w:tplc="D4846044">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593B7B"/>
    <w:multiLevelType w:val="multilevel"/>
    <w:tmpl w:val="4DA882B2"/>
    <w:styleLink w:val="LFO48"/>
    <w:lvl w:ilvl="0">
      <w:numFmt w:val="bullet"/>
      <w:pStyle w:val="numration-"/>
      <w:lvlText w:val="-"/>
      <w:lvlJc w:val="left"/>
      <w:pPr>
        <w:ind w:left="1440" w:hanging="360"/>
      </w:pPr>
      <w:rPr>
        <w:rFonts w:ascii="Arial" w:eastAsia="Times New Roman"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18F2296D"/>
    <w:multiLevelType w:val="multilevel"/>
    <w:tmpl w:val="F63CFB3C"/>
    <w:styleLink w:val="WWNum33"/>
    <w:lvl w:ilvl="0">
      <w:numFmt w:val="bullet"/>
      <w:lvlText w:val=""/>
      <w:lvlJc w:val="left"/>
      <w:pPr>
        <w:ind w:left="720" w:hanging="360"/>
      </w:pPr>
      <w:rPr>
        <w:rFonts w:ascii="Wingdings" w:hAnsi="Wingdings"/>
      </w:rPr>
    </w:lvl>
    <w:lvl w:ilvl="1">
      <w:numFmt w:val="bullet"/>
      <w:lvlText w:val=""/>
      <w:lvlJc w:val="left"/>
      <w:pPr>
        <w:ind w:left="1080" w:hanging="360"/>
      </w:pPr>
      <w:rPr>
        <w:rFonts w:ascii="Wingdings" w:hAnsi="Wingdings"/>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Wingdings" w:hAnsi="Wingdings"/>
      </w:rPr>
    </w:lvl>
    <w:lvl w:ilvl="4">
      <w:numFmt w:val="bullet"/>
      <w:lvlText w:val=""/>
      <w:lvlJc w:val="left"/>
      <w:pPr>
        <w:ind w:left="2160" w:hanging="360"/>
      </w:pPr>
      <w:rPr>
        <w:rFonts w:ascii="Wingdings" w:hAnsi="Wingdings"/>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Wingdings" w:hAnsi="Wingdings"/>
      </w:rPr>
    </w:lvl>
    <w:lvl w:ilvl="7">
      <w:numFmt w:val="bullet"/>
      <w:lvlText w:val=""/>
      <w:lvlJc w:val="left"/>
      <w:pPr>
        <w:ind w:left="3240" w:hanging="360"/>
      </w:pPr>
      <w:rPr>
        <w:rFonts w:ascii="Wingdings" w:hAnsi="Wingdings"/>
      </w:rPr>
    </w:lvl>
    <w:lvl w:ilvl="8">
      <w:numFmt w:val="bullet"/>
      <w:lvlText w:val=""/>
      <w:lvlJc w:val="left"/>
      <w:pPr>
        <w:ind w:left="3600" w:hanging="360"/>
      </w:pPr>
      <w:rPr>
        <w:rFonts w:ascii="Wingdings" w:hAnsi="Wingdings"/>
      </w:rPr>
    </w:lvl>
  </w:abstractNum>
  <w:abstractNum w:abstractNumId="19" w15:restartNumberingAfterBreak="0">
    <w:nsid w:val="1B385AEA"/>
    <w:multiLevelType w:val="multilevel"/>
    <w:tmpl w:val="02A4A712"/>
    <w:styleLink w:val="WW8Num1"/>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1F6C1A6A"/>
    <w:multiLevelType w:val="multilevel"/>
    <w:tmpl w:val="3AB0E9D4"/>
    <w:styleLink w:val="WW8Num7"/>
    <w:lvl w:ilvl="0">
      <w:numFmt w:val="bullet"/>
      <w:lvlText w:val="➔"/>
      <w:lvlJc w:val="left"/>
      <w:rPr>
        <w:rFonts w:ascii="StarSymbol" w:eastAsia="OpenSymbol, 'Arial Unicode MS'" w:hAnsi="StarSymbol" w:cs="OpenSymbol, 'Arial Unicode MS'"/>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Tahoma"/>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Tahoma"/>
      </w:rPr>
    </w:lvl>
    <w:lvl w:ilvl="8">
      <w:numFmt w:val="bullet"/>
      <w:lvlText w:val=""/>
      <w:lvlJc w:val="left"/>
      <w:rPr>
        <w:rFonts w:ascii="Wingdings" w:hAnsi="Wingdings"/>
      </w:rPr>
    </w:lvl>
  </w:abstractNum>
  <w:abstractNum w:abstractNumId="21" w15:restartNumberingAfterBreak="0">
    <w:nsid w:val="201A32FC"/>
    <w:multiLevelType w:val="multilevel"/>
    <w:tmpl w:val="368AC644"/>
    <w:styleLink w:val="WW8Num4"/>
    <w:lvl w:ilvl="0">
      <w:numFmt w:val="bullet"/>
      <w:pStyle w:val="B"/>
      <w:lvlText w:val="➢"/>
      <w:lvlJc w:val="left"/>
      <w:rPr>
        <w:rFonts w:ascii="StarSymbol" w:eastAsia="OpenSymbol, 'Arial Unicode MS'" w:hAnsi="StarSymbol" w:cs="OpenSymbol, 'Arial Unicode MS'"/>
      </w:rPr>
    </w:lvl>
    <w:lvl w:ilvl="1">
      <w:numFmt w:val="bullet"/>
      <w:lvlText w:val="•"/>
      <w:lvlJc w:val="left"/>
      <w:rPr>
        <w:rFonts w:ascii="StarSymbol" w:eastAsia="OpenSymbol, 'Arial Unicode MS'" w:hAnsi="StarSymbol" w:cs="OpenSymbol, 'Arial Unicode MS'"/>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3331217"/>
    <w:multiLevelType w:val="multilevel"/>
    <w:tmpl w:val="8050E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372085A"/>
    <w:multiLevelType w:val="multilevel"/>
    <w:tmpl w:val="33DE173C"/>
    <w:styleLink w:val="WWOutlineListStyle3"/>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24" w15:restartNumberingAfterBreak="0">
    <w:nsid w:val="244A580B"/>
    <w:multiLevelType w:val="multilevel"/>
    <w:tmpl w:val="22CA0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5FA2639"/>
    <w:multiLevelType w:val="multilevel"/>
    <w:tmpl w:val="3692EAFA"/>
    <w:styleLink w:val="WWOutlineListStyle5"/>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26" w15:restartNumberingAfterBreak="0">
    <w:nsid w:val="28782E19"/>
    <w:multiLevelType w:val="multilevel"/>
    <w:tmpl w:val="49B61F5E"/>
    <w:styleLink w:val="WWOutlineListStyle81"/>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27" w15:restartNumberingAfterBreak="0">
    <w:nsid w:val="28E101AF"/>
    <w:multiLevelType w:val="multilevel"/>
    <w:tmpl w:val="9A66AB9A"/>
    <w:styleLink w:val="WW8Num32"/>
    <w:lvl w:ilvl="0">
      <w:numFmt w:val="bullet"/>
      <w:lvlText w:val=""/>
      <w:lvlJc w:val="left"/>
      <w:rPr>
        <w:rFonts w:ascii="Symbol" w:eastAsia="Times New Roman"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eastAsia="Times New Roman"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eastAsia="Times New Roman"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9EA30A8"/>
    <w:multiLevelType w:val="hybridMultilevel"/>
    <w:tmpl w:val="40B25AA4"/>
    <w:lvl w:ilvl="0" w:tplc="D1D0C054">
      <w:start w:val="1"/>
      <w:numFmt w:val="bullet"/>
      <w:pStyle w:val="Normalpuce"/>
      <w:lvlText w:val=""/>
      <w:lvlJc w:val="left"/>
      <w:pPr>
        <w:tabs>
          <w:tab w:val="num" w:pos="360"/>
        </w:tabs>
        <w:ind w:left="357" w:hanging="357"/>
      </w:pPr>
      <w:rPr>
        <w:rFonts w:ascii="Symbol" w:hAnsi="Symbol" w:hint="default"/>
      </w:rPr>
    </w:lvl>
    <w:lvl w:ilvl="1" w:tplc="7A9083F8">
      <w:start w:val="1"/>
      <w:numFmt w:val="decimal"/>
      <w:lvlRestart w:val="0"/>
      <w:lvlText w:val="%2)"/>
      <w:lvlJc w:val="left"/>
      <w:pPr>
        <w:ind w:left="1437" w:hanging="357"/>
      </w:p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AB93472"/>
    <w:multiLevelType w:val="multilevel"/>
    <w:tmpl w:val="7FC411E0"/>
    <w:styleLink w:val="LFO40"/>
    <w:lvl w:ilvl="0">
      <w:numFmt w:val="bullet"/>
      <w:pStyle w:val="numrationcocher"/>
      <w:lvlText w:val=""/>
      <w:lvlJc w:val="left"/>
      <w:pPr>
        <w:ind w:left="284" w:firstLine="0"/>
      </w:pPr>
      <w:rPr>
        <w:rFonts w:ascii="Wingdings" w:hAnsi="Wingdings"/>
        <w:color w:val="auto"/>
        <w:sz w:val="22"/>
        <w:szCs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Verdana" w:eastAsia="Times New Roman" w:hAnsi="Verdana" w:cs="Times New Roman"/>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2AFB29BF"/>
    <w:multiLevelType w:val="hybridMultilevel"/>
    <w:tmpl w:val="8772870C"/>
    <w:lvl w:ilvl="0" w:tplc="040C0009">
      <w:start w:val="1"/>
      <w:numFmt w:val="bullet"/>
      <w:pStyle w:val="tir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5320DA4"/>
    <w:multiLevelType w:val="multilevel"/>
    <w:tmpl w:val="178C9FC6"/>
    <w:styleLink w:val="WW8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355366F3"/>
    <w:multiLevelType w:val="multilevel"/>
    <w:tmpl w:val="7444AF66"/>
    <w:styleLink w:val="WW8Num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39616CF2"/>
    <w:multiLevelType w:val="hybridMultilevel"/>
    <w:tmpl w:val="AC6C239C"/>
    <w:lvl w:ilvl="0" w:tplc="D4846044">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B6A2448"/>
    <w:multiLevelType w:val="hybridMultilevel"/>
    <w:tmpl w:val="451CC090"/>
    <w:styleLink w:val="WW8Num211"/>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0DB44FD"/>
    <w:multiLevelType w:val="multilevel"/>
    <w:tmpl w:val="A5789706"/>
    <w:styleLink w:val="WW8Num17"/>
    <w:lvl w:ilvl="0">
      <w:numFmt w:val="bullet"/>
      <w:lvlText w:val="o"/>
      <w:lvlJc w:val="left"/>
      <w:rPr>
        <w:rFonts w:ascii="Courier New" w:eastAsia="Times New Roman" w:hAnsi="Courier New"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4420403F"/>
    <w:multiLevelType w:val="hybridMultilevel"/>
    <w:tmpl w:val="02BC362E"/>
    <w:lvl w:ilvl="0" w:tplc="FFFFFFFF">
      <w:start w:val="1"/>
      <w:numFmt w:val="bullet"/>
      <w:pStyle w:val="TABNIVEAU1"/>
      <w:lvlText w:val=""/>
      <w:lvlJc w:val="left"/>
      <w:pPr>
        <w:tabs>
          <w:tab w:val="num" w:pos="284"/>
        </w:tabs>
        <w:ind w:left="644" w:hanging="360"/>
      </w:pPr>
      <w:rPr>
        <w:rFonts w:ascii="Wingdings" w:hAnsi="Wingdings" w:cs="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6821A5A"/>
    <w:multiLevelType w:val="multilevel"/>
    <w:tmpl w:val="3CF27292"/>
    <w:styleLink w:val="WWOutlineListStyle11"/>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38" w15:restartNumberingAfterBreak="0">
    <w:nsid w:val="49963735"/>
    <w:multiLevelType w:val="multilevel"/>
    <w:tmpl w:val="55CCFCBE"/>
    <w:styleLink w:val="WWOutlineListStyle1"/>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39" w15:restartNumberingAfterBreak="0">
    <w:nsid w:val="4A5F62EA"/>
    <w:multiLevelType w:val="multilevel"/>
    <w:tmpl w:val="E9AE68A0"/>
    <w:styleLink w:val="WWOutlineListStyle6"/>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40" w15:restartNumberingAfterBreak="0">
    <w:nsid w:val="4BB070A7"/>
    <w:multiLevelType w:val="multilevel"/>
    <w:tmpl w:val="01440114"/>
    <w:styleLink w:val="WWOutlineListStyle7"/>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41" w15:restartNumberingAfterBreak="0">
    <w:nsid w:val="4D4B6FFE"/>
    <w:multiLevelType w:val="multilevel"/>
    <w:tmpl w:val="772C37EA"/>
    <w:styleLink w:val="WW8Num13"/>
    <w:lvl w:ilvl="0">
      <w:numFmt w:val="bullet"/>
      <w:pStyle w:val="Paragraphepuce"/>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4F0005CE"/>
    <w:multiLevelType w:val="multilevel"/>
    <w:tmpl w:val="AD3A394E"/>
    <w:styleLink w:val="WW8Num9"/>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Tahoma"/>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Tahoma"/>
      </w:rPr>
    </w:lvl>
    <w:lvl w:ilvl="8">
      <w:numFmt w:val="bullet"/>
      <w:lvlText w:val=""/>
      <w:lvlJc w:val="left"/>
      <w:rPr>
        <w:rFonts w:ascii="Wingdings" w:hAnsi="Wingdings"/>
      </w:rPr>
    </w:lvl>
  </w:abstractNum>
  <w:abstractNum w:abstractNumId="43" w15:restartNumberingAfterBreak="0">
    <w:nsid w:val="4F744C48"/>
    <w:multiLevelType w:val="hybridMultilevel"/>
    <w:tmpl w:val="65304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7C03422"/>
    <w:multiLevelType w:val="multilevel"/>
    <w:tmpl w:val="73A2693C"/>
    <w:styleLink w:val="WWOutlineListStyle10"/>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45" w15:restartNumberingAfterBreak="0">
    <w:nsid w:val="5BD136D7"/>
    <w:multiLevelType w:val="multilevel"/>
    <w:tmpl w:val="4AF40786"/>
    <w:styleLink w:val="WW8Num13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5D251678"/>
    <w:multiLevelType w:val="multilevel"/>
    <w:tmpl w:val="8FE4A7B6"/>
    <w:lvl w:ilvl="0">
      <w:start w:val="1"/>
      <w:numFmt w:val="decimal"/>
      <w:pStyle w:val="Titre1"/>
      <w:lvlText w:val="ARTICLE %1."/>
      <w:lvlJc w:val="left"/>
      <w:pPr>
        <w:ind w:left="3195" w:hanging="360"/>
      </w:pPr>
      <w:rPr>
        <w:rFonts w:hint="default"/>
      </w:rPr>
    </w:lvl>
    <w:lvl w:ilvl="1">
      <w:start w:val="1"/>
      <w:numFmt w:val="decimal"/>
      <w:lvlText w:val="%1.%2"/>
      <w:lvlJc w:val="left"/>
      <w:pPr>
        <w:ind w:left="576" w:hanging="576"/>
      </w:pPr>
      <w:rPr>
        <w:rFonts w:hint="default"/>
        <w:color w:val="4F81BD" w:themeColor="accen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7" w15:restartNumberingAfterBreak="0">
    <w:nsid w:val="61653578"/>
    <w:multiLevelType w:val="multilevel"/>
    <w:tmpl w:val="0BBECE4C"/>
    <w:styleLink w:val="WWOutlineListStyle9"/>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48" w15:restartNumberingAfterBreak="0">
    <w:nsid w:val="619A2D2B"/>
    <w:multiLevelType w:val="multilevel"/>
    <w:tmpl w:val="F30000A8"/>
    <w:styleLink w:val="WWOutlineListStyle2"/>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49" w15:restartNumberingAfterBreak="0">
    <w:nsid w:val="62F05A55"/>
    <w:multiLevelType w:val="hybridMultilevel"/>
    <w:tmpl w:val="781A006C"/>
    <w:lvl w:ilvl="0" w:tplc="9B7C8270">
      <w:start w:val="6"/>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33A6C6D"/>
    <w:multiLevelType w:val="multilevel"/>
    <w:tmpl w:val="73C84A08"/>
    <w:styleLink w:val="WW8Num11"/>
    <w:lvl w:ilvl="0">
      <w:start w:val="1"/>
      <w:numFmt w:val="bullet"/>
      <w:lvlText w:val=""/>
      <w:lvlJc w:val="left"/>
      <w:rPr>
        <w:rFonts w:ascii="Wingdings" w:hAnsi="Wingding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642071B6"/>
    <w:multiLevelType w:val="multilevel"/>
    <w:tmpl w:val="6360AED0"/>
    <w:styleLink w:val="WW8Num13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66162B1E"/>
    <w:multiLevelType w:val="multilevel"/>
    <w:tmpl w:val="D39A446A"/>
    <w:styleLink w:val="WWNum291"/>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53" w15:restartNumberingAfterBreak="0">
    <w:nsid w:val="68E97447"/>
    <w:multiLevelType w:val="multilevel"/>
    <w:tmpl w:val="315E2F18"/>
    <w:styleLink w:val="WWOutlineListStyle"/>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6B992951"/>
    <w:multiLevelType w:val="multilevel"/>
    <w:tmpl w:val="673CED94"/>
    <w:styleLink w:val="WW8Num5"/>
    <w:lvl w:ilvl="0">
      <w:numFmt w:val="bullet"/>
      <w:lvlText w:val=""/>
      <w:lvlJc w:val="left"/>
      <w:rPr>
        <w:rFonts w:ascii="Wingdings" w:hAnsi="Wingdings"/>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6DC57305"/>
    <w:multiLevelType w:val="multilevel"/>
    <w:tmpl w:val="C01A538C"/>
    <w:styleLink w:val="WW8Num16"/>
    <w:lvl w:ilvl="0">
      <w:numFmt w:val="bullet"/>
      <w:lvlText w:val=""/>
      <w:lvlJc w:val="left"/>
      <w:rPr>
        <w:rFonts w:ascii="Symbol" w:eastAsia="Times New Roman" w:hAnsi="Symbol" w:cs="Arial"/>
      </w:rPr>
    </w:lvl>
    <w:lvl w:ilvl="1">
      <w:numFmt w:val="bullet"/>
      <w:lvlText w:val="◦"/>
      <w:lvlJc w:val="left"/>
      <w:rPr>
        <w:rFonts w:ascii="OpenSymbol, 'Arial Unicode MS'" w:hAnsi="OpenSymbol, 'Arial Unicode MS'" w:cs="Courier New"/>
      </w:rPr>
    </w:lvl>
    <w:lvl w:ilvl="2">
      <w:numFmt w:val="bullet"/>
      <w:lvlText w:val="▪"/>
      <w:lvlJc w:val="left"/>
      <w:rPr>
        <w:rFonts w:ascii="OpenSymbol, 'Arial Unicode MS'" w:hAnsi="OpenSymbol, 'Arial Unicode MS'" w:cs="Courier New"/>
      </w:rPr>
    </w:lvl>
    <w:lvl w:ilvl="3">
      <w:numFmt w:val="bullet"/>
      <w:lvlText w:val=""/>
      <w:lvlJc w:val="left"/>
      <w:rPr>
        <w:rFonts w:ascii="Symbol" w:eastAsia="Times New Roman" w:hAnsi="Symbol" w:cs="Arial"/>
      </w:rPr>
    </w:lvl>
    <w:lvl w:ilvl="4">
      <w:numFmt w:val="bullet"/>
      <w:lvlText w:val="◦"/>
      <w:lvlJc w:val="left"/>
      <w:rPr>
        <w:rFonts w:ascii="OpenSymbol, 'Arial Unicode MS'" w:hAnsi="OpenSymbol, 'Arial Unicode MS'" w:cs="Courier New"/>
      </w:rPr>
    </w:lvl>
    <w:lvl w:ilvl="5">
      <w:numFmt w:val="bullet"/>
      <w:lvlText w:val="▪"/>
      <w:lvlJc w:val="left"/>
      <w:rPr>
        <w:rFonts w:ascii="OpenSymbol, 'Arial Unicode MS'" w:hAnsi="OpenSymbol, 'Arial Unicode MS'" w:cs="Courier New"/>
      </w:rPr>
    </w:lvl>
    <w:lvl w:ilvl="6">
      <w:numFmt w:val="bullet"/>
      <w:lvlText w:val=""/>
      <w:lvlJc w:val="left"/>
      <w:rPr>
        <w:rFonts w:ascii="Symbol" w:eastAsia="Times New Roman" w:hAnsi="Symbol" w:cs="Arial"/>
      </w:rPr>
    </w:lvl>
    <w:lvl w:ilvl="7">
      <w:numFmt w:val="bullet"/>
      <w:lvlText w:val="◦"/>
      <w:lvlJc w:val="left"/>
      <w:rPr>
        <w:rFonts w:ascii="OpenSymbol, 'Arial Unicode MS'" w:hAnsi="OpenSymbol, 'Arial Unicode MS'" w:cs="Courier New"/>
      </w:rPr>
    </w:lvl>
    <w:lvl w:ilvl="8">
      <w:numFmt w:val="bullet"/>
      <w:lvlText w:val="▪"/>
      <w:lvlJc w:val="left"/>
      <w:rPr>
        <w:rFonts w:ascii="OpenSymbol, 'Arial Unicode MS'" w:hAnsi="OpenSymbol, 'Arial Unicode MS'" w:cs="Courier New"/>
      </w:rPr>
    </w:lvl>
  </w:abstractNum>
  <w:abstractNum w:abstractNumId="56" w15:restartNumberingAfterBreak="0">
    <w:nsid w:val="6F893A17"/>
    <w:multiLevelType w:val="multilevel"/>
    <w:tmpl w:val="7AB011EE"/>
    <w:styleLink w:val="WW8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717C69F1"/>
    <w:multiLevelType w:val="multilevel"/>
    <w:tmpl w:val="1C0C68A2"/>
    <w:styleLink w:val="WW8Num12"/>
    <w:lvl w:ilvl="0">
      <w:numFmt w:val="bullet"/>
      <w:pStyle w:val="Style1"/>
      <w:lvlText w:val=""/>
      <w:lvlJc w:val="left"/>
      <w:rPr>
        <w:rFonts w:ascii="Wingdings" w:eastAsia="Times New Roman" w:hAnsi="Wingding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72F864A8"/>
    <w:multiLevelType w:val="hybridMultilevel"/>
    <w:tmpl w:val="B19E67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4AB17DE"/>
    <w:multiLevelType w:val="multilevel"/>
    <w:tmpl w:val="A6A483CC"/>
    <w:styleLink w:val="WWOutlineListStyle8"/>
    <w:lvl w:ilvl="0">
      <w:start w:val="1"/>
      <w:numFmt w:val="decimal"/>
      <w:lvlText w:val="%1."/>
      <w:lvlJc w:val="left"/>
      <w:rPr>
        <w:u w:val="none"/>
      </w:rPr>
    </w:lvl>
    <w:lvl w:ilvl="1">
      <w:start w:val="1"/>
      <w:numFmt w:val="decimal"/>
      <w:lvlText w:val="%1.%2."/>
      <w:lvlJc w:val="left"/>
      <w:rPr>
        <w:u w:val="none"/>
      </w:rPr>
    </w:lvl>
    <w:lvl w:ilvl="2">
      <w:start w:val="1"/>
      <w:numFmt w:val="decimal"/>
      <w:lvlText w:val="%1.%2.%3."/>
      <w:lvlJc w:val="left"/>
      <w:rPr>
        <w:u w:val="none"/>
      </w:rPr>
    </w:lvl>
    <w:lvl w:ilvl="3">
      <w:start w:val="1"/>
      <w:numFmt w:val="decimal"/>
      <w:lvlText w:val="%1.%2.%3.%4"/>
      <w:lvlJc w:val="left"/>
      <w:rPr>
        <w:b w:val="0"/>
        <w:i/>
        <w:u w:val="none"/>
      </w:rPr>
    </w:lvl>
    <w:lvl w:ilvl="4">
      <w:start w:val="1"/>
      <w:numFmt w:val="decimal"/>
      <w:lvlText w:val="%1.%2.%3.%4.%5."/>
      <w:lvlJc w:val="left"/>
    </w:lvl>
    <w:lvl w:ilvl="5">
      <w:start w:val="1"/>
      <w:numFmt w:val="decimal"/>
      <w:lvlText w:val="%1.%2.%3.%4.%5.%6."/>
      <w:lvlJc w:val="left"/>
    </w:lvl>
    <w:lvl w:ilvl="6">
      <w:start w:val="1"/>
      <w:numFmt w:val="none"/>
      <w:lvlText w:val="%7"/>
      <w:lvlJc w:val="left"/>
    </w:lvl>
    <w:lvl w:ilvl="7">
      <w:start w:val="1"/>
      <w:numFmt w:val="decimal"/>
      <w:lvlText w:val="%8."/>
      <w:lvlJc w:val="left"/>
      <w:rPr>
        <w:rFonts w:cs="OpenSymbol, 'Arial Unicode MS'"/>
      </w:rPr>
    </w:lvl>
    <w:lvl w:ilvl="8">
      <w:start w:val="1"/>
      <w:numFmt w:val="none"/>
      <w:lvlText w:val="%9"/>
      <w:lvlJc w:val="left"/>
    </w:lvl>
  </w:abstractNum>
  <w:abstractNum w:abstractNumId="60" w15:restartNumberingAfterBreak="0">
    <w:nsid w:val="753C62C1"/>
    <w:multiLevelType w:val="multilevel"/>
    <w:tmpl w:val="A5540D00"/>
    <w:styleLink w:val="WW8Num2"/>
    <w:lvl w:ilvl="0">
      <w:numFmt w:val="bullet"/>
      <w:lvlText w:val=""/>
      <w:lvlJc w:val="left"/>
      <w:rPr>
        <w:rFonts w:ascii="Wingdings" w:hAnsi="Wingdings"/>
      </w:rPr>
    </w:lvl>
    <w:lvl w:ilvl="1">
      <w:start w:val="1"/>
      <w:numFmt w:val="decimal"/>
      <w:lvlText w:val="%1.%2"/>
      <w:lvlJc w:val="left"/>
      <w:rPr>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7BBE773B"/>
    <w:multiLevelType w:val="multilevel"/>
    <w:tmpl w:val="AE8A8340"/>
    <w:styleLink w:val="WW8Num10"/>
    <w:lvl w:ilvl="0">
      <w:numFmt w:val="bullet"/>
      <w:lvlText w:val=""/>
      <w:lvlJc w:val="left"/>
      <w:rPr>
        <w:rFonts w:ascii="Symbol" w:eastAsia="Times New Roman" w:hAnsi="Symbol" w:cs="Times New Roman"/>
        <w:sz w:val="24"/>
      </w:rPr>
    </w:lvl>
    <w:lvl w:ilvl="1">
      <w:numFmt w:val="bullet"/>
      <w:lvlText w:val=""/>
      <w:lvlJc w:val="left"/>
      <w:rPr>
        <w:rFonts w:ascii="Wingdings" w:hAnsi="Wingdings"/>
      </w:rPr>
    </w:lvl>
    <w:lvl w:ilvl="2">
      <w:numFmt w:val="bullet"/>
      <w:lvlText w:val=""/>
      <w:lvlJc w:val="left"/>
      <w:rPr>
        <w:rFonts w:ascii="Symbol" w:eastAsia="Times New Roman" w:hAnsi="Symbol" w:cs="Times New Roman"/>
        <w:sz w:val="24"/>
      </w:rPr>
    </w:lvl>
    <w:lvl w:ilvl="3">
      <w:numFmt w:val="bullet"/>
      <w:lvlText w:val=""/>
      <w:lvlJc w:val="left"/>
      <w:rPr>
        <w:rFonts w:ascii="Symbol" w:eastAsia="Times New Roman" w:hAnsi="Symbol" w:cs="Times New Roman"/>
        <w:sz w:val="24"/>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eastAsia="Times New Roman" w:hAnsi="Symbol" w:cs="Times New Roman"/>
        <w:sz w:val="24"/>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7BFA6FC9"/>
    <w:multiLevelType w:val="multilevel"/>
    <w:tmpl w:val="61B249F0"/>
    <w:styleLink w:val="WWNum521"/>
    <w:lvl w:ilvl="0">
      <w:start w:val="2"/>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3" w15:restartNumberingAfterBreak="0">
    <w:nsid w:val="7EE97B4E"/>
    <w:multiLevelType w:val="multilevel"/>
    <w:tmpl w:val="87380FEA"/>
    <w:styleLink w:val="WW8Num15"/>
    <w:lvl w:ilvl="0">
      <w:numFmt w:val="bullet"/>
      <w:lvlText w:val="➢"/>
      <w:lvlJc w:val="left"/>
      <w:rPr>
        <w:rFonts w:ascii="StarSymbol" w:eastAsia="OpenSymbol, 'Arial Unicode MS'" w:hAnsi="StarSymbol" w:cs="OpenSymbol, 'Arial Unicode MS'"/>
      </w:rPr>
    </w:lvl>
    <w:lvl w:ilvl="1">
      <w:numFmt w:val="bullet"/>
      <w:lvlText w:val=""/>
      <w:lvlJc w:val="left"/>
      <w:rPr>
        <w:rFonts w:ascii="Wingdings" w:eastAsia="Times New Roman" w:hAnsi="Wingdings" w:cs="Times New Roman"/>
        <w:sz w:val="24"/>
      </w:rPr>
    </w:lvl>
    <w:lvl w:ilvl="2">
      <w:numFmt w:val="bullet"/>
      <w:lvlText w:val=""/>
      <w:lvlJc w:val="left"/>
      <w:rPr>
        <w:rFonts w:ascii="Wingdings" w:eastAsia="Times New Roman" w:hAnsi="Wingdings" w:cs="Times New Roman"/>
        <w:sz w:val="24"/>
      </w:rPr>
    </w:lvl>
    <w:lvl w:ilvl="3">
      <w:numFmt w:val="bullet"/>
      <w:lvlText w:val=""/>
      <w:lvlJc w:val="left"/>
      <w:rPr>
        <w:rFonts w:ascii="Wingdings" w:eastAsia="Times New Roman" w:hAnsi="Wingdings" w:cs="Times New Roman"/>
        <w:sz w:val="24"/>
      </w:rPr>
    </w:lvl>
    <w:lvl w:ilvl="4">
      <w:numFmt w:val="bullet"/>
      <w:lvlText w:val="o"/>
      <w:lvlJc w:val="left"/>
      <w:rPr>
        <w:rFonts w:ascii="Courier New" w:hAnsi="Courier New"/>
      </w:rPr>
    </w:lvl>
    <w:lvl w:ilvl="5">
      <w:numFmt w:val="bullet"/>
      <w:lvlText w:val=""/>
      <w:lvlJc w:val="left"/>
      <w:rPr>
        <w:rFonts w:ascii="Wingdings" w:eastAsia="Times New Roman" w:hAnsi="Wingdings" w:cs="Times New Roman"/>
        <w:sz w:val="24"/>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eastAsia="Times New Roman" w:hAnsi="Wingdings" w:cs="Times New Roman"/>
        <w:sz w:val="24"/>
      </w:rPr>
    </w:lvl>
  </w:abstractNum>
  <w:abstractNum w:abstractNumId="64" w15:restartNumberingAfterBreak="0">
    <w:nsid w:val="7FAF43E6"/>
    <w:multiLevelType w:val="multilevel"/>
    <w:tmpl w:val="275678FA"/>
    <w:styleLink w:val="WW8Num8"/>
    <w:lvl w:ilvl="0">
      <w:numFmt w:val="bullet"/>
      <w:lvlText w:val="•"/>
      <w:lvlJc w:val="left"/>
      <w:rPr>
        <w:rFonts w:ascii="StarSymbol" w:eastAsia="OpenSymbol, 'Arial Unicode MS'" w:hAnsi="StarSymbol" w:cs="OpenSymbol, 'Arial Unicode M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448206365">
    <w:abstractNumId w:val="15"/>
  </w:num>
  <w:num w:numId="2" w16cid:durableId="1126194176">
    <w:abstractNumId w:val="37"/>
  </w:num>
  <w:num w:numId="3" w16cid:durableId="644241271">
    <w:abstractNumId w:val="44"/>
  </w:num>
  <w:num w:numId="4" w16cid:durableId="1534071476">
    <w:abstractNumId w:val="47"/>
  </w:num>
  <w:num w:numId="5" w16cid:durableId="354113339">
    <w:abstractNumId w:val="59"/>
  </w:num>
  <w:num w:numId="6" w16cid:durableId="728958858">
    <w:abstractNumId w:val="40"/>
  </w:num>
  <w:num w:numId="7" w16cid:durableId="205147076">
    <w:abstractNumId w:val="39"/>
  </w:num>
  <w:num w:numId="8" w16cid:durableId="2109811374">
    <w:abstractNumId w:val="25"/>
  </w:num>
  <w:num w:numId="9" w16cid:durableId="1402872985">
    <w:abstractNumId w:val="7"/>
  </w:num>
  <w:num w:numId="10" w16cid:durableId="1855684233">
    <w:abstractNumId w:val="23"/>
  </w:num>
  <w:num w:numId="11" w16cid:durableId="551381350">
    <w:abstractNumId w:val="48"/>
  </w:num>
  <w:num w:numId="12" w16cid:durableId="1376350747">
    <w:abstractNumId w:val="38"/>
  </w:num>
  <w:num w:numId="13" w16cid:durableId="530998390">
    <w:abstractNumId w:val="53"/>
  </w:num>
  <w:num w:numId="14" w16cid:durableId="674576269">
    <w:abstractNumId w:val="19"/>
  </w:num>
  <w:num w:numId="15" w16cid:durableId="977344255">
    <w:abstractNumId w:val="60"/>
  </w:num>
  <w:num w:numId="16" w16cid:durableId="1294630049">
    <w:abstractNumId w:val="10"/>
  </w:num>
  <w:num w:numId="17" w16cid:durableId="1900092006">
    <w:abstractNumId w:val="21"/>
  </w:num>
  <w:num w:numId="18" w16cid:durableId="1276329641">
    <w:abstractNumId w:val="54"/>
  </w:num>
  <w:num w:numId="19" w16cid:durableId="1335644754">
    <w:abstractNumId w:val="56"/>
  </w:num>
  <w:num w:numId="20" w16cid:durableId="1730961342">
    <w:abstractNumId w:val="20"/>
  </w:num>
  <w:num w:numId="21" w16cid:durableId="1086347435">
    <w:abstractNumId w:val="64"/>
  </w:num>
  <w:num w:numId="22" w16cid:durableId="2098625303">
    <w:abstractNumId w:val="42"/>
  </w:num>
  <w:num w:numId="23" w16cid:durableId="598684103">
    <w:abstractNumId w:val="61"/>
  </w:num>
  <w:num w:numId="24" w16cid:durableId="2105883523">
    <w:abstractNumId w:val="50"/>
  </w:num>
  <w:num w:numId="25" w16cid:durableId="783621143">
    <w:abstractNumId w:val="57"/>
  </w:num>
  <w:num w:numId="26" w16cid:durableId="519860001">
    <w:abstractNumId w:val="41"/>
  </w:num>
  <w:num w:numId="27" w16cid:durableId="483086202">
    <w:abstractNumId w:val="31"/>
  </w:num>
  <w:num w:numId="28" w16cid:durableId="166218500">
    <w:abstractNumId w:val="63"/>
  </w:num>
  <w:num w:numId="29" w16cid:durableId="393428688">
    <w:abstractNumId w:val="55"/>
  </w:num>
  <w:num w:numId="30" w16cid:durableId="1013916099">
    <w:abstractNumId w:val="35"/>
  </w:num>
  <w:num w:numId="31" w16cid:durableId="1679308231">
    <w:abstractNumId w:val="32"/>
  </w:num>
  <w:num w:numId="32" w16cid:durableId="78601983">
    <w:abstractNumId w:val="29"/>
  </w:num>
  <w:num w:numId="33" w16cid:durableId="1607926112">
    <w:abstractNumId w:val="17"/>
  </w:num>
  <w:num w:numId="34" w16cid:durableId="156921340">
    <w:abstractNumId w:val="46"/>
  </w:num>
  <w:num w:numId="35" w16cid:durableId="1155874533">
    <w:abstractNumId w:val="8"/>
  </w:num>
  <w:num w:numId="36" w16cid:durableId="435909981">
    <w:abstractNumId w:val="34"/>
  </w:num>
  <w:num w:numId="37" w16cid:durableId="1826778671">
    <w:abstractNumId w:val="1"/>
  </w:num>
  <w:num w:numId="38" w16cid:durableId="1750149240">
    <w:abstractNumId w:val="2"/>
  </w:num>
  <w:num w:numId="39" w16cid:durableId="2015838719">
    <w:abstractNumId w:val="12"/>
  </w:num>
  <w:num w:numId="40" w16cid:durableId="125244753">
    <w:abstractNumId w:val="36"/>
  </w:num>
  <w:num w:numId="41" w16cid:durableId="43911028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16cid:durableId="269240806">
    <w:abstractNumId w:val="11"/>
  </w:num>
  <w:num w:numId="43" w16cid:durableId="1836797201">
    <w:abstractNumId w:val="49"/>
  </w:num>
  <w:num w:numId="44" w16cid:durableId="2036618354">
    <w:abstractNumId w:val="18"/>
  </w:num>
  <w:num w:numId="45" w16cid:durableId="1120028083">
    <w:abstractNumId w:val="27"/>
  </w:num>
  <w:num w:numId="46" w16cid:durableId="124004476">
    <w:abstractNumId w:val="51"/>
  </w:num>
  <w:num w:numId="47" w16cid:durableId="1945990878">
    <w:abstractNumId w:val="45"/>
  </w:num>
  <w:num w:numId="48" w16cid:durableId="1638340498">
    <w:abstractNumId w:val="62"/>
  </w:num>
  <w:num w:numId="49" w16cid:durableId="1859352127">
    <w:abstractNumId w:val="52"/>
  </w:num>
  <w:num w:numId="50" w16cid:durableId="1252007932">
    <w:abstractNumId w:val="26"/>
  </w:num>
  <w:num w:numId="51" w16cid:durableId="2099712121">
    <w:abstractNumId w:val="30"/>
  </w:num>
  <w:num w:numId="52" w16cid:durableId="1459685662">
    <w:abstractNumId w:val="9"/>
  </w:num>
  <w:num w:numId="53" w16cid:durableId="469445574">
    <w:abstractNumId w:val="28"/>
  </w:num>
  <w:num w:numId="54" w16cid:durableId="2000577968">
    <w:abstractNumId w:val="43"/>
  </w:num>
  <w:num w:numId="55" w16cid:durableId="241959918">
    <w:abstractNumId w:val="58"/>
  </w:num>
  <w:num w:numId="56" w16cid:durableId="333608011">
    <w:abstractNumId w:val="14"/>
  </w:num>
  <w:num w:numId="57" w16cid:durableId="1555656663">
    <w:abstractNumId w:val="13"/>
  </w:num>
  <w:num w:numId="58" w16cid:durableId="1205214744">
    <w:abstractNumId w:val="16"/>
  </w:num>
  <w:num w:numId="59" w16cid:durableId="1225797656">
    <w:abstractNumId w:val="33"/>
  </w:num>
  <w:num w:numId="60" w16cid:durableId="1593392569">
    <w:abstractNumId w:val="22"/>
  </w:num>
  <w:num w:numId="61" w16cid:durableId="1921600904">
    <w:abstractNumId w:val="2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B48"/>
    <w:rsid w:val="00000ABA"/>
    <w:rsid w:val="00001107"/>
    <w:rsid w:val="00001770"/>
    <w:rsid w:val="00003C59"/>
    <w:rsid w:val="00003D37"/>
    <w:rsid w:val="00004B6C"/>
    <w:rsid w:val="00004DB6"/>
    <w:rsid w:val="00004EEE"/>
    <w:rsid w:val="00005374"/>
    <w:rsid w:val="00005DB8"/>
    <w:rsid w:val="000069C4"/>
    <w:rsid w:val="00007DCF"/>
    <w:rsid w:val="00012294"/>
    <w:rsid w:val="000123B3"/>
    <w:rsid w:val="000129D4"/>
    <w:rsid w:val="00012CA1"/>
    <w:rsid w:val="00013647"/>
    <w:rsid w:val="00013DA4"/>
    <w:rsid w:val="00016A8C"/>
    <w:rsid w:val="00017316"/>
    <w:rsid w:val="00020962"/>
    <w:rsid w:val="0002136F"/>
    <w:rsid w:val="00021515"/>
    <w:rsid w:val="000222BE"/>
    <w:rsid w:val="00022372"/>
    <w:rsid w:val="00022C52"/>
    <w:rsid w:val="00022F52"/>
    <w:rsid w:val="00024562"/>
    <w:rsid w:val="0002615D"/>
    <w:rsid w:val="000263D2"/>
    <w:rsid w:val="000266F6"/>
    <w:rsid w:val="00031075"/>
    <w:rsid w:val="00031DBC"/>
    <w:rsid w:val="00031F19"/>
    <w:rsid w:val="00034336"/>
    <w:rsid w:val="00035656"/>
    <w:rsid w:val="000402CD"/>
    <w:rsid w:val="0004107F"/>
    <w:rsid w:val="0004153C"/>
    <w:rsid w:val="00041E54"/>
    <w:rsid w:val="00042A4D"/>
    <w:rsid w:val="00042C7E"/>
    <w:rsid w:val="0004368C"/>
    <w:rsid w:val="00044B3E"/>
    <w:rsid w:val="00045E26"/>
    <w:rsid w:val="00047C1D"/>
    <w:rsid w:val="00047F4A"/>
    <w:rsid w:val="00051320"/>
    <w:rsid w:val="000513C0"/>
    <w:rsid w:val="00052721"/>
    <w:rsid w:val="00052A07"/>
    <w:rsid w:val="00052C6F"/>
    <w:rsid w:val="00052F44"/>
    <w:rsid w:val="0005502E"/>
    <w:rsid w:val="0005524B"/>
    <w:rsid w:val="00055AFE"/>
    <w:rsid w:val="00056260"/>
    <w:rsid w:val="00057D24"/>
    <w:rsid w:val="000619D4"/>
    <w:rsid w:val="00064891"/>
    <w:rsid w:val="00065523"/>
    <w:rsid w:val="000705CA"/>
    <w:rsid w:val="000725F4"/>
    <w:rsid w:val="00072C1A"/>
    <w:rsid w:val="000743C3"/>
    <w:rsid w:val="0007582D"/>
    <w:rsid w:val="00075B0F"/>
    <w:rsid w:val="000767CC"/>
    <w:rsid w:val="00077E7F"/>
    <w:rsid w:val="000824CF"/>
    <w:rsid w:val="00082A3E"/>
    <w:rsid w:val="000844A0"/>
    <w:rsid w:val="000863C1"/>
    <w:rsid w:val="00086DB8"/>
    <w:rsid w:val="00092CC5"/>
    <w:rsid w:val="00094857"/>
    <w:rsid w:val="00096F61"/>
    <w:rsid w:val="000970BE"/>
    <w:rsid w:val="000A0ADB"/>
    <w:rsid w:val="000A18FE"/>
    <w:rsid w:val="000A1E0C"/>
    <w:rsid w:val="000A2D9D"/>
    <w:rsid w:val="000A4C27"/>
    <w:rsid w:val="000A6C92"/>
    <w:rsid w:val="000A77B8"/>
    <w:rsid w:val="000B02AC"/>
    <w:rsid w:val="000B0A86"/>
    <w:rsid w:val="000B4337"/>
    <w:rsid w:val="000B5233"/>
    <w:rsid w:val="000B5EE2"/>
    <w:rsid w:val="000B62AB"/>
    <w:rsid w:val="000B633C"/>
    <w:rsid w:val="000B6D2F"/>
    <w:rsid w:val="000B7401"/>
    <w:rsid w:val="000B75D7"/>
    <w:rsid w:val="000B7B5E"/>
    <w:rsid w:val="000B7E2D"/>
    <w:rsid w:val="000C31EB"/>
    <w:rsid w:val="000C7224"/>
    <w:rsid w:val="000D0574"/>
    <w:rsid w:val="000D0EA9"/>
    <w:rsid w:val="000D13F4"/>
    <w:rsid w:val="000D1722"/>
    <w:rsid w:val="000D1C63"/>
    <w:rsid w:val="000D2320"/>
    <w:rsid w:val="000D4EBA"/>
    <w:rsid w:val="000D52D0"/>
    <w:rsid w:val="000D5F3F"/>
    <w:rsid w:val="000D6334"/>
    <w:rsid w:val="000D6603"/>
    <w:rsid w:val="000D6703"/>
    <w:rsid w:val="000E04A7"/>
    <w:rsid w:val="000E1BC1"/>
    <w:rsid w:val="000E1CE5"/>
    <w:rsid w:val="000E31EE"/>
    <w:rsid w:val="000E63AA"/>
    <w:rsid w:val="000E7096"/>
    <w:rsid w:val="000E71F9"/>
    <w:rsid w:val="000F07D1"/>
    <w:rsid w:val="000F133D"/>
    <w:rsid w:val="000F1D20"/>
    <w:rsid w:val="000F2028"/>
    <w:rsid w:val="000F2663"/>
    <w:rsid w:val="000F2ECD"/>
    <w:rsid w:val="000F335E"/>
    <w:rsid w:val="000F4460"/>
    <w:rsid w:val="000F476C"/>
    <w:rsid w:val="000F730A"/>
    <w:rsid w:val="0010024D"/>
    <w:rsid w:val="00100B1D"/>
    <w:rsid w:val="00100C54"/>
    <w:rsid w:val="00100FF1"/>
    <w:rsid w:val="00102817"/>
    <w:rsid w:val="00102CC3"/>
    <w:rsid w:val="00102E59"/>
    <w:rsid w:val="001030A0"/>
    <w:rsid w:val="00103428"/>
    <w:rsid w:val="0010430C"/>
    <w:rsid w:val="00105EC0"/>
    <w:rsid w:val="001061B6"/>
    <w:rsid w:val="00106B2D"/>
    <w:rsid w:val="001070E8"/>
    <w:rsid w:val="00107618"/>
    <w:rsid w:val="00107B65"/>
    <w:rsid w:val="001119C8"/>
    <w:rsid w:val="00111BA5"/>
    <w:rsid w:val="00113A06"/>
    <w:rsid w:val="00113A50"/>
    <w:rsid w:val="00117934"/>
    <w:rsid w:val="00117D0B"/>
    <w:rsid w:val="001201E4"/>
    <w:rsid w:val="00120B9E"/>
    <w:rsid w:val="00122934"/>
    <w:rsid w:val="001239A5"/>
    <w:rsid w:val="00123CA8"/>
    <w:rsid w:val="00124CF2"/>
    <w:rsid w:val="00126F83"/>
    <w:rsid w:val="0012CC5B"/>
    <w:rsid w:val="001306C6"/>
    <w:rsid w:val="00130BE3"/>
    <w:rsid w:val="00131017"/>
    <w:rsid w:val="0013264A"/>
    <w:rsid w:val="0013321B"/>
    <w:rsid w:val="00133224"/>
    <w:rsid w:val="00133C99"/>
    <w:rsid w:val="0013489A"/>
    <w:rsid w:val="00136622"/>
    <w:rsid w:val="00137C23"/>
    <w:rsid w:val="00141F9F"/>
    <w:rsid w:val="00143801"/>
    <w:rsid w:val="00144497"/>
    <w:rsid w:val="001466CC"/>
    <w:rsid w:val="00147E49"/>
    <w:rsid w:val="00150B9E"/>
    <w:rsid w:val="0015132C"/>
    <w:rsid w:val="00152CDB"/>
    <w:rsid w:val="00153422"/>
    <w:rsid w:val="00155183"/>
    <w:rsid w:val="00156374"/>
    <w:rsid w:val="001567F7"/>
    <w:rsid w:val="00157827"/>
    <w:rsid w:val="001610B8"/>
    <w:rsid w:val="00163F3E"/>
    <w:rsid w:val="001641A1"/>
    <w:rsid w:val="001651AB"/>
    <w:rsid w:val="0016633C"/>
    <w:rsid w:val="00166438"/>
    <w:rsid w:val="00171632"/>
    <w:rsid w:val="00171734"/>
    <w:rsid w:val="00172879"/>
    <w:rsid w:val="00174DCE"/>
    <w:rsid w:val="00174EDB"/>
    <w:rsid w:val="00175ABC"/>
    <w:rsid w:val="001765AE"/>
    <w:rsid w:val="00177FD6"/>
    <w:rsid w:val="00180D89"/>
    <w:rsid w:val="00181436"/>
    <w:rsid w:val="00181496"/>
    <w:rsid w:val="001856FE"/>
    <w:rsid w:val="00185C20"/>
    <w:rsid w:val="00187120"/>
    <w:rsid w:val="00187465"/>
    <w:rsid w:val="00187D4B"/>
    <w:rsid w:val="00190AC9"/>
    <w:rsid w:val="00191A36"/>
    <w:rsid w:val="00192290"/>
    <w:rsid w:val="001924C3"/>
    <w:rsid w:val="00192FAD"/>
    <w:rsid w:val="00193845"/>
    <w:rsid w:val="00193C7F"/>
    <w:rsid w:val="00195511"/>
    <w:rsid w:val="00195623"/>
    <w:rsid w:val="00196B18"/>
    <w:rsid w:val="0019723F"/>
    <w:rsid w:val="00197DF2"/>
    <w:rsid w:val="001A12F6"/>
    <w:rsid w:val="001A23CB"/>
    <w:rsid w:val="001A315C"/>
    <w:rsid w:val="001A3CF4"/>
    <w:rsid w:val="001A4B1D"/>
    <w:rsid w:val="001A59B6"/>
    <w:rsid w:val="001A5DCF"/>
    <w:rsid w:val="001A72D0"/>
    <w:rsid w:val="001A786A"/>
    <w:rsid w:val="001B08F9"/>
    <w:rsid w:val="001B0E38"/>
    <w:rsid w:val="001B1096"/>
    <w:rsid w:val="001B1D6E"/>
    <w:rsid w:val="001B29A7"/>
    <w:rsid w:val="001B4434"/>
    <w:rsid w:val="001C1CBF"/>
    <w:rsid w:val="001C3276"/>
    <w:rsid w:val="001C592F"/>
    <w:rsid w:val="001C7031"/>
    <w:rsid w:val="001D009E"/>
    <w:rsid w:val="001D0FC6"/>
    <w:rsid w:val="001D1F0E"/>
    <w:rsid w:val="001D4B70"/>
    <w:rsid w:val="001D5D3D"/>
    <w:rsid w:val="001D66A1"/>
    <w:rsid w:val="001D6E60"/>
    <w:rsid w:val="001E0F81"/>
    <w:rsid w:val="001E1AD4"/>
    <w:rsid w:val="001E2E58"/>
    <w:rsid w:val="001E3ACB"/>
    <w:rsid w:val="001E4DFC"/>
    <w:rsid w:val="001E5176"/>
    <w:rsid w:val="001E5593"/>
    <w:rsid w:val="001E56CD"/>
    <w:rsid w:val="001E5AD9"/>
    <w:rsid w:val="001E5C95"/>
    <w:rsid w:val="001E5E86"/>
    <w:rsid w:val="001E6D36"/>
    <w:rsid w:val="001E7C3F"/>
    <w:rsid w:val="001F157E"/>
    <w:rsid w:val="001F197A"/>
    <w:rsid w:val="001F29D5"/>
    <w:rsid w:val="001F324A"/>
    <w:rsid w:val="001F3BA4"/>
    <w:rsid w:val="001F4644"/>
    <w:rsid w:val="001F4BCA"/>
    <w:rsid w:val="001F546B"/>
    <w:rsid w:val="001F57F3"/>
    <w:rsid w:val="001F6C1C"/>
    <w:rsid w:val="001F7C11"/>
    <w:rsid w:val="0020089D"/>
    <w:rsid w:val="00201888"/>
    <w:rsid w:val="0020231A"/>
    <w:rsid w:val="00204AE0"/>
    <w:rsid w:val="00204EB5"/>
    <w:rsid w:val="00204F7E"/>
    <w:rsid w:val="002070EA"/>
    <w:rsid w:val="002103E6"/>
    <w:rsid w:val="002109C2"/>
    <w:rsid w:val="00211F41"/>
    <w:rsid w:val="00212A73"/>
    <w:rsid w:val="00221211"/>
    <w:rsid w:val="00221F95"/>
    <w:rsid w:val="00222942"/>
    <w:rsid w:val="00222D70"/>
    <w:rsid w:val="00222DB0"/>
    <w:rsid w:val="00223D54"/>
    <w:rsid w:val="002243F3"/>
    <w:rsid w:val="002246BD"/>
    <w:rsid w:val="00231B91"/>
    <w:rsid w:val="0023425A"/>
    <w:rsid w:val="0023746D"/>
    <w:rsid w:val="002404FB"/>
    <w:rsid w:val="00244308"/>
    <w:rsid w:val="00245129"/>
    <w:rsid w:val="00245A99"/>
    <w:rsid w:val="002475F0"/>
    <w:rsid w:val="00247B45"/>
    <w:rsid w:val="0025007D"/>
    <w:rsid w:val="00250595"/>
    <w:rsid w:val="00251ADB"/>
    <w:rsid w:val="002523A9"/>
    <w:rsid w:val="00252406"/>
    <w:rsid w:val="0025286E"/>
    <w:rsid w:val="00255F96"/>
    <w:rsid w:val="00256116"/>
    <w:rsid w:val="00256AB5"/>
    <w:rsid w:val="0025781B"/>
    <w:rsid w:val="00260EC6"/>
    <w:rsid w:val="00260EDC"/>
    <w:rsid w:val="002626B2"/>
    <w:rsid w:val="00264730"/>
    <w:rsid w:val="00267E69"/>
    <w:rsid w:val="00271C25"/>
    <w:rsid w:val="0027515F"/>
    <w:rsid w:val="00276657"/>
    <w:rsid w:val="002771C7"/>
    <w:rsid w:val="002803E8"/>
    <w:rsid w:val="002825F6"/>
    <w:rsid w:val="002836C4"/>
    <w:rsid w:val="00284866"/>
    <w:rsid w:val="0028641F"/>
    <w:rsid w:val="00286B8D"/>
    <w:rsid w:val="00292261"/>
    <w:rsid w:val="00292366"/>
    <w:rsid w:val="0029305A"/>
    <w:rsid w:val="002933C3"/>
    <w:rsid w:val="00296472"/>
    <w:rsid w:val="00296D96"/>
    <w:rsid w:val="002A487B"/>
    <w:rsid w:val="002B17FB"/>
    <w:rsid w:val="002B3C06"/>
    <w:rsid w:val="002B3CC8"/>
    <w:rsid w:val="002B5AC5"/>
    <w:rsid w:val="002B639E"/>
    <w:rsid w:val="002B685C"/>
    <w:rsid w:val="002B6D9A"/>
    <w:rsid w:val="002B73AA"/>
    <w:rsid w:val="002C1CA1"/>
    <w:rsid w:val="002C3496"/>
    <w:rsid w:val="002C3B15"/>
    <w:rsid w:val="002C3D48"/>
    <w:rsid w:val="002C45E8"/>
    <w:rsid w:val="002C493B"/>
    <w:rsid w:val="002C4AAA"/>
    <w:rsid w:val="002C4C56"/>
    <w:rsid w:val="002C579D"/>
    <w:rsid w:val="002C5B2A"/>
    <w:rsid w:val="002C6785"/>
    <w:rsid w:val="002C71F1"/>
    <w:rsid w:val="002D03B1"/>
    <w:rsid w:val="002D0E04"/>
    <w:rsid w:val="002D1238"/>
    <w:rsid w:val="002D272A"/>
    <w:rsid w:val="002D2AE1"/>
    <w:rsid w:val="002D3FB9"/>
    <w:rsid w:val="002D3FF4"/>
    <w:rsid w:val="002D4D5A"/>
    <w:rsid w:val="002D4E66"/>
    <w:rsid w:val="002D6EAB"/>
    <w:rsid w:val="002D7EF5"/>
    <w:rsid w:val="002E01D3"/>
    <w:rsid w:val="002E10F2"/>
    <w:rsid w:val="002E12DD"/>
    <w:rsid w:val="002E1D81"/>
    <w:rsid w:val="002E2095"/>
    <w:rsid w:val="002E212D"/>
    <w:rsid w:val="002E350F"/>
    <w:rsid w:val="002E3E80"/>
    <w:rsid w:val="002E4390"/>
    <w:rsid w:val="002E5753"/>
    <w:rsid w:val="002F18B1"/>
    <w:rsid w:val="002F1B06"/>
    <w:rsid w:val="002F2C48"/>
    <w:rsid w:val="002F5FFA"/>
    <w:rsid w:val="002F72D8"/>
    <w:rsid w:val="002F7833"/>
    <w:rsid w:val="002F7CBF"/>
    <w:rsid w:val="003017C5"/>
    <w:rsid w:val="0030217C"/>
    <w:rsid w:val="003034F4"/>
    <w:rsid w:val="00305692"/>
    <w:rsid w:val="0030618E"/>
    <w:rsid w:val="00306359"/>
    <w:rsid w:val="00306A10"/>
    <w:rsid w:val="00307C1B"/>
    <w:rsid w:val="00307FCD"/>
    <w:rsid w:val="00311C1C"/>
    <w:rsid w:val="00312E80"/>
    <w:rsid w:val="003147D6"/>
    <w:rsid w:val="00314B7F"/>
    <w:rsid w:val="00314D97"/>
    <w:rsid w:val="00316F64"/>
    <w:rsid w:val="00316FB7"/>
    <w:rsid w:val="00317928"/>
    <w:rsid w:val="00317E90"/>
    <w:rsid w:val="003203A7"/>
    <w:rsid w:val="00320B08"/>
    <w:rsid w:val="003216D2"/>
    <w:rsid w:val="00322A36"/>
    <w:rsid w:val="003240E8"/>
    <w:rsid w:val="00324348"/>
    <w:rsid w:val="0032450A"/>
    <w:rsid w:val="00324B51"/>
    <w:rsid w:val="003253F5"/>
    <w:rsid w:val="0032595C"/>
    <w:rsid w:val="00330645"/>
    <w:rsid w:val="00330E45"/>
    <w:rsid w:val="00332FAE"/>
    <w:rsid w:val="00333CF4"/>
    <w:rsid w:val="00333D01"/>
    <w:rsid w:val="003353B5"/>
    <w:rsid w:val="00335E0D"/>
    <w:rsid w:val="00336D3F"/>
    <w:rsid w:val="00337E20"/>
    <w:rsid w:val="00340252"/>
    <w:rsid w:val="00340634"/>
    <w:rsid w:val="003410BD"/>
    <w:rsid w:val="0034111E"/>
    <w:rsid w:val="00341C7B"/>
    <w:rsid w:val="0034213D"/>
    <w:rsid w:val="00344274"/>
    <w:rsid w:val="0034451F"/>
    <w:rsid w:val="0034481D"/>
    <w:rsid w:val="00344965"/>
    <w:rsid w:val="00345298"/>
    <w:rsid w:val="00345C1E"/>
    <w:rsid w:val="003469EC"/>
    <w:rsid w:val="00347079"/>
    <w:rsid w:val="00347D2C"/>
    <w:rsid w:val="00347D93"/>
    <w:rsid w:val="003503EA"/>
    <w:rsid w:val="003509C6"/>
    <w:rsid w:val="00350EF0"/>
    <w:rsid w:val="00351C23"/>
    <w:rsid w:val="0035221A"/>
    <w:rsid w:val="00353210"/>
    <w:rsid w:val="00354138"/>
    <w:rsid w:val="0035612E"/>
    <w:rsid w:val="0035681F"/>
    <w:rsid w:val="003571DB"/>
    <w:rsid w:val="00357CB6"/>
    <w:rsid w:val="00362472"/>
    <w:rsid w:val="00363D36"/>
    <w:rsid w:val="00363D91"/>
    <w:rsid w:val="00364281"/>
    <w:rsid w:val="00366DAD"/>
    <w:rsid w:val="00366E81"/>
    <w:rsid w:val="00366E8C"/>
    <w:rsid w:val="00370763"/>
    <w:rsid w:val="00370FDC"/>
    <w:rsid w:val="0037234E"/>
    <w:rsid w:val="00374387"/>
    <w:rsid w:val="003746E9"/>
    <w:rsid w:val="00374945"/>
    <w:rsid w:val="00375034"/>
    <w:rsid w:val="00376CE2"/>
    <w:rsid w:val="00377A13"/>
    <w:rsid w:val="00381B75"/>
    <w:rsid w:val="003824AD"/>
    <w:rsid w:val="00383072"/>
    <w:rsid w:val="0038459A"/>
    <w:rsid w:val="0038491D"/>
    <w:rsid w:val="00384BA5"/>
    <w:rsid w:val="00386CB6"/>
    <w:rsid w:val="00391803"/>
    <w:rsid w:val="00391CE9"/>
    <w:rsid w:val="0039439E"/>
    <w:rsid w:val="00394492"/>
    <w:rsid w:val="0039487D"/>
    <w:rsid w:val="00395104"/>
    <w:rsid w:val="00397C7C"/>
    <w:rsid w:val="003A0C49"/>
    <w:rsid w:val="003A3276"/>
    <w:rsid w:val="003A37D7"/>
    <w:rsid w:val="003A3A26"/>
    <w:rsid w:val="003A3A70"/>
    <w:rsid w:val="003A4089"/>
    <w:rsid w:val="003A4650"/>
    <w:rsid w:val="003A50E2"/>
    <w:rsid w:val="003A648D"/>
    <w:rsid w:val="003A7BA9"/>
    <w:rsid w:val="003B0A49"/>
    <w:rsid w:val="003B1AB5"/>
    <w:rsid w:val="003B3EB4"/>
    <w:rsid w:val="003B57E6"/>
    <w:rsid w:val="003B65E7"/>
    <w:rsid w:val="003B7870"/>
    <w:rsid w:val="003C23EE"/>
    <w:rsid w:val="003C40E9"/>
    <w:rsid w:val="003C42E9"/>
    <w:rsid w:val="003C47A8"/>
    <w:rsid w:val="003C5192"/>
    <w:rsid w:val="003C61A1"/>
    <w:rsid w:val="003C718C"/>
    <w:rsid w:val="003C75E0"/>
    <w:rsid w:val="003D134D"/>
    <w:rsid w:val="003D1E11"/>
    <w:rsid w:val="003D2FE9"/>
    <w:rsid w:val="003D302C"/>
    <w:rsid w:val="003D40C3"/>
    <w:rsid w:val="003D4841"/>
    <w:rsid w:val="003D5501"/>
    <w:rsid w:val="003E02FA"/>
    <w:rsid w:val="003E1DC5"/>
    <w:rsid w:val="003E34DC"/>
    <w:rsid w:val="003E6BDF"/>
    <w:rsid w:val="003E75C3"/>
    <w:rsid w:val="003F1FFF"/>
    <w:rsid w:val="003F328E"/>
    <w:rsid w:val="003F3A7B"/>
    <w:rsid w:val="003F5316"/>
    <w:rsid w:val="003F5DAC"/>
    <w:rsid w:val="003F6180"/>
    <w:rsid w:val="003F6267"/>
    <w:rsid w:val="004020DF"/>
    <w:rsid w:val="004024E4"/>
    <w:rsid w:val="00403DBA"/>
    <w:rsid w:val="0040511F"/>
    <w:rsid w:val="00407CFC"/>
    <w:rsid w:val="00407F26"/>
    <w:rsid w:val="00411312"/>
    <w:rsid w:val="00412348"/>
    <w:rsid w:val="00412CC1"/>
    <w:rsid w:val="00412DAC"/>
    <w:rsid w:val="00413834"/>
    <w:rsid w:val="00416757"/>
    <w:rsid w:val="00416B48"/>
    <w:rsid w:val="004170DC"/>
    <w:rsid w:val="004206A6"/>
    <w:rsid w:val="00420EBF"/>
    <w:rsid w:val="004217ED"/>
    <w:rsid w:val="00423B75"/>
    <w:rsid w:val="00424A1F"/>
    <w:rsid w:val="00425B60"/>
    <w:rsid w:val="0042640E"/>
    <w:rsid w:val="00426FA1"/>
    <w:rsid w:val="004273BA"/>
    <w:rsid w:val="00427871"/>
    <w:rsid w:val="00427ADA"/>
    <w:rsid w:val="00430104"/>
    <w:rsid w:val="00430858"/>
    <w:rsid w:val="00431513"/>
    <w:rsid w:val="0043283C"/>
    <w:rsid w:val="004335C0"/>
    <w:rsid w:val="004379D3"/>
    <w:rsid w:val="004413F4"/>
    <w:rsid w:val="00441B14"/>
    <w:rsid w:val="004420E9"/>
    <w:rsid w:val="0044215B"/>
    <w:rsid w:val="004425C8"/>
    <w:rsid w:val="004427C2"/>
    <w:rsid w:val="00444089"/>
    <w:rsid w:val="00446A98"/>
    <w:rsid w:val="00447DF1"/>
    <w:rsid w:val="004500F4"/>
    <w:rsid w:val="004501FF"/>
    <w:rsid w:val="00450578"/>
    <w:rsid w:val="00450582"/>
    <w:rsid w:val="00450897"/>
    <w:rsid w:val="00451405"/>
    <w:rsid w:val="004522B3"/>
    <w:rsid w:val="0045233C"/>
    <w:rsid w:val="00452D15"/>
    <w:rsid w:val="00454257"/>
    <w:rsid w:val="004568C3"/>
    <w:rsid w:val="004602A3"/>
    <w:rsid w:val="00460371"/>
    <w:rsid w:val="00461701"/>
    <w:rsid w:val="0046290F"/>
    <w:rsid w:val="00462B7D"/>
    <w:rsid w:val="00464048"/>
    <w:rsid w:val="00464914"/>
    <w:rsid w:val="00464CF6"/>
    <w:rsid w:val="00465E3C"/>
    <w:rsid w:val="004669BA"/>
    <w:rsid w:val="00466AEF"/>
    <w:rsid w:val="00466E33"/>
    <w:rsid w:val="00467D5F"/>
    <w:rsid w:val="004719F6"/>
    <w:rsid w:val="00473AF8"/>
    <w:rsid w:val="00473B27"/>
    <w:rsid w:val="004747E7"/>
    <w:rsid w:val="0047659A"/>
    <w:rsid w:val="00476FF7"/>
    <w:rsid w:val="004777F2"/>
    <w:rsid w:val="00477A80"/>
    <w:rsid w:val="004808C5"/>
    <w:rsid w:val="004808E9"/>
    <w:rsid w:val="00481654"/>
    <w:rsid w:val="00482073"/>
    <w:rsid w:val="0048257F"/>
    <w:rsid w:val="00485D16"/>
    <w:rsid w:val="00486768"/>
    <w:rsid w:val="00486848"/>
    <w:rsid w:val="00486C3D"/>
    <w:rsid w:val="00490251"/>
    <w:rsid w:val="00490B64"/>
    <w:rsid w:val="00492060"/>
    <w:rsid w:val="0049298F"/>
    <w:rsid w:val="00494452"/>
    <w:rsid w:val="00494927"/>
    <w:rsid w:val="00494A1B"/>
    <w:rsid w:val="00494B05"/>
    <w:rsid w:val="00494EFA"/>
    <w:rsid w:val="00496656"/>
    <w:rsid w:val="00496A4D"/>
    <w:rsid w:val="004978BA"/>
    <w:rsid w:val="004979DB"/>
    <w:rsid w:val="00497E15"/>
    <w:rsid w:val="004A018B"/>
    <w:rsid w:val="004A1649"/>
    <w:rsid w:val="004A29D3"/>
    <w:rsid w:val="004A2CA4"/>
    <w:rsid w:val="004A2D67"/>
    <w:rsid w:val="004A33C2"/>
    <w:rsid w:val="004A38B2"/>
    <w:rsid w:val="004A3D6B"/>
    <w:rsid w:val="004A48F8"/>
    <w:rsid w:val="004A4FD8"/>
    <w:rsid w:val="004A6B1D"/>
    <w:rsid w:val="004B0042"/>
    <w:rsid w:val="004B01EE"/>
    <w:rsid w:val="004B0EA1"/>
    <w:rsid w:val="004B1549"/>
    <w:rsid w:val="004B28A9"/>
    <w:rsid w:val="004B3021"/>
    <w:rsid w:val="004B3FF5"/>
    <w:rsid w:val="004B7FA3"/>
    <w:rsid w:val="004C1336"/>
    <w:rsid w:val="004C154F"/>
    <w:rsid w:val="004C1D26"/>
    <w:rsid w:val="004C248B"/>
    <w:rsid w:val="004C33E0"/>
    <w:rsid w:val="004C3E9C"/>
    <w:rsid w:val="004C4488"/>
    <w:rsid w:val="004C4702"/>
    <w:rsid w:val="004C480C"/>
    <w:rsid w:val="004C5771"/>
    <w:rsid w:val="004C5892"/>
    <w:rsid w:val="004C6B69"/>
    <w:rsid w:val="004D11D7"/>
    <w:rsid w:val="004D50CD"/>
    <w:rsid w:val="004D517F"/>
    <w:rsid w:val="004D594E"/>
    <w:rsid w:val="004D65FE"/>
    <w:rsid w:val="004D6865"/>
    <w:rsid w:val="004D7567"/>
    <w:rsid w:val="004E0A7E"/>
    <w:rsid w:val="004E0E16"/>
    <w:rsid w:val="004E0FE2"/>
    <w:rsid w:val="004E155C"/>
    <w:rsid w:val="004E15B0"/>
    <w:rsid w:val="004E21A5"/>
    <w:rsid w:val="004E25BF"/>
    <w:rsid w:val="004E2872"/>
    <w:rsid w:val="004E366E"/>
    <w:rsid w:val="004E494E"/>
    <w:rsid w:val="004E4A64"/>
    <w:rsid w:val="004E5A71"/>
    <w:rsid w:val="004E5A96"/>
    <w:rsid w:val="004E641C"/>
    <w:rsid w:val="004E7277"/>
    <w:rsid w:val="004F1116"/>
    <w:rsid w:val="004F15B9"/>
    <w:rsid w:val="004F2403"/>
    <w:rsid w:val="004F3DB8"/>
    <w:rsid w:val="004F3F8E"/>
    <w:rsid w:val="004F3FC7"/>
    <w:rsid w:val="004F4B8F"/>
    <w:rsid w:val="004F4E09"/>
    <w:rsid w:val="004F53B5"/>
    <w:rsid w:val="004F566F"/>
    <w:rsid w:val="004F7C8A"/>
    <w:rsid w:val="005009AA"/>
    <w:rsid w:val="005013FA"/>
    <w:rsid w:val="00503BA7"/>
    <w:rsid w:val="00503DAF"/>
    <w:rsid w:val="00503DF9"/>
    <w:rsid w:val="005077FF"/>
    <w:rsid w:val="00507CF8"/>
    <w:rsid w:val="00510255"/>
    <w:rsid w:val="00512953"/>
    <w:rsid w:val="00512A93"/>
    <w:rsid w:val="0051447A"/>
    <w:rsid w:val="00514F59"/>
    <w:rsid w:val="005151F4"/>
    <w:rsid w:val="00516D82"/>
    <w:rsid w:val="00517565"/>
    <w:rsid w:val="00517686"/>
    <w:rsid w:val="00520288"/>
    <w:rsid w:val="005220E1"/>
    <w:rsid w:val="00522838"/>
    <w:rsid w:val="00522A17"/>
    <w:rsid w:val="0052588E"/>
    <w:rsid w:val="00526EA8"/>
    <w:rsid w:val="00527CF6"/>
    <w:rsid w:val="005314E2"/>
    <w:rsid w:val="00531D6A"/>
    <w:rsid w:val="00532081"/>
    <w:rsid w:val="005323C1"/>
    <w:rsid w:val="00532B61"/>
    <w:rsid w:val="0053390E"/>
    <w:rsid w:val="00536695"/>
    <w:rsid w:val="0053783D"/>
    <w:rsid w:val="00537CA5"/>
    <w:rsid w:val="00540C44"/>
    <w:rsid w:val="0054108F"/>
    <w:rsid w:val="005410AB"/>
    <w:rsid w:val="005425F6"/>
    <w:rsid w:val="00543E5A"/>
    <w:rsid w:val="005443A4"/>
    <w:rsid w:val="0054451F"/>
    <w:rsid w:val="00546082"/>
    <w:rsid w:val="00547DA4"/>
    <w:rsid w:val="0055035E"/>
    <w:rsid w:val="00551FD6"/>
    <w:rsid w:val="00552248"/>
    <w:rsid w:val="00552551"/>
    <w:rsid w:val="00553799"/>
    <w:rsid w:val="005573D9"/>
    <w:rsid w:val="00560129"/>
    <w:rsid w:val="00561225"/>
    <w:rsid w:val="005613A3"/>
    <w:rsid w:val="00564239"/>
    <w:rsid w:val="005669F4"/>
    <w:rsid w:val="0057087A"/>
    <w:rsid w:val="00570B54"/>
    <w:rsid w:val="0057124D"/>
    <w:rsid w:val="00572A5D"/>
    <w:rsid w:val="00572C6B"/>
    <w:rsid w:val="00573D23"/>
    <w:rsid w:val="00574595"/>
    <w:rsid w:val="00574BF7"/>
    <w:rsid w:val="00574C0F"/>
    <w:rsid w:val="00574CF0"/>
    <w:rsid w:val="0057681F"/>
    <w:rsid w:val="00577BAB"/>
    <w:rsid w:val="00577EBB"/>
    <w:rsid w:val="00577FF9"/>
    <w:rsid w:val="005805B9"/>
    <w:rsid w:val="0058523E"/>
    <w:rsid w:val="005901A0"/>
    <w:rsid w:val="00590FDC"/>
    <w:rsid w:val="005913D6"/>
    <w:rsid w:val="00591F24"/>
    <w:rsid w:val="005920E7"/>
    <w:rsid w:val="00592BB2"/>
    <w:rsid w:val="00593DD7"/>
    <w:rsid w:val="00594257"/>
    <w:rsid w:val="00594DAA"/>
    <w:rsid w:val="005960DC"/>
    <w:rsid w:val="00597725"/>
    <w:rsid w:val="005A0935"/>
    <w:rsid w:val="005A0E10"/>
    <w:rsid w:val="005A1236"/>
    <w:rsid w:val="005A1863"/>
    <w:rsid w:val="005A1B9E"/>
    <w:rsid w:val="005A32A2"/>
    <w:rsid w:val="005A367E"/>
    <w:rsid w:val="005A40EA"/>
    <w:rsid w:val="005A462E"/>
    <w:rsid w:val="005A4880"/>
    <w:rsid w:val="005A48DB"/>
    <w:rsid w:val="005A4DEB"/>
    <w:rsid w:val="005A5C8D"/>
    <w:rsid w:val="005A649A"/>
    <w:rsid w:val="005B11DD"/>
    <w:rsid w:val="005B1EEA"/>
    <w:rsid w:val="005B3E66"/>
    <w:rsid w:val="005B5141"/>
    <w:rsid w:val="005B52C0"/>
    <w:rsid w:val="005B7939"/>
    <w:rsid w:val="005B7EFD"/>
    <w:rsid w:val="005C1353"/>
    <w:rsid w:val="005C2250"/>
    <w:rsid w:val="005C2318"/>
    <w:rsid w:val="005C42A8"/>
    <w:rsid w:val="005C4D56"/>
    <w:rsid w:val="005C5309"/>
    <w:rsid w:val="005D0184"/>
    <w:rsid w:val="005D0228"/>
    <w:rsid w:val="005D0C6A"/>
    <w:rsid w:val="005D16C5"/>
    <w:rsid w:val="005D1DCB"/>
    <w:rsid w:val="005D1E33"/>
    <w:rsid w:val="005D365A"/>
    <w:rsid w:val="005D4033"/>
    <w:rsid w:val="005D4071"/>
    <w:rsid w:val="005D4152"/>
    <w:rsid w:val="005D4B14"/>
    <w:rsid w:val="005D54B5"/>
    <w:rsid w:val="005D57A2"/>
    <w:rsid w:val="005E0325"/>
    <w:rsid w:val="005E1000"/>
    <w:rsid w:val="005E2076"/>
    <w:rsid w:val="005E37D6"/>
    <w:rsid w:val="005E3A7D"/>
    <w:rsid w:val="005E5A2A"/>
    <w:rsid w:val="005E5B7B"/>
    <w:rsid w:val="005E6383"/>
    <w:rsid w:val="005F0145"/>
    <w:rsid w:val="005F034B"/>
    <w:rsid w:val="005F1452"/>
    <w:rsid w:val="005F2D5F"/>
    <w:rsid w:val="005F333F"/>
    <w:rsid w:val="005F3494"/>
    <w:rsid w:val="005F5A69"/>
    <w:rsid w:val="005F685B"/>
    <w:rsid w:val="0060056F"/>
    <w:rsid w:val="006021EF"/>
    <w:rsid w:val="00602CBB"/>
    <w:rsid w:val="00603566"/>
    <w:rsid w:val="0060405E"/>
    <w:rsid w:val="00606B02"/>
    <w:rsid w:val="00607ABB"/>
    <w:rsid w:val="00610D6A"/>
    <w:rsid w:val="00612234"/>
    <w:rsid w:val="006127FA"/>
    <w:rsid w:val="006143DF"/>
    <w:rsid w:val="006154ED"/>
    <w:rsid w:val="00616428"/>
    <w:rsid w:val="006164A6"/>
    <w:rsid w:val="00621A47"/>
    <w:rsid w:val="006236E2"/>
    <w:rsid w:val="00625F8C"/>
    <w:rsid w:val="0063268B"/>
    <w:rsid w:val="00633272"/>
    <w:rsid w:val="0063353B"/>
    <w:rsid w:val="006342C3"/>
    <w:rsid w:val="00634571"/>
    <w:rsid w:val="00634D04"/>
    <w:rsid w:val="00635DAF"/>
    <w:rsid w:val="006401D0"/>
    <w:rsid w:val="00641B83"/>
    <w:rsid w:val="00641C43"/>
    <w:rsid w:val="00643E02"/>
    <w:rsid w:val="00645391"/>
    <w:rsid w:val="006461F5"/>
    <w:rsid w:val="00650E58"/>
    <w:rsid w:val="006512A6"/>
    <w:rsid w:val="00651D74"/>
    <w:rsid w:val="00651DF2"/>
    <w:rsid w:val="006520F6"/>
    <w:rsid w:val="006528C6"/>
    <w:rsid w:val="006570FC"/>
    <w:rsid w:val="00662333"/>
    <w:rsid w:val="00663952"/>
    <w:rsid w:val="00663B95"/>
    <w:rsid w:val="00665ACC"/>
    <w:rsid w:val="00665DFC"/>
    <w:rsid w:val="00666413"/>
    <w:rsid w:val="00666D4C"/>
    <w:rsid w:val="00667AAE"/>
    <w:rsid w:val="00672CE6"/>
    <w:rsid w:val="00672E27"/>
    <w:rsid w:val="00672F1B"/>
    <w:rsid w:val="006739DC"/>
    <w:rsid w:val="0067524B"/>
    <w:rsid w:val="00675F71"/>
    <w:rsid w:val="0067719C"/>
    <w:rsid w:val="0067794B"/>
    <w:rsid w:val="006801ED"/>
    <w:rsid w:val="00681F60"/>
    <w:rsid w:val="00683D22"/>
    <w:rsid w:val="00684FE2"/>
    <w:rsid w:val="00685A36"/>
    <w:rsid w:val="00685B9A"/>
    <w:rsid w:val="00685E71"/>
    <w:rsid w:val="00686E48"/>
    <w:rsid w:val="00687FE1"/>
    <w:rsid w:val="006908C7"/>
    <w:rsid w:val="00690AB7"/>
    <w:rsid w:val="006913B8"/>
    <w:rsid w:val="00691C85"/>
    <w:rsid w:val="00691D53"/>
    <w:rsid w:val="00692936"/>
    <w:rsid w:val="00694679"/>
    <w:rsid w:val="006957FF"/>
    <w:rsid w:val="00696D19"/>
    <w:rsid w:val="006973EC"/>
    <w:rsid w:val="006A057E"/>
    <w:rsid w:val="006A1143"/>
    <w:rsid w:val="006A432E"/>
    <w:rsid w:val="006A4361"/>
    <w:rsid w:val="006A5803"/>
    <w:rsid w:val="006A5FE1"/>
    <w:rsid w:val="006A6B16"/>
    <w:rsid w:val="006A7076"/>
    <w:rsid w:val="006B072F"/>
    <w:rsid w:val="006B151D"/>
    <w:rsid w:val="006B2970"/>
    <w:rsid w:val="006B4E66"/>
    <w:rsid w:val="006C0278"/>
    <w:rsid w:val="006C08A9"/>
    <w:rsid w:val="006C1D14"/>
    <w:rsid w:val="006C215F"/>
    <w:rsid w:val="006C3BEB"/>
    <w:rsid w:val="006C44B7"/>
    <w:rsid w:val="006C52FB"/>
    <w:rsid w:val="006C64CD"/>
    <w:rsid w:val="006C77CE"/>
    <w:rsid w:val="006D38E1"/>
    <w:rsid w:val="006D50CB"/>
    <w:rsid w:val="006D55B7"/>
    <w:rsid w:val="006D56B6"/>
    <w:rsid w:val="006E42CF"/>
    <w:rsid w:val="006E49F2"/>
    <w:rsid w:val="006E6294"/>
    <w:rsid w:val="006E6296"/>
    <w:rsid w:val="006E6A46"/>
    <w:rsid w:val="006E72DA"/>
    <w:rsid w:val="006E7707"/>
    <w:rsid w:val="006F189B"/>
    <w:rsid w:val="006F4788"/>
    <w:rsid w:val="006F4866"/>
    <w:rsid w:val="006F5783"/>
    <w:rsid w:val="006F68A3"/>
    <w:rsid w:val="006F6E79"/>
    <w:rsid w:val="006F7DA7"/>
    <w:rsid w:val="00701A5F"/>
    <w:rsid w:val="00703FB7"/>
    <w:rsid w:val="00704EB9"/>
    <w:rsid w:val="00706ACA"/>
    <w:rsid w:val="00707EF0"/>
    <w:rsid w:val="00710696"/>
    <w:rsid w:val="007126C4"/>
    <w:rsid w:val="007141BF"/>
    <w:rsid w:val="00714297"/>
    <w:rsid w:val="00714700"/>
    <w:rsid w:val="00714731"/>
    <w:rsid w:val="00714D45"/>
    <w:rsid w:val="00715E92"/>
    <w:rsid w:val="00716CC5"/>
    <w:rsid w:val="007179EB"/>
    <w:rsid w:val="00720F0E"/>
    <w:rsid w:val="00721990"/>
    <w:rsid w:val="007236CA"/>
    <w:rsid w:val="00724541"/>
    <w:rsid w:val="0072724B"/>
    <w:rsid w:val="00730DA8"/>
    <w:rsid w:val="00733415"/>
    <w:rsid w:val="00733562"/>
    <w:rsid w:val="00734B81"/>
    <w:rsid w:val="0073505D"/>
    <w:rsid w:val="00735235"/>
    <w:rsid w:val="007353BA"/>
    <w:rsid w:val="00735C41"/>
    <w:rsid w:val="00736165"/>
    <w:rsid w:val="00737F94"/>
    <w:rsid w:val="007400D8"/>
    <w:rsid w:val="00741ADC"/>
    <w:rsid w:val="0074275A"/>
    <w:rsid w:val="007475DE"/>
    <w:rsid w:val="007509D0"/>
    <w:rsid w:val="00750F64"/>
    <w:rsid w:val="00751A46"/>
    <w:rsid w:val="00755910"/>
    <w:rsid w:val="00755EE8"/>
    <w:rsid w:val="007563F5"/>
    <w:rsid w:val="0075772B"/>
    <w:rsid w:val="00760616"/>
    <w:rsid w:val="0076152C"/>
    <w:rsid w:val="00761D7D"/>
    <w:rsid w:val="0076271A"/>
    <w:rsid w:val="00763AF2"/>
    <w:rsid w:val="00764901"/>
    <w:rsid w:val="00765780"/>
    <w:rsid w:val="00765A10"/>
    <w:rsid w:val="007668B7"/>
    <w:rsid w:val="00766E8F"/>
    <w:rsid w:val="007672BD"/>
    <w:rsid w:val="00770CDD"/>
    <w:rsid w:val="007736E2"/>
    <w:rsid w:val="00773AFB"/>
    <w:rsid w:val="0077421C"/>
    <w:rsid w:val="007743F2"/>
    <w:rsid w:val="0077496E"/>
    <w:rsid w:val="00774C9E"/>
    <w:rsid w:val="00780E07"/>
    <w:rsid w:val="007826F8"/>
    <w:rsid w:val="00782C4D"/>
    <w:rsid w:val="00782FCA"/>
    <w:rsid w:val="00783446"/>
    <w:rsid w:val="007838EB"/>
    <w:rsid w:val="00784BE5"/>
    <w:rsid w:val="00784F6D"/>
    <w:rsid w:val="00785D60"/>
    <w:rsid w:val="00787378"/>
    <w:rsid w:val="00787694"/>
    <w:rsid w:val="007901DE"/>
    <w:rsid w:val="00791183"/>
    <w:rsid w:val="007911B8"/>
    <w:rsid w:val="00794DB6"/>
    <w:rsid w:val="00797D50"/>
    <w:rsid w:val="00797E5F"/>
    <w:rsid w:val="007A0342"/>
    <w:rsid w:val="007A5920"/>
    <w:rsid w:val="007A5CC3"/>
    <w:rsid w:val="007A5D47"/>
    <w:rsid w:val="007A7029"/>
    <w:rsid w:val="007B01B1"/>
    <w:rsid w:val="007B1501"/>
    <w:rsid w:val="007B1573"/>
    <w:rsid w:val="007B294B"/>
    <w:rsid w:val="007B4F4E"/>
    <w:rsid w:val="007B6608"/>
    <w:rsid w:val="007B6B9D"/>
    <w:rsid w:val="007C0070"/>
    <w:rsid w:val="007C0079"/>
    <w:rsid w:val="007C0977"/>
    <w:rsid w:val="007C1A1B"/>
    <w:rsid w:val="007C1C4B"/>
    <w:rsid w:val="007C21B2"/>
    <w:rsid w:val="007C263D"/>
    <w:rsid w:val="007C4064"/>
    <w:rsid w:val="007C6CBE"/>
    <w:rsid w:val="007C6F74"/>
    <w:rsid w:val="007C7F83"/>
    <w:rsid w:val="007D1AA1"/>
    <w:rsid w:val="007D1E22"/>
    <w:rsid w:val="007D2679"/>
    <w:rsid w:val="007D4182"/>
    <w:rsid w:val="007D429C"/>
    <w:rsid w:val="007D46DA"/>
    <w:rsid w:val="007D493F"/>
    <w:rsid w:val="007D532C"/>
    <w:rsid w:val="007D600B"/>
    <w:rsid w:val="007D61DE"/>
    <w:rsid w:val="007D6441"/>
    <w:rsid w:val="007D6630"/>
    <w:rsid w:val="007E17D6"/>
    <w:rsid w:val="007E1AEC"/>
    <w:rsid w:val="007E271B"/>
    <w:rsid w:val="007E3CB8"/>
    <w:rsid w:val="007E4CFB"/>
    <w:rsid w:val="007E77BF"/>
    <w:rsid w:val="007E7B0F"/>
    <w:rsid w:val="007F0C49"/>
    <w:rsid w:val="007F1466"/>
    <w:rsid w:val="007F1855"/>
    <w:rsid w:val="007F21A3"/>
    <w:rsid w:val="007F2876"/>
    <w:rsid w:val="007F30C7"/>
    <w:rsid w:val="007F4FD4"/>
    <w:rsid w:val="007F5D0F"/>
    <w:rsid w:val="007F6560"/>
    <w:rsid w:val="007F7888"/>
    <w:rsid w:val="008035A5"/>
    <w:rsid w:val="008049E9"/>
    <w:rsid w:val="008050D9"/>
    <w:rsid w:val="00806A3B"/>
    <w:rsid w:val="00807598"/>
    <w:rsid w:val="008075D1"/>
    <w:rsid w:val="00807999"/>
    <w:rsid w:val="00807B16"/>
    <w:rsid w:val="00807C0F"/>
    <w:rsid w:val="00807DB5"/>
    <w:rsid w:val="00810004"/>
    <w:rsid w:val="00810431"/>
    <w:rsid w:val="00812A2F"/>
    <w:rsid w:val="00812AA8"/>
    <w:rsid w:val="00814667"/>
    <w:rsid w:val="00815023"/>
    <w:rsid w:val="008158D9"/>
    <w:rsid w:val="00816F88"/>
    <w:rsid w:val="00816FBC"/>
    <w:rsid w:val="008173E1"/>
    <w:rsid w:val="00821214"/>
    <w:rsid w:val="008220A5"/>
    <w:rsid w:val="00824101"/>
    <w:rsid w:val="0082474D"/>
    <w:rsid w:val="008263BB"/>
    <w:rsid w:val="00827091"/>
    <w:rsid w:val="008329DD"/>
    <w:rsid w:val="008331C7"/>
    <w:rsid w:val="00833CD2"/>
    <w:rsid w:val="008344BA"/>
    <w:rsid w:val="00834735"/>
    <w:rsid w:val="00835FCC"/>
    <w:rsid w:val="008366BD"/>
    <w:rsid w:val="00837108"/>
    <w:rsid w:val="0083741F"/>
    <w:rsid w:val="008400F2"/>
    <w:rsid w:val="00844FAF"/>
    <w:rsid w:val="00846A93"/>
    <w:rsid w:val="00847FDD"/>
    <w:rsid w:val="008513CE"/>
    <w:rsid w:val="008521FF"/>
    <w:rsid w:val="00853DCF"/>
    <w:rsid w:val="00857671"/>
    <w:rsid w:val="00862B13"/>
    <w:rsid w:val="00863294"/>
    <w:rsid w:val="00863C3A"/>
    <w:rsid w:val="00864006"/>
    <w:rsid w:val="0086445C"/>
    <w:rsid w:val="0086662A"/>
    <w:rsid w:val="00867394"/>
    <w:rsid w:val="00870240"/>
    <w:rsid w:val="0087090A"/>
    <w:rsid w:val="00870C95"/>
    <w:rsid w:val="008713C5"/>
    <w:rsid w:val="00876553"/>
    <w:rsid w:val="008818D7"/>
    <w:rsid w:val="00881F80"/>
    <w:rsid w:val="00882406"/>
    <w:rsid w:val="0088651E"/>
    <w:rsid w:val="00887789"/>
    <w:rsid w:val="00890881"/>
    <w:rsid w:val="008912A3"/>
    <w:rsid w:val="00892A95"/>
    <w:rsid w:val="00893E04"/>
    <w:rsid w:val="00893E3F"/>
    <w:rsid w:val="00894B35"/>
    <w:rsid w:val="00897919"/>
    <w:rsid w:val="00897F71"/>
    <w:rsid w:val="008A045C"/>
    <w:rsid w:val="008A1431"/>
    <w:rsid w:val="008A2289"/>
    <w:rsid w:val="008A2B6E"/>
    <w:rsid w:val="008A2DD4"/>
    <w:rsid w:val="008A30A2"/>
    <w:rsid w:val="008A3D9C"/>
    <w:rsid w:val="008A45B1"/>
    <w:rsid w:val="008A512C"/>
    <w:rsid w:val="008A7E7B"/>
    <w:rsid w:val="008B0180"/>
    <w:rsid w:val="008B0591"/>
    <w:rsid w:val="008B34F6"/>
    <w:rsid w:val="008B3591"/>
    <w:rsid w:val="008B36E5"/>
    <w:rsid w:val="008B5A33"/>
    <w:rsid w:val="008B7E04"/>
    <w:rsid w:val="008C07FD"/>
    <w:rsid w:val="008C0A12"/>
    <w:rsid w:val="008C329B"/>
    <w:rsid w:val="008C3681"/>
    <w:rsid w:val="008C62D3"/>
    <w:rsid w:val="008D06C8"/>
    <w:rsid w:val="008D16B7"/>
    <w:rsid w:val="008D1793"/>
    <w:rsid w:val="008D1BCB"/>
    <w:rsid w:val="008D27EB"/>
    <w:rsid w:val="008D6DD8"/>
    <w:rsid w:val="008D7407"/>
    <w:rsid w:val="008D75DB"/>
    <w:rsid w:val="008E1652"/>
    <w:rsid w:val="008E19C8"/>
    <w:rsid w:val="008E214B"/>
    <w:rsid w:val="008E439F"/>
    <w:rsid w:val="008E5AEA"/>
    <w:rsid w:val="008E61A8"/>
    <w:rsid w:val="008E61FD"/>
    <w:rsid w:val="008E658D"/>
    <w:rsid w:val="008E6A49"/>
    <w:rsid w:val="008F3E04"/>
    <w:rsid w:val="008F450A"/>
    <w:rsid w:val="008F52EC"/>
    <w:rsid w:val="008F58E8"/>
    <w:rsid w:val="008F6332"/>
    <w:rsid w:val="008F735B"/>
    <w:rsid w:val="008F7C37"/>
    <w:rsid w:val="009009B0"/>
    <w:rsid w:val="00901DAD"/>
    <w:rsid w:val="009024FA"/>
    <w:rsid w:val="00902ED6"/>
    <w:rsid w:val="00903220"/>
    <w:rsid w:val="009033BD"/>
    <w:rsid w:val="0090592A"/>
    <w:rsid w:val="00905B2E"/>
    <w:rsid w:val="0090645E"/>
    <w:rsid w:val="00906C17"/>
    <w:rsid w:val="0090748E"/>
    <w:rsid w:val="00910797"/>
    <w:rsid w:val="009107DB"/>
    <w:rsid w:val="00911A44"/>
    <w:rsid w:val="009122F1"/>
    <w:rsid w:val="00912B33"/>
    <w:rsid w:val="0091331B"/>
    <w:rsid w:val="00916D3D"/>
    <w:rsid w:val="00917CCB"/>
    <w:rsid w:val="00921095"/>
    <w:rsid w:val="0092338F"/>
    <w:rsid w:val="00924404"/>
    <w:rsid w:val="009252B5"/>
    <w:rsid w:val="00926079"/>
    <w:rsid w:val="00926C72"/>
    <w:rsid w:val="00931168"/>
    <w:rsid w:val="009315CD"/>
    <w:rsid w:val="00933FB3"/>
    <w:rsid w:val="00935700"/>
    <w:rsid w:val="00935E4B"/>
    <w:rsid w:val="009360DF"/>
    <w:rsid w:val="009364D6"/>
    <w:rsid w:val="00936BBD"/>
    <w:rsid w:val="009409FA"/>
    <w:rsid w:val="00942C61"/>
    <w:rsid w:val="00943B45"/>
    <w:rsid w:val="009441C8"/>
    <w:rsid w:val="00944C8C"/>
    <w:rsid w:val="00945146"/>
    <w:rsid w:val="00950CA8"/>
    <w:rsid w:val="00950F62"/>
    <w:rsid w:val="009526AC"/>
    <w:rsid w:val="00953D63"/>
    <w:rsid w:val="00955820"/>
    <w:rsid w:val="00957281"/>
    <w:rsid w:val="00961CDA"/>
    <w:rsid w:val="00962D5C"/>
    <w:rsid w:val="00963F3E"/>
    <w:rsid w:val="00964A04"/>
    <w:rsid w:val="00965609"/>
    <w:rsid w:val="0096603A"/>
    <w:rsid w:val="00966CA4"/>
    <w:rsid w:val="00967E6C"/>
    <w:rsid w:val="00970928"/>
    <w:rsid w:val="00970ED6"/>
    <w:rsid w:val="00971CC1"/>
    <w:rsid w:val="00972628"/>
    <w:rsid w:val="00972CB1"/>
    <w:rsid w:val="00973B8B"/>
    <w:rsid w:val="00975A95"/>
    <w:rsid w:val="00975ABE"/>
    <w:rsid w:val="00975EA6"/>
    <w:rsid w:val="009763D2"/>
    <w:rsid w:val="00977E91"/>
    <w:rsid w:val="00980208"/>
    <w:rsid w:val="00980B36"/>
    <w:rsid w:val="00982AE3"/>
    <w:rsid w:val="00985103"/>
    <w:rsid w:val="009869EC"/>
    <w:rsid w:val="00986CC0"/>
    <w:rsid w:val="00991586"/>
    <w:rsid w:val="0099250C"/>
    <w:rsid w:val="00992749"/>
    <w:rsid w:val="00992A8B"/>
    <w:rsid w:val="00993F32"/>
    <w:rsid w:val="0099419E"/>
    <w:rsid w:val="00996285"/>
    <w:rsid w:val="00996420"/>
    <w:rsid w:val="00997BD1"/>
    <w:rsid w:val="00997F8F"/>
    <w:rsid w:val="009A0A6C"/>
    <w:rsid w:val="009A3FF7"/>
    <w:rsid w:val="009A5338"/>
    <w:rsid w:val="009A5BD2"/>
    <w:rsid w:val="009A6272"/>
    <w:rsid w:val="009A6C15"/>
    <w:rsid w:val="009A7571"/>
    <w:rsid w:val="009A7625"/>
    <w:rsid w:val="009B0149"/>
    <w:rsid w:val="009B0CC8"/>
    <w:rsid w:val="009B3E97"/>
    <w:rsid w:val="009B4096"/>
    <w:rsid w:val="009B44E4"/>
    <w:rsid w:val="009B4BB5"/>
    <w:rsid w:val="009B4CD1"/>
    <w:rsid w:val="009B7E21"/>
    <w:rsid w:val="009C2991"/>
    <w:rsid w:val="009C3C13"/>
    <w:rsid w:val="009C6664"/>
    <w:rsid w:val="009D106D"/>
    <w:rsid w:val="009D1200"/>
    <w:rsid w:val="009D13E0"/>
    <w:rsid w:val="009D218A"/>
    <w:rsid w:val="009D2660"/>
    <w:rsid w:val="009D3A59"/>
    <w:rsid w:val="009D42DC"/>
    <w:rsid w:val="009D54C8"/>
    <w:rsid w:val="009D7E24"/>
    <w:rsid w:val="009E17F2"/>
    <w:rsid w:val="009E1E70"/>
    <w:rsid w:val="009E2FBA"/>
    <w:rsid w:val="009E3156"/>
    <w:rsid w:val="009E3D17"/>
    <w:rsid w:val="009E3F89"/>
    <w:rsid w:val="009E639C"/>
    <w:rsid w:val="009E63D3"/>
    <w:rsid w:val="009E6791"/>
    <w:rsid w:val="009E6B61"/>
    <w:rsid w:val="009F036D"/>
    <w:rsid w:val="009F082E"/>
    <w:rsid w:val="009F15AF"/>
    <w:rsid w:val="009F15D9"/>
    <w:rsid w:val="009F1AF3"/>
    <w:rsid w:val="009F28A1"/>
    <w:rsid w:val="009F3095"/>
    <w:rsid w:val="009F5376"/>
    <w:rsid w:val="009F5E7F"/>
    <w:rsid w:val="009F74E4"/>
    <w:rsid w:val="009F7C6E"/>
    <w:rsid w:val="00A00C39"/>
    <w:rsid w:val="00A01088"/>
    <w:rsid w:val="00A03126"/>
    <w:rsid w:val="00A03D61"/>
    <w:rsid w:val="00A03F25"/>
    <w:rsid w:val="00A05A4A"/>
    <w:rsid w:val="00A05C88"/>
    <w:rsid w:val="00A0649B"/>
    <w:rsid w:val="00A072AD"/>
    <w:rsid w:val="00A07BD9"/>
    <w:rsid w:val="00A11B4C"/>
    <w:rsid w:val="00A11C3B"/>
    <w:rsid w:val="00A12190"/>
    <w:rsid w:val="00A1251F"/>
    <w:rsid w:val="00A143DA"/>
    <w:rsid w:val="00A149DC"/>
    <w:rsid w:val="00A21B7F"/>
    <w:rsid w:val="00A228BA"/>
    <w:rsid w:val="00A23C21"/>
    <w:rsid w:val="00A24961"/>
    <w:rsid w:val="00A24E81"/>
    <w:rsid w:val="00A26696"/>
    <w:rsid w:val="00A27200"/>
    <w:rsid w:val="00A27228"/>
    <w:rsid w:val="00A30030"/>
    <w:rsid w:val="00A3041A"/>
    <w:rsid w:val="00A3412F"/>
    <w:rsid w:val="00A34DC8"/>
    <w:rsid w:val="00A3628B"/>
    <w:rsid w:val="00A372FF"/>
    <w:rsid w:val="00A37E55"/>
    <w:rsid w:val="00A41F1E"/>
    <w:rsid w:val="00A446E5"/>
    <w:rsid w:val="00A459BF"/>
    <w:rsid w:val="00A506D0"/>
    <w:rsid w:val="00A509FE"/>
    <w:rsid w:val="00A51948"/>
    <w:rsid w:val="00A52331"/>
    <w:rsid w:val="00A52555"/>
    <w:rsid w:val="00A52713"/>
    <w:rsid w:val="00A54894"/>
    <w:rsid w:val="00A54D9D"/>
    <w:rsid w:val="00A561EA"/>
    <w:rsid w:val="00A567F6"/>
    <w:rsid w:val="00A5798B"/>
    <w:rsid w:val="00A60259"/>
    <w:rsid w:val="00A60551"/>
    <w:rsid w:val="00A61028"/>
    <w:rsid w:val="00A61091"/>
    <w:rsid w:val="00A61899"/>
    <w:rsid w:val="00A6298E"/>
    <w:rsid w:val="00A62E5A"/>
    <w:rsid w:val="00A6333B"/>
    <w:rsid w:val="00A63555"/>
    <w:rsid w:val="00A63C13"/>
    <w:rsid w:val="00A642E2"/>
    <w:rsid w:val="00A65A8A"/>
    <w:rsid w:val="00A703CB"/>
    <w:rsid w:val="00A703CE"/>
    <w:rsid w:val="00A7279F"/>
    <w:rsid w:val="00A72D69"/>
    <w:rsid w:val="00A72FFD"/>
    <w:rsid w:val="00A75F41"/>
    <w:rsid w:val="00A76147"/>
    <w:rsid w:val="00A773A6"/>
    <w:rsid w:val="00A80654"/>
    <w:rsid w:val="00A811F9"/>
    <w:rsid w:val="00A816EB"/>
    <w:rsid w:val="00A824BF"/>
    <w:rsid w:val="00A825D6"/>
    <w:rsid w:val="00A82D8D"/>
    <w:rsid w:val="00A8505B"/>
    <w:rsid w:val="00A85B94"/>
    <w:rsid w:val="00A85BFE"/>
    <w:rsid w:val="00A8701E"/>
    <w:rsid w:val="00A90672"/>
    <w:rsid w:val="00A915C4"/>
    <w:rsid w:val="00A930EE"/>
    <w:rsid w:val="00A958AB"/>
    <w:rsid w:val="00A9652B"/>
    <w:rsid w:val="00A96B96"/>
    <w:rsid w:val="00A97305"/>
    <w:rsid w:val="00A979CD"/>
    <w:rsid w:val="00AA0044"/>
    <w:rsid w:val="00AA02FD"/>
    <w:rsid w:val="00AA1478"/>
    <w:rsid w:val="00AA24F4"/>
    <w:rsid w:val="00AA2A3C"/>
    <w:rsid w:val="00AA3912"/>
    <w:rsid w:val="00AA4B81"/>
    <w:rsid w:val="00AA4BF5"/>
    <w:rsid w:val="00AA504D"/>
    <w:rsid w:val="00AA5B42"/>
    <w:rsid w:val="00AA5F8F"/>
    <w:rsid w:val="00AA63B5"/>
    <w:rsid w:val="00AA7D9B"/>
    <w:rsid w:val="00AB00CD"/>
    <w:rsid w:val="00AB1586"/>
    <w:rsid w:val="00AB1FC8"/>
    <w:rsid w:val="00AB2908"/>
    <w:rsid w:val="00AB2D71"/>
    <w:rsid w:val="00AB3D24"/>
    <w:rsid w:val="00AB3DD2"/>
    <w:rsid w:val="00AB6184"/>
    <w:rsid w:val="00AB7B4B"/>
    <w:rsid w:val="00AB7E18"/>
    <w:rsid w:val="00AB7E1D"/>
    <w:rsid w:val="00AC0B6F"/>
    <w:rsid w:val="00AC271F"/>
    <w:rsid w:val="00AC2D1F"/>
    <w:rsid w:val="00AC3C7F"/>
    <w:rsid w:val="00AC5CD6"/>
    <w:rsid w:val="00AC654D"/>
    <w:rsid w:val="00AD0AFC"/>
    <w:rsid w:val="00AD156F"/>
    <w:rsid w:val="00AD1F68"/>
    <w:rsid w:val="00AD3EF5"/>
    <w:rsid w:val="00AD4027"/>
    <w:rsid w:val="00AD5605"/>
    <w:rsid w:val="00AD5DBB"/>
    <w:rsid w:val="00AD5EA7"/>
    <w:rsid w:val="00AD6F4F"/>
    <w:rsid w:val="00AD76FD"/>
    <w:rsid w:val="00AE0ACE"/>
    <w:rsid w:val="00AE21BA"/>
    <w:rsid w:val="00AE5807"/>
    <w:rsid w:val="00AE687A"/>
    <w:rsid w:val="00AE6966"/>
    <w:rsid w:val="00AE6E03"/>
    <w:rsid w:val="00AF10FE"/>
    <w:rsid w:val="00AF1FEE"/>
    <w:rsid w:val="00AF3CFD"/>
    <w:rsid w:val="00AF3D6A"/>
    <w:rsid w:val="00AF6D01"/>
    <w:rsid w:val="00B00EEA"/>
    <w:rsid w:val="00B034E3"/>
    <w:rsid w:val="00B04E8F"/>
    <w:rsid w:val="00B051F9"/>
    <w:rsid w:val="00B06AED"/>
    <w:rsid w:val="00B077D6"/>
    <w:rsid w:val="00B10DB8"/>
    <w:rsid w:val="00B11B37"/>
    <w:rsid w:val="00B12159"/>
    <w:rsid w:val="00B1266D"/>
    <w:rsid w:val="00B128B8"/>
    <w:rsid w:val="00B14F79"/>
    <w:rsid w:val="00B15399"/>
    <w:rsid w:val="00B15529"/>
    <w:rsid w:val="00B16558"/>
    <w:rsid w:val="00B171BD"/>
    <w:rsid w:val="00B203A0"/>
    <w:rsid w:val="00B21D50"/>
    <w:rsid w:val="00B222EC"/>
    <w:rsid w:val="00B23B11"/>
    <w:rsid w:val="00B24195"/>
    <w:rsid w:val="00B2426A"/>
    <w:rsid w:val="00B248DF"/>
    <w:rsid w:val="00B25922"/>
    <w:rsid w:val="00B26388"/>
    <w:rsid w:val="00B3050D"/>
    <w:rsid w:val="00B31C40"/>
    <w:rsid w:val="00B323C4"/>
    <w:rsid w:val="00B328F0"/>
    <w:rsid w:val="00B331E1"/>
    <w:rsid w:val="00B338EC"/>
    <w:rsid w:val="00B356AB"/>
    <w:rsid w:val="00B35A3F"/>
    <w:rsid w:val="00B3782D"/>
    <w:rsid w:val="00B37CEA"/>
    <w:rsid w:val="00B426BF"/>
    <w:rsid w:val="00B42FAA"/>
    <w:rsid w:val="00B436F0"/>
    <w:rsid w:val="00B458C3"/>
    <w:rsid w:val="00B47472"/>
    <w:rsid w:val="00B5180B"/>
    <w:rsid w:val="00B525AC"/>
    <w:rsid w:val="00B52619"/>
    <w:rsid w:val="00B547D5"/>
    <w:rsid w:val="00B54A48"/>
    <w:rsid w:val="00B55CBA"/>
    <w:rsid w:val="00B6116B"/>
    <w:rsid w:val="00B63732"/>
    <w:rsid w:val="00B63EBA"/>
    <w:rsid w:val="00B64288"/>
    <w:rsid w:val="00B64982"/>
    <w:rsid w:val="00B67DAE"/>
    <w:rsid w:val="00B701FE"/>
    <w:rsid w:val="00B71963"/>
    <w:rsid w:val="00B720DE"/>
    <w:rsid w:val="00B72A28"/>
    <w:rsid w:val="00B7366E"/>
    <w:rsid w:val="00B745A5"/>
    <w:rsid w:val="00B75EB3"/>
    <w:rsid w:val="00B817D7"/>
    <w:rsid w:val="00B82A79"/>
    <w:rsid w:val="00B83140"/>
    <w:rsid w:val="00B833BD"/>
    <w:rsid w:val="00B83433"/>
    <w:rsid w:val="00B83BC5"/>
    <w:rsid w:val="00B83E82"/>
    <w:rsid w:val="00B87A31"/>
    <w:rsid w:val="00B907E8"/>
    <w:rsid w:val="00B92527"/>
    <w:rsid w:val="00B925DC"/>
    <w:rsid w:val="00B9550A"/>
    <w:rsid w:val="00B9566A"/>
    <w:rsid w:val="00B966E0"/>
    <w:rsid w:val="00BA0C34"/>
    <w:rsid w:val="00BA0FCF"/>
    <w:rsid w:val="00BA17B5"/>
    <w:rsid w:val="00BA1C0C"/>
    <w:rsid w:val="00BA337A"/>
    <w:rsid w:val="00BA3900"/>
    <w:rsid w:val="00BA4674"/>
    <w:rsid w:val="00BA5859"/>
    <w:rsid w:val="00BA608C"/>
    <w:rsid w:val="00BA7C5E"/>
    <w:rsid w:val="00BA7D68"/>
    <w:rsid w:val="00BB0ADF"/>
    <w:rsid w:val="00BB0D07"/>
    <w:rsid w:val="00BB1183"/>
    <w:rsid w:val="00BB2151"/>
    <w:rsid w:val="00BB2197"/>
    <w:rsid w:val="00BB2F1D"/>
    <w:rsid w:val="00BB30DC"/>
    <w:rsid w:val="00BB3C55"/>
    <w:rsid w:val="00BB597D"/>
    <w:rsid w:val="00BB602C"/>
    <w:rsid w:val="00BB6498"/>
    <w:rsid w:val="00BC00EE"/>
    <w:rsid w:val="00BC0C72"/>
    <w:rsid w:val="00BC1117"/>
    <w:rsid w:val="00BC18DC"/>
    <w:rsid w:val="00BC3234"/>
    <w:rsid w:val="00BC3445"/>
    <w:rsid w:val="00BC38F4"/>
    <w:rsid w:val="00BC41B0"/>
    <w:rsid w:val="00BC422B"/>
    <w:rsid w:val="00BC4632"/>
    <w:rsid w:val="00BC4DE5"/>
    <w:rsid w:val="00BC4FC5"/>
    <w:rsid w:val="00BC5544"/>
    <w:rsid w:val="00BC6C50"/>
    <w:rsid w:val="00BC70DC"/>
    <w:rsid w:val="00BC759E"/>
    <w:rsid w:val="00BD05B1"/>
    <w:rsid w:val="00BD0B87"/>
    <w:rsid w:val="00BD15E1"/>
    <w:rsid w:val="00BD1733"/>
    <w:rsid w:val="00BD4082"/>
    <w:rsid w:val="00BD4900"/>
    <w:rsid w:val="00BD77EF"/>
    <w:rsid w:val="00BD7850"/>
    <w:rsid w:val="00BE035A"/>
    <w:rsid w:val="00BE07D9"/>
    <w:rsid w:val="00BE1085"/>
    <w:rsid w:val="00BE126F"/>
    <w:rsid w:val="00BE42A0"/>
    <w:rsid w:val="00BE5736"/>
    <w:rsid w:val="00BF324B"/>
    <w:rsid w:val="00BF36E4"/>
    <w:rsid w:val="00BF39BC"/>
    <w:rsid w:val="00BF690C"/>
    <w:rsid w:val="00BF719E"/>
    <w:rsid w:val="00C00033"/>
    <w:rsid w:val="00C003EF"/>
    <w:rsid w:val="00C004C1"/>
    <w:rsid w:val="00C009FF"/>
    <w:rsid w:val="00C00DD2"/>
    <w:rsid w:val="00C00E37"/>
    <w:rsid w:val="00C03265"/>
    <w:rsid w:val="00C033E3"/>
    <w:rsid w:val="00C03408"/>
    <w:rsid w:val="00C0450C"/>
    <w:rsid w:val="00C116C7"/>
    <w:rsid w:val="00C119F0"/>
    <w:rsid w:val="00C121AC"/>
    <w:rsid w:val="00C12E18"/>
    <w:rsid w:val="00C13DD5"/>
    <w:rsid w:val="00C14287"/>
    <w:rsid w:val="00C1430A"/>
    <w:rsid w:val="00C150EB"/>
    <w:rsid w:val="00C16AB9"/>
    <w:rsid w:val="00C16F76"/>
    <w:rsid w:val="00C17DD5"/>
    <w:rsid w:val="00C20B70"/>
    <w:rsid w:val="00C2141D"/>
    <w:rsid w:val="00C22E1B"/>
    <w:rsid w:val="00C23521"/>
    <w:rsid w:val="00C24F23"/>
    <w:rsid w:val="00C26AC1"/>
    <w:rsid w:val="00C30C98"/>
    <w:rsid w:val="00C31BBD"/>
    <w:rsid w:val="00C31E4A"/>
    <w:rsid w:val="00C34410"/>
    <w:rsid w:val="00C34A30"/>
    <w:rsid w:val="00C34B17"/>
    <w:rsid w:val="00C3511E"/>
    <w:rsid w:val="00C35432"/>
    <w:rsid w:val="00C3568E"/>
    <w:rsid w:val="00C35B52"/>
    <w:rsid w:val="00C36EE4"/>
    <w:rsid w:val="00C37951"/>
    <w:rsid w:val="00C40E7B"/>
    <w:rsid w:val="00C42228"/>
    <w:rsid w:val="00C45A4D"/>
    <w:rsid w:val="00C46C8D"/>
    <w:rsid w:val="00C46D52"/>
    <w:rsid w:val="00C47528"/>
    <w:rsid w:val="00C47FA0"/>
    <w:rsid w:val="00C5087D"/>
    <w:rsid w:val="00C50A8F"/>
    <w:rsid w:val="00C5289C"/>
    <w:rsid w:val="00C53069"/>
    <w:rsid w:val="00C531C3"/>
    <w:rsid w:val="00C5451A"/>
    <w:rsid w:val="00C54A96"/>
    <w:rsid w:val="00C5508A"/>
    <w:rsid w:val="00C5537A"/>
    <w:rsid w:val="00C55C67"/>
    <w:rsid w:val="00C56B4C"/>
    <w:rsid w:val="00C575D5"/>
    <w:rsid w:val="00C5771B"/>
    <w:rsid w:val="00C60384"/>
    <w:rsid w:val="00C60D0E"/>
    <w:rsid w:val="00C61603"/>
    <w:rsid w:val="00C61799"/>
    <w:rsid w:val="00C61D4E"/>
    <w:rsid w:val="00C624C5"/>
    <w:rsid w:val="00C6273C"/>
    <w:rsid w:val="00C703AE"/>
    <w:rsid w:val="00C71668"/>
    <w:rsid w:val="00C71BB4"/>
    <w:rsid w:val="00C73237"/>
    <w:rsid w:val="00C73F6F"/>
    <w:rsid w:val="00C754F5"/>
    <w:rsid w:val="00C767E1"/>
    <w:rsid w:val="00C77C99"/>
    <w:rsid w:val="00C802BE"/>
    <w:rsid w:val="00C8486A"/>
    <w:rsid w:val="00C850F5"/>
    <w:rsid w:val="00C853C0"/>
    <w:rsid w:val="00C85548"/>
    <w:rsid w:val="00C86F45"/>
    <w:rsid w:val="00C903BA"/>
    <w:rsid w:val="00C91540"/>
    <w:rsid w:val="00C91FD6"/>
    <w:rsid w:val="00C92226"/>
    <w:rsid w:val="00C96C4E"/>
    <w:rsid w:val="00CA1CED"/>
    <w:rsid w:val="00CA303C"/>
    <w:rsid w:val="00CA42E9"/>
    <w:rsid w:val="00CA468B"/>
    <w:rsid w:val="00CA4781"/>
    <w:rsid w:val="00CA4AA7"/>
    <w:rsid w:val="00CA518A"/>
    <w:rsid w:val="00CA5BC8"/>
    <w:rsid w:val="00CA6C42"/>
    <w:rsid w:val="00CA76B2"/>
    <w:rsid w:val="00CB1E57"/>
    <w:rsid w:val="00CB38C4"/>
    <w:rsid w:val="00CB48C8"/>
    <w:rsid w:val="00CB6EA1"/>
    <w:rsid w:val="00CB7F17"/>
    <w:rsid w:val="00CC2C26"/>
    <w:rsid w:val="00CC3CEA"/>
    <w:rsid w:val="00CC433F"/>
    <w:rsid w:val="00CC48AD"/>
    <w:rsid w:val="00CC4F58"/>
    <w:rsid w:val="00CC5E3A"/>
    <w:rsid w:val="00CD1254"/>
    <w:rsid w:val="00CD25C7"/>
    <w:rsid w:val="00CD27E5"/>
    <w:rsid w:val="00CD32A4"/>
    <w:rsid w:val="00CD5137"/>
    <w:rsid w:val="00CD5F21"/>
    <w:rsid w:val="00CD6336"/>
    <w:rsid w:val="00CD641C"/>
    <w:rsid w:val="00CD654B"/>
    <w:rsid w:val="00CD67EE"/>
    <w:rsid w:val="00CE09BF"/>
    <w:rsid w:val="00CE0EEF"/>
    <w:rsid w:val="00CE2F59"/>
    <w:rsid w:val="00CE2FD6"/>
    <w:rsid w:val="00CE37A7"/>
    <w:rsid w:val="00CE427D"/>
    <w:rsid w:val="00CE4A6F"/>
    <w:rsid w:val="00CE4CE6"/>
    <w:rsid w:val="00CE5386"/>
    <w:rsid w:val="00CE5705"/>
    <w:rsid w:val="00CE62B7"/>
    <w:rsid w:val="00CE71E6"/>
    <w:rsid w:val="00CF00D3"/>
    <w:rsid w:val="00CF09CF"/>
    <w:rsid w:val="00CF13C4"/>
    <w:rsid w:val="00CF312D"/>
    <w:rsid w:val="00CF3A48"/>
    <w:rsid w:val="00CF5421"/>
    <w:rsid w:val="00CF67E7"/>
    <w:rsid w:val="00CF6AC9"/>
    <w:rsid w:val="00D00766"/>
    <w:rsid w:val="00D00DA7"/>
    <w:rsid w:val="00D02726"/>
    <w:rsid w:val="00D034BD"/>
    <w:rsid w:val="00D042FF"/>
    <w:rsid w:val="00D049A6"/>
    <w:rsid w:val="00D05E42"/>
    <w:rsid w:val="00D06555"/>
    <w:rsid w:val="00D06CD3"/>
    <w:rsid w:val="00D07479"/>
    <w:rsid w:val="00D07606"/>
    <w:rsid w:val="00D07F3C"/>
    <w:rsid w:val="00D11459"/>
    <w:rsid w:val="00D11515"/>
    <w:rsid w:val="00D1282E"/>
    <w:rsid w:val="00D14058"/>
    <w:rsid w:val="00D163F6"/>
    <w:rsid w:val="00D165CC"/>
    <w:rsid w:val="00D16BFE"/>
    <w:rsid w:val="00D16F3D"/>
    <w:rsid w:val="00D17193"/>
    <w:rsid w:val="00D20CAC"/>
    <w:rsid w:val="00D2138D"/>
    <w:rsid w:val="00D218D1"/>
    <w:rsid w:val="00D22260"/>
    <w:rsid w:val="00D230E0"/>
    <w:rsid w:val="00D23E61"/>
    <w:rsid w:val="00D24260"/>
    <w:rsid w:val="00D242AB"/>
    <w:rsid w:val="00D24E48"/>
    <w:rsid w:val="00D25A0A"/>
    <w:rsid w:val="00D2708B"/>
    <w:rsid w:val="00D31A16"/>
    <w:rsid w:val="00D3209A"/>
    <w:rsid w:val="00D33B71"/>
    <w:rsid w:val="00D3421A"/>
    <w:rsid w:val="00D35899"/>
    <w:rsid w:val="00D36BBE"/>
    <w:rsid w:val="00D36F20"/>
    <w:rsid w:val="00D37227"/>
    <w:rsid w:val="00D40314"/>
    <w:rsid w:val="00D40498"/>
    <w:rsid w:val="00D40A23"/>
    <w:rsid w:val="00D450AC"/>
    <w:rsid w:val="00D4555B"/>
    <w:rsid w:val="00D45E28"/>
    <w:rsid w:val="00D46939"/>
    <w:rsid w:val="00D46B1A"/>
    <w:rsid w:val="00D471C6"/>
    <w:rsid w:val="00D47891"/>
    <w:rsid w:val="00D51362"/>
    <w:rsid w:val="00D52B73"/>
    <w:rsid w:val="00D53174"/>
    <w:rsid w:val="00D53A90"/>
    <w:rsid w:val="00D53B4F"/>
    <w:rsid w:val="00D540B2"/>
    <w:rsid w:val="00D541E7"/>
    <w:rsid w:val="00D5420E"/>
    <w:rsid w:val="00D54C06"/>
    <w:rsid w:val="00D560B4"/>
    <w:rsid w:val="00D575C3"/>
    <w:rsid w:val="00D60DEA"/>
    <w:rsid w:val="00D61F05"/>
    <w:rsid w:val="00D627D8"/>
    <w:rsid w:val="00D659B9"/>
    <w:rsid w:val="00D65DCF"/>
    <w:rsid w:val="00D66387"/>
    <w:rsid w:val="00D679EF"/>
    <w:rsid w:val="00D71B1D"/>
    <w:rsid w:val="00D71EB6"/>
    <w:rsid w:val="00D742E5"/>
    <w:rsid w:val="00D7435F"/>
    <w:rsid w:val="00D74F98"/>
    <w:rsid w:val="00D7660F"/>
    <w:rsid w:val="00D77EB8"/>
    <w:rsid w:val="00D854E2"/>
    <w:rsid w:val="00D85761"/>
    <w:rsid w:val="00D870BF"/>
    <w:rsid w:val="00D91250"/>
    <w:rsid w:val="00D92C01"/>
    <w:rsid w:val="00D92F61"/>
    <w:rsid w:val="00D933FF"/>
    <w:rsid w:val="00D958DA"/>
    <w:rsid w:val="00D95B6B"/>
    <w:rsid w:val="00DA2226"/>
    <w:rsid w:val="00DA4203"/>
    <w:rsid w:val="00DA673E"/>
    <w:rsid w:val="00DA67FF"/>
    <w:rsid w:val="00DA74D4"/>
    <w:rsid w:val="00DA7C1F"/>
    <w:rsid w:val="00DB05E3"/>
    <w:rsid w:val="00DB14DA"/>
    <w:rsid w:val="00DB3664"/>
    <w:rsid w:val="00DB4370"/>
    <w:rsid w:val="00DB58E8"/>
    <w:rsid w:val="00DB5FF2"/>
    <w:rsid w:val="00DB62C4"/>
    <w:rsid w:val="00DB62CF"/>
    <w:rsid w:val="00DB7ACD"/>
    <w:rsid w:val="00DC0E39"/>
    <w:rsid w:val="00DC10AD"/>
    <w:rsid w:val="00DC1589"/>
    <w:rsid w:val="00DC26D2"/>
    <w:rsid w:val="00DC27AA"/>
    <w:rsid w:val="00DC2CB2"/>
    <w:rsid w:val="00DC3789"/>
    <w:rsid w:val="00DC3B46"/>
    <w:rsid w:val="00DC3CB0"/>
    <w:rsid w:val="00DC3D78"/>
    <w:rsid w:val="00DC46DE"/>
    <w:rsid w:val="00DC5A5B"/>
    <w:rsid w:val="00DC7950"/>
    <w:rsid w:val="00DD00F8"/>
    <w:rsid w:val="00DD033F"/>
    <w:rsid w:val="00DD049D"/>
    <w:rsid w:val="00DD437B"/>
    <w:rsid w:val="00DD79F4"/>
    <w:rsid w:val="00DE0A16"/>
    <w:rsid w:val="00DE0AA5"/>
    <w:rsid w:val="00DE4AD9"/>
    <w:rsid w:val="00DE4DBA"/>
    <w:rsid w:val="00DE5586"/>
    <w:rsid w:val="00DE57AA"/>
    <w:rsid w:val="00DE5D4D"/>
    <w:rsid w:val="00DF0BC3"/>
    <w:rsid w:val="00DF18F1"/>
    <w:rsid w:val="00DF2355"/>
    <w:rsid w:val="00DF2EA3"/>
    <w:rsid w:val="00DF305F"/>
    <w:rsid w:val="00DF5F66"/>
    <w:rsid w:val="00DF6C91"/>
    <w:rsid w:val="00E01CA7"/>
    <w:rsid w:val="00E039EA"/>
    <w:rsid w:val="00E03E13"/>
    <w:rsid w:val="00E071EA"/>
    <w:rsid w:val="00E107C4"/>
    <w:rsid w:val="00E10A7E"/>
    <w:rsid w:val="00E12F35"/>
    <w:rsid w:val="00E13433"/>
    <w:rsid w:val="00E14E85"/>
    <w:rsid w:val="00E17DB6"/>
    <w:rsid w:val="00E20BE8"/>
    <w:rsid w:val="00E22C59"/>
    <w:rsid w:val="00E25214"/>
    <w:rsid w:val="00E261FF"/>
    <w:rsid w:val="00E276C9"/>
    <w:rsid w:val="00E31E58"/>
    <w:rsid w:val="00E32840"/>
    <w:rsid w:val="00E348E0"/>
    <w:rsid w:val="00E35402"/>
    <w:rsid w:val="00E356EC"/>
    <w:rsid w:val="00E3581B"/>
    <w:rsid w:val="00E365B6"/>
    <w:rsid w:val="00E37B23"/>
    <w:rsid w:val="00E42621"/>
    <w:rsid w:val="00E4282A"/>
    <w:rsid w:val="00E42BA8"/>
    <w:rsid w:val="00E5125D"/>
    <w:rsid w:val="00E528E7"/>
    <w:rsid w:val="00E53EDF"/>
    <w:rsid w:val="00E57CA8"/>
    <w:rsid w:val="00E61D52"/>
    <w:rsid w:val="00E63398"/>
    <w:rsid w:val="00E65318"/>
    <w:rsid w:val="00E65B93"/>
    <w:rsid w:val="00E67FBD"/>
    <w:rsid w:val="00E705A1"/>
    <w:rsid w:val="00E70F10"/>
    <w:rsid w:val="00E715EA"/>
    <w:rsid w:val="00E72481"/>
    <w:rsid w:val="00E724ED"/>
    <w:rsid w:val="00E73193"/>
    <w:rsid w:val="00E733E1"/>
    <w:rsid w:val="00E7368C"/>
    <w:rsid w:val="00E73F59"/>
    <w:rsid w:val="00E74EA2"/>
    <w:rsid w:val="00E800B7"/>
    <w:rsid w:val="00E80377"/>
    <w:rsid w:val="00E83775"/>
    <w:rsid w:val="00E84DAE"/>
    <w:rsid w:val="00E8537B"/>
    <w:rsid w:val="00E8792D"/>
    <w:rsid w:val="00E87A32"/>
    <w:rsid w:val="00E90259"/>
    <w:rsid w:val="00E90289"/>
    <w:rsid w:val="00E91380"/>
    <w:rsid w:val="00E929C0"/>
    <w:rsid w:val="00E92B11"/>
    <w:rsid w:val="00E93BF5"/>
    <w:rsid w:val="00E95CFB"/>
    <w:rsid w:val="00E97D54"/>
    <w:rsid w:val="00EA01A5"/>
    <w:rsid w:val="00EA0B52"/>
    <w:rsid w:val="00EA12A2"/>
    <w:rsid w:val="00EA13FE"/>
    <w:rsid w:val="00EA2E21"/>
    <w:rsid w:val="00EA3715"/>
    <w:rsid w:val="00EA4CC3"/>
    <w:rsid w:val="00EA7039"/>
    <w:rsid w:val="00EB0F58"/>
    <w:rsid w:val="00EB18C0"/>
    <w:rsid w:val="00EB3318"/>
    <w:rsid w:val="00EB4A25"/>
    <w:rsid w:val="00EB5513"/>
    <w:rsid w:val="00EB6F9F"/>
    <w:rsid w:val="00EC138B"/>
    <w:rsid w:val="00EC1A5C"/>
    <w:rsid w:val="00EC1C42"/>
    <w:rsid w:val="00EC4BAA"/>
    <w:rsid w:val="00EC55E0"/>
    <w:rsid w:val="00EC65BC"/>
    <w:rsid w:val="00EC7181"/>
    <w:rsid w:val="00ED2112"/>
    <w:rsid w:val="00ED5696"/>
    <w:rsid w:val="00ED5A16"/>
    <w:rsid w:val="00ED6AD6"/>
    <w:rsid w:val="00ED7574"/>
    <w:rsid w:val="00EE0A45"/>
    <w:rsid w:val="00EE0B48"/>
    <w:rsid w:val="00EE18EB"/>
    <w:rsid w:val="00EE1D95"/>
    <w:rsid w:val="00EE234F"/>
    <w:rsid w:val="00EE2B09"/>
    <w:rsid w:val="00EE380B"/>
    <w:rsid w:val="00EE5401"/>
    <w:rsid w:val="00EE5E58"/>
    <w:rsid w:val="00EE644E"/>
    <w:rsid w:val="00EE6A13"/>
    <w:rsid w:val="00EE7E93"/>
    <w:rsid w:val="00EF2089"/>
    <w:rsid w:val="00EF292B"/>
    <w:rsid w:val="00EF415B"/>
    <w:rsid w:val="00F004D8"/>
    <w:rsid w:val="00F02587"/>
    <w:rsid w:val="00F0372B"/>
    <w:rsid w:val="00F03737"/>
    <w:rsid w:val="00F03CF2"/>
    <w:rsid w:val="00F058E0"/>
    <w:rsid w:val="00F06E30"/>
    <w:rsid w:val="00F072EC"/>
    <w:rsid w:val="00F107C0"/>
    <w:rsid w:val="00F108A4"/>
    <w:rsid w:val="00F125BD"/>
    <w:rsid w:val="00F12A74"/>
    <w:rsid w:val="00F13BE2"/>
    <w:rsid w:val="00F14643"/>
    <w:rsid w:val="00F14677"/>
    <w:rsid w:val="00F1561B"/>
    <w:rsid w:val="00F16B39"/>
    <w:rsid w:val="00F2091F"/>
    <w:rsid w:val="00F215C7"/>
    <w:rsid w:val="00F21934"/>
    <w:rsid w:val="00F225B3"/>
    <w:rsid w:val="00F22887"/>
    <w:rsid w:val="00F23B14"/>
    <w:rsid w:val="00F25B17"/>
    <w:rsid w:val="00F25E7D"/>
    <w:rsid w:val="00F27046"/>
    <w:rsid w:val="00F27E60"/>
    <w:rsid w:val="00F3598A"/>
    <w:rsid w:val="00F37EAE"/>
    <w:rsid w:val="00F40350"/>
    <w:rsid w:val="00F404B3"/>
    <w:rsid w:val="00F46205"/>
    <w:rsid w:val="00F47AB2"/>
    <w:rsid w:val="00F506EF"/>
    <w:rsid w:val="00F507FA"/>
    <w:rsid w:val="00F50B48"/>
    <w:rsid w:val="00F52695"/>
    <w:rsid w:val="00F5284A"/>
    <w:rsid w:val="00F53596"/>
    <w:rsid w:val="00F537E0"/>
    <w:rsid w:val="00F53AA0"/>
    <w:rsid w:val="00F53DA7"/>
    <w:rsid w:val="00F55091"/>
    <w:rsid w:val="00F55262"/>
    <w:rsid w:val="00F578E3"/>
    <w:rsid w:val="00F57FCF"/>
    <w:rsid w:val="00F60847"/>
    <w:rsid w:val="00F60C19"/>
    <w:rsid w:val="00F60F71"/>
    <w:rsid w:val="00F6121E"/>
    <w:rsid w:val="00F622F2"/>
    <w:rsid w:val="00F63B17"/>
    <w:rsid w:val="00F6471C"/>
    <w:rsid w:val="00F64C34"/>
    <w:rsid w:val="00F6728C"/>
    <w:rsid w:val="00F676A8"/>
    <w:rsid w:val="00F710C2"/>
    <w:rsid w:val="00F71180"/>
    <w:rsid w:val="00F71FF4"/>
    <w:rsid w:val="00F72FDB"/>
    <w:rsid w:val="00F733D0"/>
    <w:rsid w:val="00F73FAA"/>
    <w:rsid w:val="00F744B2"/>
    <w:rsid w:val="00F749A8"/>
    <w:rsid w:val="00F7726C"/>
    <w:rsid w:val="00F813D1"/>
    <w:rsid w:val="00F825D6"/>
    <w:rsid w:val="00F841BD"/>
    <w:rsid w:val="00F84F4C"/>
    <w:rsid w:val="00F85802"/>
    <w:rsid w:val="00F85D5E"/>
    <w:rsid w:val="00F90C0C"/>
    <w:rsid w:val="00F91102"/>
    <w:rsid w:val="00F92ED1"/>
    <w:rsid w:val="00F94B81"/>
    <w:rsid w:val="00F9520D"/>
    <w:rsid w:val="00F956EF"/>
    <w:rsid w:val="00F97AA1"/>
    <w:rsid w:val="00FA1130"/>
    <w:rsid w:val="00FA20EB"/>
    <w:rsid w:val="00FA2808"/>
    <w:rsid w:val="00FA40FB"/>
    <w:rsid w:val="00FA422C"/>
    <w:rsid w:val="00FA4859"/>
    <w:rsid w:val="00FA58BE"/>
    <w:rsid w:val="00FA601A"/>
    <w:rsid w:val="00FA75A4"/>
    <w:rsid w:val="00FA78C5"/>
    <w:rsid w:val="00FA7B48"/>
    <w:rsid w:val="00FB0471"/>
    <w:rsid w:val="00FB07AA"/>
    <w:rsid w:val="00FB202C"/>
    <w:rsid w:val="00FB3200"/>
    <w:rsid w:val="00FB3BEB"/>
    <w:rsid w:val="00FB3D7A"/>
    <w:rsid w:val="00FB4A20"/>
    <w:rsid w:val="00FB5AC4"/>
    <w:rsid w:val="00FB612F"/>
    <w:rsid w:val="00FC07B4"/>
    <w:rsid w:val="00FC0DA0"/>
    <w:rsid w:val="00FC23D2"/>
    <w:rsid w:val="00FC32E7"/>
    <w:rsid w:val="00FC5278"/>
    <w:rsid w:val="00FC62C9"/>
    <w:rsid w:val="00FC65D0"/>
    <w:rsid w:val="00FC68CD"/>
    <w:rsid w:val="00FC6EC4"/>
    <w:rsid w:val="00FD1D61"/>
    <w:rsid w:val="00FD4439"/>
    <w:rsid w:val="00FD4890"/>
    <w:rsid w:val="00FD6ED7"/>
    <w:rsid w:val="00FD7997"/>
    <w:rsid w:val="00FE06B2"/>
    <w:rsid w:val="00FE25C8"/>
    <w:rsid w:val="00FE2B08"/>
    <w:rsid w:val="00FE532C"/>
    <w:rsid w:val="00FE6775"/>
    <w:rsid w:val="00FE6DCB"/>
    <w:rsid w:val="00FE736B"/>
    <w:rsid w:val="00FE76EF"/>
    <w:rsid w:val="00FE7ABF"/>
    <w:rsid w:val="00FE7B35"/>
    <w:rsid w:val="00FF04AB"/>
    <w:rsid w:val="00FF078D"/>
    <w:rsid w:val="00FF109A"/>
    <w:rsid w:val="00FF2084"/>
    <w:rsid w:val="00FF337D"/>
    <w:rsid w:val="00FF7876"/>
    <w:rsid w:val="00FF7CA0"/>
    <w:rsid w:val="0A74A930"/>
    <w:rsid w:val="0A81166C"/>
    <w:rsid w:val="0C8A74F2"/>
    <w:rsid w:val="0F2A080F"/>
    <w:rsid w:val="11DDEE2F"/>
    <w:rsid w:val="1D47C6B8"/>
    <w:rsid w:val="23EBB359"/>
    <w:rsid w:val="24E5D2D3"/>
    <w:rsid w:val="24EDDF09"/>
    <w:rsid w:val="2B8F5C72"/>
    <w:rsid w:val="2D4B2B1B"/>
    <w:rsid w:val="2E9722AA"/>
    <w:rsid w:val="2FBE5314"/>
    <w:rsid w:val="3A10E429"/>
    <w:rsid w:val="3A82DFD9"/>
    <w:rsid w:val="3CB3206C"/>
    <w:rsid w:val="428D6167"/>
    <w:rsid w:val="45715F1A"/>
    <w:rsid w:val="4925FB9D"/>
    <w:rsid w:val="4CDBF274"/>
    <w:rsid w:val="513F6160"/>
    <w:rsid w:val="5520FD5D"/>
    <w:rsid w:val="648896DB"/>
    <w:rsid w:val="6AD28FB0"/>
    <w:rsid w:val="7A7ABFFF"/>
    <w:rsid w:val="7A8A673F"/>
    <w:rsid w:val="7BE896BF"/>
    <w:rsid w:val="7C2637A0"/>
    <w:rsid w:val="7DC208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66607"/>
  <w15:docId w15:val="{D3F6E3F7-D995-4C8B-AD15-5DE87A0E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5910"/>
    <w:pPr>
      <w:suppressAutoHyphens/>
    </w:pPr>
    <w:rPr>
      <w:rFonts w:eastAsia="Lucida Sans Unicode"/>
    </w:rPr>
  </w:style>
  <w:style w:type="paragraph" w:styleId="Titre1">
    <w:name w:val="heading 1"/>
    <w:basedOn w:val="Standard"/>
    <w:next w:val="Paragraphetexte"/>
    <w:link w:val="Titre1Car"/>
    <w:uiPriority w:val="1"/>
    <w:qFormat/>
    <w:rsid w:val="008158D9"/>
    <w:pPr>
      <w:numPr>
        <w:numId w:val="34"/>
      </w:numPr>
      <w:shd w:val="clear" w:color="auto" w:fill="808080" w:themeFill="background1" w:themeFillShade="80"/>
      <w:spacing w:after="120"/>
      <w:ind w:left="1779"/>
      <w:outlineLvl w:val="0"/>
    </w:pPr>
    <w:rPr>
      <w:rFonts w:ascii="Cambria" w:hAnsi="Cambria"/>
      <w:b/>
      <w:bCs/>
      <w:caps/>
      <w:color w:val="FFFFFF" w:themeColor="background1"/>
      <w:szCs w:val="22"/>
      <w:shd w:val="clear" w:color="auto" w:fill="808080" w:themeFill="background1" w:themeFillShade="80"/>
    </w:rPr>
  </w:style>
  <w:style w:type="paragraph" w:styleId="Titre2">
    <w:name w:val="heading 2"/>
    <w:basedOn w:val="Standard"/>
    <w:next w:val="Paragraphetexte"/>
    <w:link w:val="Titre2Car"/>
    <w:autoRedefine/>
    <w:uiPriority w:val="1"/>
    <w:qFormat/>
    <w:rsid w:val="00172879"/>
    <w:pPr>
      <w:ind w:hanging="9"/>
      <w:outlineLvl w:val="1"/>
    </w:pPr>
    <w:rPr>
      <w:rFonts w:ascii="Century Gothic" w:eastAsia="Arial" w:hAnsi="Century Gothic"/>
      <w:b/>
      <w:caps/>
      <w:color w:val="17365D" w:themeColor="text2" w:themeShade="BF"/>
      <w:sz w:val="22"/>
      <w:szCs w:val="22"/>
    </w:rPr>
  </w:style>
  <w:style w:type="paragraph" w:styleId="Titre3">
    <w:name w:val="heading 3"/>
    <w:aliases w:val="Titre 3 Car"/>
    <w:basedOn w:val="Titre2"/>
    <w:next w:val="Paragraphetexte"/>
    <w:uiPriority w:val="1"/>
    <w:qFormat/>
    <w:rsid w:val="008158D9"/>
    <w:pPr>
      <w:numPr>
        <w:ilvl w:val="2"/>
      </w:numPr>
      <w:ind w:hanging="9"/>
      <w:outlineLvl w:val="2"/>
    </w:pPr>
    <w:rPr>
      <w:rFonts w:eastAsia="PalatinoLinotype, 'Times New Ro"/>
      <w:bCs/>
      <w:caps w:val="0"/>
      <w:color w:val="000000"/>
      <w:shd w:val="clear" w:color="auto" w:fill="FFFFFF"/>
      <w14:textFill>
        <w14:solidFill>
          <w14:srgbClr w14:val="000000">
            <w14:lumMod w14:val="75000"/>
          </w14:srgbClr>
        </w14:solidFill>
      </w14:textFill>
    </w:rPr>
  </w:style>
  <w:style w:type="paragraph" w:styleId="Titre4">
    <w:name w:val="heading 4"/>
    <w:basedOn w:val="Titre3"/>
    <w:next w:val="Paragraphetexte"/>
    <w:link w:val="Titre4Car"/>
    <w:uiPriority w:val="1"/>
    <w:qFormat/>
    <w:pPr>
      <w:numPr>
        <w:ilvl w:val="3"/>
      </w:numPr>
      <w:spacing w:before="240"/>
      <w:ind w:hanging="9"/>
      <w:outlineLvl w:val="3"/>
    </w:pPr>
    <w:rPr>
      <w:i/>
      <w:iCs/>
    </w:rPr>
  </w:style>
  <w:style w:type="paragraph" w:styleId="Titre5">
    <w:name w:val="heading 5"/>
    <w:basedOn w:val="Titre4"/>
    <w:next w:val="Paragraphetexte"/>
    <w:qFormat/>
    <w:pPr>
      <w:numPr>
        <w:ilvl w:val="4"/>
      </w:numPr>
      <w:ind w:hanging="9"/>
      <w:outlineLvl w:val="4"/>
    </w:pPr>
  </w:style>
  <w:style w:type="paragraph" w:styleId="Titre6">
    <w:name w:val="heading 6"/>
    <w:basedOn w:val="Titre5"/>
    <w:next w:val="Paragraphetexte"/>
    <w:qFormat/>
    <w:pPr>
      <w:numPr>
        <w:ilvl w:val="5"/>
      </w:numPr>
      <w:spacing w:before="120"/>
      <w:ind w:right="1276" w:hanging="9"/>
      <w:outlineLvl w:val="5"/>
    </w:pPr>
  </w:style>
  <w:style w:type="paragraph" w:styleId="Titre7">
    <w:name w:val="heading 7"/>
    <w:basedOn w:val="Standard"/>
    <w:next w:val="Standard"/>
    <w:pPr>
      <w:widowControl/>
      <w:numPr>
        <w:ilvl w:val="6"/>
        <w:numId w:val="34"/>
      </w:numPr>
      <w:spacing w:before="240" w:after="60" w:line="320" w:lineRule="atLeast"/>
      <w:outlineLvl w:val="6"/>
    </w:pPr>
    <w:rPr>
      <w:rFonts w:ascii="Arial" w:hAnsi="Arial" w:cs="Arial"/>
    </w:rPr>
  </w:style>
  <w:style w:type="paragraph" w:styleId="Titre8">
    <w:name w:val="heading 8"/>
    <w:basedOn w:val="Standard"/>
    <w:next w:val="Standard"/>
    <w:pPr>
      <w:widowControl/>
      <w:numPr>
        <w:ilvl w:val="7"/>
        <w:numId w:val="34"/>
      </w:numPr>
      <w:spacing w:before="240" w:after="60" w:line="320" w:lineRule="atLeast"/>
      <w:outlineLvl w:val="7"/>
    </w:pPr>
    <w:rPr>
      <w:rFonts w:ascii="Arial" w:hAnsi="Arial" w:cs="Arial"/>
      <w:i/>
      <w:iCs/>
    </w:rPr>
  </w:style>
  <w:style w:type="paragraph" w:styleId="Titre9">
    <w:name w:val="heading 9"/>
    <w:basedOn w:val="Standard"/>
    <w:next w:val="Standard"/>
    <w:pPr>
      <w:numPr>
        <w:ilvl w:val="8"/>
        <w:numId w:val="34"/>
      </w:numPr>
      <w:outlineLvl w:val="8"/>
    </w:pPr>
    <w:rPr>
      <w:rFonts w:ascii="CG Times (WN)" w:hAnsi="CG Times (WN)"/>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2">
    <w:name w:val="WW_OutlineListStyle_12"/>
    <w:basedOn w:val="Aucuneliste"/>
    <w:pPr>
      <w:numPr>
        <w:numId w:val="1"/>
      </w:numPr>
    </w:pPr>
  </w:style>
  <w:style w:type="paragraph" w:customStyle="1" w:styleId="numration-">
    <w:name w:val="énumération -"/>
    <w:basedOn w:val="Normal"/>
    <w:pPr>
      <w:widowControl/>
      <w:numPr>
        <w:numId w:val="33"/>
      </w:numPr>
      <w:suppressAutoHyphens w:val="0"/>
      <w:spacing w:after="240"/>
      <w:textAlignment w:val="auto"/>
    </w:pPr>
    <w:rPr>
      <w:rFonts w:ascii="Verdana" w:eastAsia="Times New Roman" w:hAnsi="Verdana" w:cs="Times New Roman"/>
      <w:spacing w:val="-6"/>
      <w:kern w:val="0"/>
      <w:sz w:val="18"/>
      <w:szCs w:val="20"/>
      <w:lang w:eastAsia="fr-FR" w:bidi="ar-SA"/>
    </w:rPr>
  </w:style>
  <w:style w:type="paragraph" w:styleId="Paragraphedeliste">
    <w:name w:val="List Paragraph"/>
    <w:aliases w:val="texte de base,Liste couleur - Accent 14,Parag rapport,TITRE 1"/>
    <w:basedOn w:val="Normal"/>
    <w:link w:val="ParagraphedelisteCar"/>
    <w:uiPriority w:val="34"/>
    <w:qFormat/>
    <w:pPr>
      <w:ind w:left="720"/>
    </w:pPr>
    <w:rPr>
      <w:szCs w:val="21"/>
    </w:rPr>
  </w:style>
  <w:style w:type="paragraph" w:customStyle="1" w:styleId="05ARTICLENiv1-SsTitre">
    <w:name w:val="05_ARTICLE_Niv1 - SsTitre"/>
    <w:next w:val="05ARTICLENiv1-Texte"/>
    <w:pPr>
      <w:widowControl/>
      <w:spacing w:before="120" w:after="120"/>
      <w:jc w:val="both"/>
      <w:textAlignment w:val="auto"/>
    </w:pPr>
    <w:rPr>
      <w:rFonts w:ascii="Verdana" w:eastAsia="Times New Roman" w:hAnsi="Verdana" w:cs="Times New Roman"/>
      <w:b/>
      <w:color w:val="BF3F00"/>
      <w:spacing w:val="-10"/>
      <w:kern w:val="0"/>
      <w:sz w:val="20"/>
      <w:szCs w:val="20"/>
      <w:lang w:eastAsia="fr-FR" w:bidi="ar-SA"/>
    </w:rPr>
  </w:style>
  <w:style w:type="character" w:customStyle="1" w:styleId="05ARTICLENiv1-SsTitreCar">
    <w:name w:val="05_ARTICLE_Niv1 - SsTitre Car"/>
    <w:rPr>
      <w:rFonts w:ascii="Verdana" w:eastAsia="Times New Roman" w:hAnsi="Verdana" w:cs="Times New Roman"/>
      <w:b/>
      <w:color w:val="BF3F00"/>
      <w:spacing w:val="-10"/>
      <w:kern w:val="0"/>
      <w:sz w:val="20"/>
      <w:szCs w:val="20"/>
      <w:lang w:eastAsia="fr-FR" w:bidi="ar-SA"/>
    </w:rPr>
  </w:style>
  <w:style w:type="character" w:styleId="Marquedecommentaire">
    <w:name w:val="annotation reference"/>
    <w:basedOn w:val="Policepardfaut"/>
    <w:rPr>
      <w:sz w:val="16"/>
      <w:szCs w:val="16"/>
    </w:rPr>
  </w:style>
  <w:style w:type="paragraph" w:styleId="Commentaire">
    <w:name w:val="annotation text"/>
    <w:basedOn w:val="Normal"/>
    <w:rPr>
      <w:sz w:val="20"/>
      <w:szCs w:val="18"/>
    </w:rPr>
  </w:style>
  <w:style w:type="character" w:customStyle="1" w:styleId="CommentaireCar">
    <w:name w:val="Commentaire Car"/>
    <w:basedOn w:val="Policepardfaut"/>
    <w:rPr>
      <w:rFonts w:eastAsia="Lucida Sans Unicode"/>
      <w:sz w:val="20"/>
      <w:szCs w:val="18"/>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uiPriority w:val="99"/>
    <w:rPr>
      <w:rFonts w:eastAsia="Lucida Sans Unicode"/>
      <w:b/>
      <w:bCs/>
      <w:sz w:val="20"/>
      <w:szCs w:val="18"/>
    </w:rPr>
  </w:style>
  <w:style w:type="paragraph" w:customStyle="1" w:styleId="numrationcocher">
    <w:name w:val="énumération à cocher"/>
    <w:basedOn w:val="Normal"/>
    <w:pPr>
      <w:widowControl/>
      <w:numPr>
        <w:numId w:val="32"/>
      </w:numPr>
      <w:tabs>
        <w:tab w:val="left" w:pos="-1932"/>
      </w:tabs>
      <w:suppressAutoHyphens w:val="0"/>
      <w:overflowPunct w:val="0"/>
      <w:autoSpaceDE w:val="0"/>
      <w:jc w:val="both"/>
    </w:pPr>
    <w:rPr>
      <w:rFonts w:eastAsia="Times New Roman" w:cs="Arial"/>
      <w:kern w:val="0"/>
      <w:sz w:val="22"/>
      <w:szCs w:val="22"/>
      <w:lang w:eastAsia="fr-FR" w:bidi="ar-SA"/>
    </w:rPr>
  </w:style>
  <w:style w:type="character" w:styleId="Titredulivre">
    <w:name w:val="Book Title"/>
    <w:basedOn w:val="Policepardfaut"/>
    <w:rPr>
      <w:b/>
      <w:bCs/>
      <w:smallCaps/>
      <w:spacing w:val="5"/>
    </w:rPr>
  </w:style>
  <w:style w:type="paragraph" w:customStyle="1" w:styleId="Standard">
    <w:name w:val="Standard"/>
    <w:link w:val="StandardCar"/>
    <w:pPr>
      <w:suppressAutoHyphens/>
      <w:jc w:val="both"/>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widowControl/>
      <w:spacing w:before="120" w:after="120"/>
    </w:pPr>
    <w:rPr>
      <w:rFonts w:ascii="Arial" w:hAnsi="Arial" w:cs="Arial"/>
      <w:sz w:val="20"/>
      <w:szCs w:val="20"/>
    </w:rPr>
  </w:style>
  <w:style w:type="paragraph" w:styleId="Liste">
    <w:name w:val="List"/>
    <w:basedOn w:val="Textbody"/>
    <w:rPr>
      <w:rFonts w:cs="Tahoma"/>
    </w:rPr>
  </w:style>
  <w:style w:type="paragraph" w:styleId="Lgende">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Tahoma"/>
    </w:rPr>
  </w:style>
  <w:style w:type="paragraph" w:customStyle="1" w:styleId="Titre80">
    <w:name w:val="Titre8"/>
    <w:basedOn w:val="Standard"/>
    <w:next w:val="Textbody"/>
    <w:pPr>
      <w:keepNext/>
      <w:spacing w:before="240" w:after="120"/>
    </w:pPr>
    <w:rPr>
      <w:rFonts w:ascii="Arial" w:eastAsia="Lucida Sans Unicode" w:hAnsi="Arial" w:cs="Mangal"/>
      <w:sz w:val="28"/>
      <w:szCs w:val="28"/>
    </w:rPr>
  </w:style>
  <w:style w:type="paragraph" w:customStyle="1" w:styleId="Lgende8">
    <w:name w:val="Légende8"/>
    <w:basedOn w:val="Standard"/>
    <w:pPr>
      <w:suppressLineNumbers/>
      <w:spacing w:before="120" w:after="120"/>
    </w:pPr>
    <w:rPr>
      <w:rFonts w:cs="Mangal"/>
      <w:i/>
      <w:iCs/>
    </w:rPr>
  </w:style>
  <w:style w:type="paragraph" w:customStyle="1" w:styleId="Titre70">
    <w:name w:val="Titre7"/>
    <w:basedOn w:val="Standard"/>
    <w:next w:val="Textbody"/>
    <w:pPr>
      <w:keepNext/>
      <w:spacing w:before="240" w:after="120"/>
    </w:pPr>
    <w:rPr>
      <w:rFonts w:ascii="Arial" w:eastAsia="Lucida Sans Unicode" w:hAnsi="Arial" w:cs="Tahoma"/>
      <w:sz w:val="28"/>
      <w:szCs w:val="28"/>
    </w:rPr>
  </w:style>
  <w:style w:type="paragraph" w:customStyle="1" w:styleId="Lgende7">
    <w:name w:val="Légende7"/>
    <w:basedOn w:val="Standard"/>
    <w:pPr>
      <w:suppressLineNumbers/>
      <w:spacing w:before="120" w:after="120"/>
    </w:pPr>
    <w:rPr>
      <w:rFonts w:cs="Tahoma"/>
      <w:i/>
      <w:iCs/>
    </w:rPr>
  </w:style>
  <w:style w:type="paragraph" w:customStyle="1" w:styleId="Rpertoire">
    <w:name w:val="Répertoire"/>
    <w:basedOn w:val="Standard"/>
    <w:pPr>
      <w:suppressLineNumbers/>
    </w:pPr>
    <w:rPr>
      <w:rFonts w:cs="Tahoma"/>
    </w:rPr>
  </w:style>
  <w:style w:type="paragraph" w:customStyle="1" w:styleId="Titre60">
    <w:name w:val="Titre6"/>
    <w:basedOn w:val="Standard"/>
    <w:next w:val="Textbody"/>
    <w:pPr>
      <w:keepNext/>
      <w:spacing w:before="240" w:after="120"/>
    </w:pPr>
    <w:rPr>
      <w:rFonts w:ascii="Arial" w:eastAsia="Lucida Sans Unicode" w:hAnsi="Arial" w:cs="Tahoma"/>
      <w:sz w:val="28"/>
      <w:szCs w:val="28"/>
    </w:rPr>
  </w:style>
  <w:style w:type="paragraph" w:customStyle="1" w:styleId="Lgende6">
    <w:name w:val="Légende6"/>
    <w:basedOn w:val="Standard"/>
    <w:pPr>
      <w:suppressLineNumbers/>
      <w:spacing w:before="120" w:after="120"/>
    </w:pPr>
    <w:rPr>
      <w:rFonts w:cs="Tahoma"/>
      <w:i/>
      <w:iCs/>
    </w:rPr>
  </w:style>
  <w:style w:type="paragraph" w:customStyle="1" w:styleId="Titre50">
    <w:name w:val="Titre5"/>
    <w:basedOn w:val="Standard"/>
    <w:next w:val="Textbody"/>
    <w:pPr>
      <w:keepNext/>
      <w:spacing w:before="240" w:after="120"/>
    </w:pPr>
    <w:rPr>
      <w:rFonts w:ascii="Arial" w:eastAsia="Lucida Sans Unicode" w:hAnsi="Arial" w:cs="Tahoma"/>
      <w:sz w:val="28"/>
      <w:szCs w:val="28"/>
    </w:rPr>
  </w:style>
  <w:style w:type="paragraph" w:customStyle="1" w:styleId="Lgende5">
    <w:name w:val="Légende5"/>
    <w:basedOn w:val="Standard"/>
    <w:pPr>
      <w:suppressLineNumbers/>
      <w:spacing w:before="120" w:after="120"/>
    </w:pPr>
    <w:rPr>
      <w:rFonts w:cs="Tahoma"/>
      <w:i/>
      <w:iCs/>
    </w:rPr>
  </w:style>
  <w:style w:type="paragraph" w:customStyle="1" w:styleId="Titre40">
    <w:name w:val="Titre4"/>
    <w:basedOn w:val="Standard"/>
    <w:next w:val="Textbody"/>
    <w:pPr>
      <w:keepNext/>
      <w:spacing w:before="240" w:after="120"/>
    </w:pPr>
    <w:rPr>
      <w:rFonts w:ascii="Arial" w:eastAsia="Lucida Sans Unicode" w:hAnsi="Arial" w:cs="Tahoma"/>
      <w:sz w:val="28"/>
      <w:szCs w:val="28"/>
    </w:rPr>
  </w:style>
  <w:style w:type="paragraph" w:customStyle="1" w:styleId="Lgende4">
    <w:name w:val="Légende4"/>
    <w:basedOn w:val="Standard"/>
    <w:pPr>
      <w:suppressLineNumbers/>
      <w:spacing w:before="120" w:after="120"/>
    </w:pPr>
    <w:rPr>
      <w:rFonts w:cs="Tahoma"/>
      <w:i/>
      <w:iCs/>
    </w:rPr>
  </w:style>
  <w:style w:type="paragraph" w:customStyle="1" w:styleId="Titre30">
    <w:name w:val="Titre3"/>
    <w:basedOn w:val="Standard"/>
    <w:next w:val="Textbody"/>
    <w:pPr>
      <w:keepNext/>
      <w:spacing w:before="240" w:after="120"/>
    </w:pPr>
    <w:rPr>
      <w:rFonts w:ascii="Arial" w:eastAsia="Lucida Sans Unicode" w:hAnsi="Arial" w:cs="Tahoma"/>
      <w:sz w:val="28"/>
      <w:szCs w:val="28"/>
    </w:rPr>
  </w:style>
  <w:style w:type="paragraph" w:customStyle="1" w:styleId="Lgende3">
    <w:name w:val="Légende3"/>
    <w:basedOn w:val="Standard"/>
    <w:pPr>
      <w:suppressLineNumbers/>
      <w:spacing w:before="120" w:after="120"/>
    </w:pPr>
    <w:rPr>
      <w:rFonts w:cs="Tahoma"/>
      <w:i/>
      <w:iCs/>
    </w:rPr>
  </w:style>
  <w:style w:type="paragraph" w:customStyle="1" w:styleId="Titre20">
    <w:name w:val="Titre2"/>
    <w:basedOn w:val="Standard"/>
    <w:next w:val="Textbody"/>
    <w:pPr>
      <w:keepNext/>
      <w:spacing w:before="240" w:after="120"/>
    </w:pPr>
    <w:rPr>
      <w:rFonts w:ascii="Arial" w:eastAsia="Lucida Sans Unicode" w:hAnsi="Arial" w:cs="Tahoma"/>
      <w:sz w:val="28"/>
      <w:szCs w:val="28"/>
    </w:rPr>
  </w:style>
  <w:style w:type="paragraph" w:customStyle="1" w:styleId="Lgende2">
    <w:name w:val="Légende2"/>
    <w:basedOn w:val="Standard"/>
    <w:pPr>
      <w:suppressLineNumbers/>
      <w:spacing w:before="120" w:after="120"/>
    </w:pPr>
    <w:rPr>
      <w:rFonts w:cs="Tahoma"/>
      <w:i/>
      <w:iCs/>
    </w:rPr>
  </w:style>
  <w:style w:type="paragraph" w:customStyle="1" w:styleId="Titre10">
    <w:name w:val="Titre1"/>
    <w:basedOn w:val="Standard"/>
    <w:next w:val="Textbody"/>
    <w:pPr>
      <w:keepNext/>
      <w:spacing w:before="240" w:after="120"/>
    </w:pPr>
    <w:rPr>
      <w:rFonts w:ascii="Arial" w:eastAsia="MS Mincho" w:hAnsi="Arial" w:cs="Tahoma"/>
      <w:sz w:val="28"/>
      <w:szCs w:val="28"/>
    </w:rPr>
  </w:style>
  <w:style w:type="paragraph" w:customStyle="1" w:styleId="Lgende1">
    <w:name w:val="Légende1"/>
    <w:basedOn w:val="Standard"/>
    <w:pPr>
      <w:suppressLineNumbers/>
      <w:spacing w:before="120" w:after="120"/>
    </w:pPr>
    <w:rPr>
      <w:rFonts w:cs="Tahoma"/>
      <w:i/>
      <w:iCs/>
    </w:rPr>
  </w:style>
  <w:style w:type="paragraph" w:styleId="Titre">
    <w:name w:val="Title"/>
    <w:basedOn w:val="Standard"/>
    <w:next w:val="Textbody"/>
    <w:qFormat/>
    <w:pPr>
      <w:keepNext/>
      <w:spacing w:before="240" w:after="120"/>
    </w:pPr>
    <w:rPr>
      <w:rFonts w:ascii="Arial" w:eastAsia="Lucida Sans Unicode" w:hAnsi="Arial" w:cs="Tahoma"/>
      <w:sz w:val="28"/>
      <w:szCs w:val="28"/>
    </w:rPr>
  </w:style>
  <w:style w:type="paragraph" w:styleId="Sous-titre">
    <w:name w:val="Subtitle"/>
    <w:basedOn w:val="Titre"/>
    <w:next w:val="Textbody"/>
    <w:qFormat/>
    <w:pPr>
      <w:jc w:val="center"/>
    </w:pPr>
    <w:rPr>
      <w:i/>
      <w:iCs/>
    </w:rPr>
  </w:style>
  <w:style w:type="paragraph" w:customStyle="1" w:styleId="Paragraphetexte">
    <w:name w:val="Paragraphe texte"/>
    <w:basedOn w:val="Standard"/>
    <w:link w:val="ParagraphetexteCar2"/>
    <w:pPr>
      <w:spacing w:before="120" w:line="360" w:lineRule="atLeast"/>
      <w:ind w:left="1276"/>
    </w:pPr>
  </w:style>
  <w:style w:type="paragraph" w:styleId="En-tte">
    <w:name w:val="header"/>
    <w:basedOn w:val="Standard"/>
    <w:uiPriority w:val="99"/>
    <w:pPr>
      <w:pBdr>
        <w:bottom w:val="single" w:sz="4" w:space="1" w:color="000000"/>
      </w:pBdr>
      <w:tabs>
        <w:tab w:val="center" w:pos="4820"/>
        <w:tab w:val="right" w:pos="9639"/>
      </w:tabs>
      <w:spacing w:after="360"/>
    </w:pPr>
    <w:rPr>
      <w:sz w:val="16"/>
    </w:rPr>
  </w:style>
  <w:style w:type="paragraph" w:customStyle="1" w:styleId="Paragraphepuce">
    <w:name w:val="Paragraphe puce"/>
    <w:basedOn w:val="Paragraphetexte"/>
    <w:pPr>
      <w:numPr>
        <w:numId w:val="26"/>
      </w:numPr>
      <w:spacing w:before="0"/>
    </w:pPr>
  </w:style>
  <w:style w:type="paragraph" w:customStyle="1" w:styleId="Contents1">
    <w:name w:val="Contents 1"/>
    <w:basedOn w:val="Standard"/>
    <w:next w:val="Standard"/>
    <w:pPr>
      <w:spacing w:before="360" w:after="360"/>
      <w:jc w:val="left"/>
    </w:pPr>
    <w:rPr>
      <w:b/>
      <w:bCs/>
      <w:caps/>
      <w:sz w:val="22"/>
      <w:szCs w:val="26"/>
      <w:u w:val="single"/>
    </w:rPr>
  </w:style>
  <w:style w:type="paragraph" w:customStyle="1" w:styleId="Contents2">
    <w:name w:val="Contents 2"/>
    <w:basedOn w:val="Contents1"/>
    <w:next w:val="Standard"/>
    <w:pPr>
      <w:spacing w:before="0" w:after="0"/>
    </w:pPr>
    <w:rPr>
      <w:u w:val="none"/>
    </w:rPr>
  </w:style>
  <w:style w:type="paragraph" w:customStyle="1" w:styleId="Contents3">
    <w:name w:val="Contents 3"/>
    <w:basedOn w:val="Contents2"/>
    <w:next w:val="Standard"/>
    <w:rPr>
      <w:b w:val="0"/>
      <w:bCs w:val="0"/>
    </w:rPr>
  </w:style>
  <w:style w:type="paragraph" w:customStyle="1" w:styleId="Contents4">
    <w:name w:val="Contents 4"/>
    <w:basedOn w:val="Standard"/>
    <w:next w:val="Standard"/>
    <w:pPr>
      <w:jc w:val="left"/>
    </w:pPr>
    <w:rPr>
      <w:sz w:val="22"/>
      <w:szCs w:val="26"/>
    </w:rPr>
  </w:style>
  <w:style w:type="paragraph" w:customStyle="1" w:styleId="Contents5">
    <w:name w:val="Contents 5"/>
    <w:basedOn w:val="Standard"/>
    <w:next w:val="Standard"/>
    <w:pPr>
      <w:jc w:val="left"/>
    </w:pPr>
    <w:rPr>
      <w:sz w:val="22"/>
      <w:szCs w:val="26"/>
    </w:rPr>
  </w:style>
  <w:style w:type="paragraph" w:customStyle="1" w:styleId="Contents6">
    <w:name w:val="Contents 6"/>
    <w:basedOn w:val="Standard"/>
    <w:next w:val="Standard"/>
    <w:pPr>
      <w:jc w:val="left"/>
    </w:pPr>
    <w:rPr>
      <w:sz w:val="22"/>
      <w:szCs w:val="26"/>
    </w:rPr>
  </w:style>
  <w:style w:type="paragraph" w:styleId="Pieddepage">
    <w:name w:val="footer"/>
    <w:basedOn w:val="En-tte"/>
    <w:pPr>
      <w:pBdr>
        <w:top w:val="single" w:sz="4" w:space="1" w:color="000000"/>
        <w:bottom w:val="none" w:sz="0" w:space="0" w:color="auto"/>
      </w:pBdr>
      <w:spacing w:before="360" w:after="0"/>
    </w:pPr>
  </w:style>
  <w:style w:type="paragraph" w:customStyle="1" w:styleId="Contents7">
    <w:name w:val="Contents 7"/>
    <w:basedOn w:val="Standard"/>
    <w:next w:val="Standard"/>
    <w:pPr>
      <w:jc w:val="left"/>
    </w:pPr>
    <w:rPr>
      <w:sz w:val="22"/>
      <w:szCs w:val="26"/>
    </w:rPr>
  </w:style>
  <w:style w:type="paragraph" w:customStyle="1" w:styleId="Contents8">
    <w:name w:val="Contents 8"/>
    <w:basedOn w:val="Standard"/>
    <w:next w:val="Standard"/>
    <w:pPr>
      <w:jc w:val="left"/>
    </w:pPr>
    <w:rPr>
      <w:sz w:val="22"/>
      <w:szCs w:val="26"/>
    </w:rPr>
  </w:style>
  <w:style w:type="paragraph" w:customStyle="1" w:styleId="Contents9">
    <w:name w:val="Contents 9"/>
    <w:basedOn w:val="Standard"/>
    <w:next w:val="Standard"/>
    <w:pPr>
      <w:jc w:val="left"/>
    </w:pPr>
    <w:rPr>
      <w:sz w:val="22"/>
      <w:szCs w:val="26"/>
    </w:rPr>
  </w:style>
  <w:style w:type="paragraph" w:customStyle="1" w:styleId="A">
    <w:name w:val="§ A"/>
    <w:basedOn w:val="Standard"/>
    <w:pPr>
      <w:widowControl/>
      <w:ind w:left="709"/>
    </w:pPr>
  </w:style>
  <w:style w:type="paragraph" w:customStyle="1" w:styleId="Retraitcorpsdetexte21">
    <w:name w:val="Retrait corps de texte 21"/>
    <w:basedOn w:val="Standard"/>
    <w:pPr>
      <w:widowControl/>
      <w:spacing w:line="420" w:lineRule="exact"/>
      <w:ind w:left="567"/>
    </w:pPr>
  </w:style>
  <w:style w:type="paragraph" w:customStyle="1" w:styleId="ParagraphetexteCar">
    <w:name w:val="Paragraphe texte Car"/>
    <w:basedOn w:val="Standard"/>
    <w:pPr>
      <w:spacing w:before="120" w:after="120"/>
      <w:ind w:left="1276"/>
    </w:pPr>
  </w:style>
  <w:style w:type="paragraph" w:customStyle="1" w:styleId="LB1H">
    <w:name w:val="LB1H"/>
    <w:basedOn w:val="Standard"/>
    <w:pPr>
      <w:widowControl/>
      <w:tabs>
        <w:tab w:val="left" w:pos="-30536"/>
      </w:tabs>
      <w:ind w:left="560" w:right="-562"/>
    </w:pPr>
    <w:rPr>
      <w:rFonts w:ascii="Helvetica, Arial" w:hAnsi="Helvetica, Arial" w:cs="CG Times (WN)"/>
      <w:sz w:val="20"/>
      <w:szCs w:val="20"/>
    </w:rPr>
  </w:style>
  <w:style w:type="paragraph" w:customStyle="1" w:styleId="ParagraphetexteCarCar">
    <w:name w:val="Paragraphe texte Car Car"/>
    <w:basedOn w:val="Standard"/>
    <w:pPr>
      <w:spacing w:before="120" w:after="120"/>
      <w:ind w:left="1276"/>
    </w:pPr>
  </w:style>
  <w:style w:type="paragraph" w:customStyle="1" w:styleId="Commentaire1">
    <w:name w:val="Commentaire1"/>
    <w:basedOn w:val="Standard"/>
    <w:pPr>
      <w:widowControl/>
    </w:pPr>
    <w:rPr>
      <w:sz w:val="20"/>
      <w:szCs w:val="20"/>
    </w:rPr>
  </w:style>
  <w:style w:type="paragraph" w:styleId="Textedebulles">
    <w:name w:val="Balloon Text"/>
    <w:basedOn w:val="Standard"/>
    <w:uiPriority w:val="99"/>
    <w:rPr>
      <w:rFonts w:ascii="Tahoma" w:hAnsi="Tahoma" w:cs="Helvetica, Arial"/>
      <w:sz w:val="16"/>
      <w:szCs w:val="16"/>
    </w:rPr>
  </w:style>
  <w:style w:type="paragraph" w:customStyle="1" w:styleId="B">
    <w:name w:val="§ B"/>
    <w:basedOn w:val="Standard"/>
    <w:next w:val="A"/>
    <w:pPr>
      <w:keepLines/>
      <w:widowControl/>
      <w:numPr>
        <w:numId w:val="17"/>
      </w:numPr>
    </w:pPr>
  </w:style>
  <w:style w:type="paragraph" w:customStyle="1" w:styleId="Style1">
    <w:name w:val="Style1"/>
    <w:basedOn w:val="Paragraphepuce"/>
    <w:pPr>
      <w:numPr>
        <w:numId w:val="25"/>
      </w:numPr>
      <w:tabs>
        <w:tab w:val="left" w:pos="9544"/>
      </w:tabs>
      <w:ind w:left="2268"/>
    </w:pPr>
  </w:style>
  <w:style w:type="paragraph" w:customStyle="1" w:styleId="RedTxt">
    <w:name w:val="RedTxt"/>
    <w:basedOn w:val="Standard"/>
    <w:pPr>
      <w:keepLines/>
      <w:autoSpaceDE w:val="0"/>
      <w:jc w:val="left"/>
    </w:pPr>
    <w:rPr>
      <w:rFonts w:ascii="Arial" w:hAnsi="Arial" w:cs="Arial"/>
      <w:sz w:val="18"/>
      <w:szCs w:val="18"/>
    </w:rPr>
  </w:style>
  <w:style w:type="paragraph" w:customStyle="1" w:styleId="Textbodyindent">
    <w:name w:val="Text body indent"/>
    <w:basedOn w:val="Standard"/>
    <w:pPr>
      <w:ind w:left="1276"/>
    </w:pPr>
    <w:rPr>
      <w:b/>
      <w:bCs/>
      <w:color w:val="FF0000"/>
    </w:rPr>
  </w:style>
  <w:style w:type="paragraph" w:customStyle="1" w:styleId="Corpsdetexte31">
    <w:name w:val="Corps de texte 31"/>
    <w:basedOn w:val="Standard"/>
    <w:pPr>
      <w:widowControl/>
    </w:pPr>
    <w:rPr>
      <w:sz w:val="22"/>
    </w:rPr>
  </w:style>
  <w:style w:type="paragraph" w:customStyle="1" w:styleId="Retraitcorpsdetexte31">
    <w:name w:val="Retrait corps de texte 31"/>
    <w:basedOn w:val="Standard"/>
    <w:pPr>
      <w:ind w:left="1276"/>
    </w:pPr>
    <w:rPr>
      <w:color w:val="FF0000"/>
    </w:rPr>
  </w:style>
  <w:style w:type="paragraph" w:customStyle="1" w:styleId="Corpsdetexte21">
    <w:name w:val="Corps de texte 21"/>
    <w:basedOn w:val="Standard"/>
    <w:pPr>
      <w:widowControl/>
      <w:spacing w:before="120" w:after="120"/>
    </w:pPr>
    <w:rPr>
      <w:rFonts w:ascii="Arial" w:hAnsi="Arial" w:cs="Arial"/>
      <w:sz w:val="20"/>
      <w:szCs w:val="20"/>
    </w:rPr>
  </w:style>
  <w:style w:type="paragraph" w:customStyle="1" w:styleId="Standardniv1">
    <w:name w:val="Standard niv 1"/>
    <w:basedOn w:val="Titre1"/>
    <w:pPr>
      <w:numPr>
        <w:numId w:val="0"/>
      </w:numPr>
      <w:overflowPunct w:val="0"/>
      <w:autoSpaceDE w:val="0"/>
      <w:spacing w:after="0"/>
      <w:ind w:left="567"/>
    </w:pPr>
    <w:rPr>
      <w:rFonts w:ascii="Times, 'Times New Roman'" w:hAnsi="Times, 'Times New Roman'"/>
      <w:b w:val="0"/>
      <w:bCs w:val="0"/>
      <w:sz w:val="22"/>
      <w:szCs w:val="20"/>
    </w:rPr>
  </w:style>
  <w:style w:type="paragraph" w:styleId="Rvision">
    <w:name w:val="Revision"/>
    <w:uiPriority w:val="99"/>
    <w:pPr>
      <w:widowControl/>
      <w:suppressAutoHyphens/>
    </w:pPr>
    <w:rPr>
      <w:rFonts w:eastAsia="Arial" w:cs="Times New Roman"/>
      <w:lang w:bidi="ar-SA"/>
    </w:rPr>
  </w:style>
  <w:style w:type="paragraph" w:styleId="NormalWeb">
    <w:name w:val="Normal (Web)"/>
    <w:basedOn w:val="Standard"/>
    <w:pPr>
      <w:widowControl/>
      <w:spacing w:before="100" w:after="100"/>
      <w:jc w:val="left"/>
    </w:pPr>
    <w:rPr>
      <w:rFonts w:ascii="Arial Unicode MS" w:eastAsia="Arial Unicode MS" w:hAnsi="Arial Unicode MS"/>
      <w:color w:val="000000"/>
    </w:rPr>
  </w:style>
  <w:style w:type="paragraph" w:customStyle="1" w:styleId="Normal1">
    <w:name w:val="Normal1"/>
    <w:basedOn w:val="Standard"/>
    <w:pPr>
      <w:keepLines/>
      <w:widowControl/>
      <w:tabs>
        <w:tab w:val="left" w:pos="284"/>
        <w:tab w:val="left" w:pos="567"/>
        <w:tab w:val="left" w:pos="851"/>
      </w:tabs>
      <w:overflowPunct w:val="0"/>
      <w:autoSpaceDE w:val="0"/>
      <w:ind w:firstLine="284"/>
    </w:pPr>
  </w:style>
  <w:style w:type="paragraph" w:customStyle="1" w:styleId="Contents10">
    <w:name w:val="Contents 10"/>
    <w:basedOn w:val="Rpertoire"/>
    <w:pPr>
      <w:tabs>
        <w:tab w:val="right" w:leader="dot" w:pos="31385"/>
      </w:tabs>
      <w:ind w:left="2547"/>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RedTitre1">
    <w:name w:val="RedTitre1"/>
    <w:basedOn w:val="Standard"/>
    <w:pPr>
      <w:autoSpaceDE w:val="0"/>
      <w:jc w:val="center"/>
    </w:pPr>
    <w:rPr>
      <w:rFonts w:ascii="Arial" w:hAnsi="Arial" w:cs="Arial"/>
      <w:b/>
      <w:bCs/>
      <w:sz w:val="22"/>
      <w:szCs w:val="22"/>
    </w:rPr>
  </w:style>
  <w:style w:type="paragraph" w:customStyle="1" w:styleId="RATitreActe">
    <w:name w:val="RA_Titre_Acte"/>
    <w:basedOn w:val="Standard"/>
    <w:next w:val="Standard"/>
    <w:pPr>
      <w:widowControl/>
      <w:jc w:val="center"/>
    </w:pPr>
    <w:rPr>
      <w:rFonts w:ascii="Arial" w:hAnsi="Arial"/>
      <w:b/>
    </w:rPr>
  </w:style>
  <w:style w:type="paragraph" w:customStyle="1" w:styleId="Text">
    <w:name w:val="Text"/>
    <w:basedOn w:val="Lgende3"/>
    <w:pPr>
      <w:spacing w:before="62" w:after="62"/>
      <w:ind w:firstLine="567"/>
    </w:pPr>
    <w:rPr>
      <w:rFonts w:ascii="Calibri" w:hAnsi="Calibri"/>
      <w:i w:val="0"/>
      <w:sz w:val="18"/>
    </w:rPr>
  </w:style>
  <w:style w:type="paragraph" w:customStyle="1" w:styleId="Pucetype1">
    <w:name w:val="Puce type 1"/>
    <w:basedOn w:val="Standard"/>
    <w:pPr>
      <w:tabs>
        <w:tab w:val="left" w:pos="1559"/>
      </w:tabs>
      <w:spacing w:before="180"/>
    </w:pPr>
    <w:rPr>
      <w:rFonts w:ascii="Arial" w:hAnsi="Arial"/>
      <w:sz w:val="20"/>
      <w:szCs w:val="20"/>
    </w:rPr>
  </w:style>
  <w:style w:type="paragraph" w:styleId="Sansinterligne">
    <w:name w:val="No Spacing"/>
    <w:aliases w:val="Normaux"/>
    <w:link w:val="SansinterligneCar"/>
    <w:qFormat/>
    <w:rsid w:val="004E0A7E"/>
    <w:pPr>
      <w:widowControl/>
      <w:suppressAutoHyphens/>
      <w:jc w:val="both"/>
    </w:pPr>
    <w:rPr>
      <w:rFonts w:ascii="Cambria" w:eastAsia="Arial" w:hAnsi="Cambria" w:cs="Times New Roman"/>
      <w:sz w:val="22"/>
      <w:lang w:bidi="ar-SA"/>
    </w:rPr>
  </w:style>
  <w:style w:type="paragraph" w:customStyle="1" w:styleId="Framecontents">
    <w:name w:val="Frame contents"/>
    <w:basedOn w:val="Textbody"/>
  </w:style>
  <w:style w:type="character" w:customStyle="1" w:styleId="WW8Num1z0">
    <w:name w:val="WW8Num1z0"/>
    <w:rPr>
      <w:u w:val="none"/>
    </w:rPr>
  </w:style>
  <w:style w:type="character" w:customStyle="1" w:styleId="WW8Num1z3">
    <w:name w:val="WW8Num1z3"/>
    <w:rPr>
      <w:b w:val="0"/>
      <w:i/>
      <w:u w:val="none"/>
    </w:rPr>
  </w:style>
  <w:style w:type="character" w:customStyle="1" w:styleId="WW8Num2z0">
    <w:name w:val="WW8Num2z0"/>
    <w:rPr>
      <w:u w:val="none"/>
    </w:r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Times New Roman" w:eastAsia="Times New Roman" w:hAnsi="Times New Roman" w:cs="Times New Roman"/>
    </w:rPr>
  </w:style>
  <w:style w:type="character" w:customStyle="1" w:styleId="WW8Num5z0">
    <w:name w:val="WW8Num5z0"/>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rPr>
  </w:style>
  <w:style w:type="character" w:customStyle="1" w:styleId="WW8Num7z0">
    <w:name w:val="WW8Num7z0"/>
    <w:rPr>
      <w:rFonts w:ascii="Symbol" w:hAnsi="Symbol"/>
    </w:rPr>
  </w:style>
  <w:style w:type="character" w:customStyle="1" w:styleId="WW8Num7z3">
    <w:name w:val="WW8Num7z3"/>
    <w:rPr>
      <w:rFonts w:ascii="Symbol" w:hAnsi="Symbol"/>
    </w:rPr>
  </w:style>
  <w:style w:type="character" w:customStyle="1" w:styleId="WW8Num7z4">
    <w:name w:val="WW8Num7z4"/>
    <w:rPr>
      <w:rFonts w:ascii="Courier New" w:hAnsi="Courier New" w:cs="Tahoma"/>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9z2">
    <w:name w:val="WW8Num9z2"/>
    <w:rPr>
      <w:rFonts w:ascii="Wingdings" w:hAnsi="Wingdings"/>
    </w:rPr>
  </w:style>
  <w:style w:type="character" w:customStyle="1" w:styleId="WW8Num9z4">
    <w:name w:val="WW8Num9z4"/>
    <w:rPr>
      <w:rFonts w:ascii="Courier New" w:hAnsi="Courier New" w:cs="Tahoma"/>
    </w:rPr>
  </w:style>
  <w:style w:type="character" w:customStyle="1" w:styleId="WW8Num10z0">
    <w:name w:val="WW8Num10z0"/>
    <w:rPr>
      <w:rFonts w:ascii="Times New Roman" w:eastAsia="Times New Roman" w:hAnsi="Times New Roman" w:cs="Times New Roman"/>
      <w:sz w:val="24"/>
    </w:rPr>
  </w:style>
  <w:style w:type="character" w:customStyle="1" w:styleId="WW8Num10z1">
    <w:name w:val="WW8Num10z1"/>
    <w:rPr>
      <w:rFonts w:ascii="Courier New" w:hAnsi="Courier New"/>
    </w:rPr>
  </w:style>
  <w:style w:type="character" w:customStyle="1" w:styleId="WW8Num10z4">
    <w:name w:val="WW8Num10z4"/>
    <w:rPr>
      <w:rFonts w:ascii="Courier New" w:hAnsi="Courier New"/>
    </w:rPr>
  </w:style>
  <w:style w:type="character" w:customStyle="1" w:styleId="WW8Num11z0">
    <w:name w:val="WW8Num11z0"/>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3z0">
    <w:name w:val="WW8Num13z0"/>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ascii="Times New Roman" w:eastAsia="Times New Roman" w:hAnsi="Times New Roman" w:cs="Times New Roman"/>
      <w:sz w:val="24"/>
    </w:rPr>
  </w:style>
  <w:style w:type="character" w:customStyle="1" w:styleId="WW8Num15z4">
    <w:name w:val="WW8Num15z4"/>
    <w:rPr>
      <w:rFonts w:ascii="Courier New" w:hAnsi="Courier New"/>
    </w:rPr>
  </w:style>
  <w:style w:type="character" w:customStyle="1" w:styleId="WW8Num15z6">
    <w:name w:val="WW8Num15z6"/>
    <w:rPr>
      <w:rFonts w:ascii="Symbol" w:hAnsi="Symbol"/>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hAnsi="Courier New" w:cs="Courier New"/>
    </w:rPr>
  </w:style>
  <w:style w:type="character" w:customStyle="1" w:styleId="WW8Num17z0">
    <w:name w:val="WW8Num17z0"/>
    <w:rPr>
      <w:rFonts w:ascii="Times New Roman" w:eastAsia="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0z2">
    <w:name w:val="WW8Num10z2"/>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2z1">
    <w:name w:val="WW8Num12z1"/>
    <w:rPr>
      <w:rFonts w:ascii="Courier New" w:hAnsi="Courier New"/>
    </w:rPr>
  </w:style>
  <w:style w:type="character" w:customStyle="1" w:styleId="WW8Num12z4">
    <w:name w:val="WW8Num12z4"/>
    <w:rPr>
      <w:rFonts w:ascii="Courier New" w:hAnsi="Courier New"/>
    </w:rPr>
  </w:style>
  <w:style w:type="character" w:customStyle="1" w:styleId="WW8Num17z4">
    <w:name w:val="WW8Num17z4"/>
    <w:rPr>
      <w:rFonts w:ascii="Courier New" w:hAnsi="Courier New"/>
    </w:rPr>
  </w:style>
  <w:style w:type="character" w:customStyle="1" w:styleId="WW8Num17z6">
    <w:name w:val="WW8Num17z6"/>
    <w:rPr>
      <w:rFonts w:ascii="Symbol" w:hAnsi="Symbol"/>
    </w:rPr>
  </w:style>
  <w:style w:type="character" w:customStyle="1" w:styleId="WW8Num18z0">
    <w:name w:val="WW8Num18z0"/>
    <w:rPr>
      <w:rFonts w:ascii="Wingdings" w:hAnsi="Wingdings"/>
    </w:rPr>
  </w:style>
  <w:style w:type="character" w:customStyle="1" w:styleId="WW8Num18z1">
    <w:name w:val="WW8Num18z1"/>
    <w:rPr>
      <w:rFonts w:ascii="Courier New" w:hAnsi="Courier New"/>
    </w:rPr>
  </w:style>
  <w:style w:type="character" w:customStyle="1" w:styleId="WW8Num19z0">
    <w:name w:val="WW8Num19z0"/>
    <w:rPr>
      <w:rFonts w:ascii="Times New Roman" w:eastAsia="Times New Roman" w:hAnsi="Times New Roman" w:cs="Times New Roman"/>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9z1">
    <w:name w:val="WW8Num19z1"/>
    <w:rPr>
      <w:rFonts w:ascii="Courier New" w:hAnsi="Courier New"/>
    </w:rPr>
  </w:style>
  <w:style w:type="character" w:customStyle="1" w:styleId="WW8Num20z0">
    <w:name w:val="WW8Num20z0"/>
    <w:rPr>
      <w:rFonts w:ascii="Symbol" w:hAnsi="Symbol"/>
    </w:rPr>
  </w:style>
  <w:style w:type="character" w:customStyle="1" w:styleId="WW8Num20z1">
    <w:name w:val="WW8Num20z1"/>
    <w:rPr>
      <w:rFonts w:ascii="Wingdings" w:hAnsi="Wingdings"/>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2z0">
    <w:name w:val="WW8Num22z0"/>
    <w:rPr>
      <w:rFonts w:ascii="Wingdings" w:hAnsi="Wingdings"/>
    </w:rPr>
  </w:style>
  <w:style w:type="character" w:customStyle="1" w:styleId="WW8Num22z1">
    <w:name w:val="WW8Num22z1"/>
    <w:rPr>
      <w:rFonts w:ascii="OpenSymbol, 'Arial Unicode MS'" w:hAnsi="OpenSymbol, 'Arial Unicode MS'" w:cs="Courier New"/>
    </w:rPr>
  </w:style>
  <w:style w:type="character" w:customStyle="1" w:styleId="WW8Num23z0">
    <w:name w:val="WW8Num23z0"/>
    <w:rPr>
      <w:rFonts w:ascii="Symbol" w:hAnsi="Symbol"/>
      <w:color w:val="000000"/>
    </w:rPr>
  </w:style>
  <w:style w:type="character" w:customStyle="1" w:styleId="WW8Num23z1">
    <w:name w:val="WW8Num23z1"/>
    <w:rPr>
      <w:rFonts w:ascii="Courier New" w:hAnsi="Courier New" w:cs="Courier New"/>
    </w:rPr>
  </w:style>
  <w:style w:type="character" w:customStyle="1" w:styleId="WW8Num24z0">
    <w:name w:val="WW8Num24z0"/>
    <w:rPr>
      <w:rFonts w:ascii="Wingdings" w:hAnsi="Wingdings"/>
    </w:rPr>
  </w:style>
  <w:style w:type="character" w:customStyle="1" w:styleId="WW8Num24z1">
    <w:name w:val="WW8Num24z1"/>
    <w:rPr>
      <w:rFonts w:ascii="Courier New" w:hAnsi="Courier New" w:cs="Courier New"/>
    </w:rPr>
  </w:style>
  <w:style w:type="character" w:customStyle="1" w:styleId="WW8Num25z0">
    <w:name w:val="WW8Num25z0"/>
    <w:rPr>
      <w:rFonts w:ascii="Times New Roman" w:eastAsia="Times New Roman" w:hAnsi="Times New Roman" w:cs="Times New Roman"/>
      <w:sz w:val="24"/>
    </w:rPr>
  </w:style>
  <w:style w:type="character" w:customStyle="1" w:styleId="WW8Num25z1">
    <w:name w:val="WW8Num25z1"/>
    <w:rPr>
      <w:rFonts w:ascii="Courier New" w:hAnsi="Courier New"/>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7z0">
    <w:name w:val="WW8Num27z0"/>
    <w:rPr>
      <w:rFonts w:ascii="Symbol" w:hAnsi="Symbol"/>
    </w:rPr>
  </w:style>
  <w:style w:type="character" w:customStyle="1" w:styleId="WW8Num27z1">
    <w:name w:val="WW8Num27z1"/>
    <w:rPr>
      <w:rFonts w:ascii="Courier New" w:hAnsi="Courier New" w:cs="Tahoma"/>
    </w:rPr>
  </w:style>
  <w:style w:type="character" w:customStyle="1" w:styleId="WW8Num28z0">
    <w:name w:val="WW8Num28z0"/>
    <w:rPr>
      <w:rFonts w:ascii="Symbol" w:hAnsi="Symbol"/>
    </w:rPr>
  </w:style>
  <w:style w:type="character" w:customStyle="1" w:styleId="Policepardfaut8">
    <w:name w:val="Police par défaut8"/>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Policepardfaut7">
    <w:name w:val="Police par défaut7"/>
  </w:style>
  <w:style w:type="character" w:customStyle="1" w:styleId="WW-Absatz-Standardschriftart1111111111">
    <w:name w:val="WW-Absatz-Standardschriftart1111111111"/>
  </w:style>
  <w:style w:type="character" w:customStyle="1" w:styleId="Policepardfaut6">
    <w:name w:val="Police par défaut6"/>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28z1">
    <w:name w:val="WW8Num28z1"/>
    <w:rPr>
      <w:rFonts w:ascii="OpenSymbol, 'Arial Unicode MS'" w:hAnsi="OpenSymbol, 'Arial Unicode MS'"/>
    </w:rPr>
  </w:style>
  <w:style w:type="character" w:customStyle="1" w:styleId="WW8Num29z0">
    <w:name w:val="WW8Num29z0"/>
    <w:rPr>
      <w:rFonts w:ascii="Wingdings" w:hAnsi="Wingdings"/>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Policepardfaut5">
    <w:name w:val="Police par défaut5"/>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Policepardfaut4">
    <w:name w:val="Police par défaut4"/>
  </w:style>
  <w:style w:type="character" w:customStyle="1" w:styleId="WW8Num18z4">
    <w:name w:val="WW8Num18z4"/>
    <w:rPr>
      <w:rFonts w:ascii="Courier New" w:hAnsi="Courier New"/>
    </w:rPr>
  </w:style>
  <w:style w:type="character" w:customStyle="1" w:styleId="WW8Num18z6">
    <w:name w:val="WW8Num18z6"/>
    <w:rPr>
      <w:rFonts w:ascii="Symbol" w:hAnsi="Symbol"/>
    </w:rPr>
  </w:style>
  <w:style w:type="character" w:customStyle="1" w:styleId="WW8Num29z1">
    <w:name w:val="WW8Num29z1"/>
    <w:rPr>
      <w:rFonts w:ascii="Courier New" w:hAnsi="Courier New"/>
    </w:rPr>
  </w:style>
  <w:style w:type="character" w:customStyle="1" w:styleId="WW8Num30z0">
    <w:name w:val="WW8Num30z0"/>
    <w:rPr>
      <w:rFonts w:ascii="Symbol" w:hAnsi="Symbol"/>
    </w:rPr>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19z4">
    <w:name w:val="WW8Num19z4"/>
    <w:rPr>
      <w:rFonts w:ascii="Courier New" w:hAnsi="Courier New"/>
    </w:rPr>
  </w:style>
  <w:style w:type="character" w:customStyle="1" w:styleId="WW8Num19z6">
    <w:name w:val="WW8Num19z6"/>
    <w:rPr>
      <w:rFonts w:ascii="Symbol" w:hAnsi="Symbol"/>
    </w:rPr>
  </w:style>
  <w:style w:type="character" w:customStyle="1" w:styleId="WW8Num30z1">
    <w:name w:val="WW8Num30z1"/>
    <w:rPr>
      <w:rFonts w:ascii="Wingdings" w:hAnsi="Wingdings"/>
    </w:rPr>
  </w:style>
  <w:style w:type="character" w:customStyle="1" w:styleId="WW8Num31z0">
    <w:name w:val="WW8Num31z0"/>
    <w:rPr>
      <w:rFonts w:ascii="Times New Roman" w:hAnsi="Times New Roman"/>
    </w:rPr>
  </w:style>
  <w:style w:type="character" w:customStyle="1" w:styleId="Policepardfaut3">
    <w:name w:val="Police par défaut3"/>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20z4">
    <w:name w:val="WW8Num20z4"/>
    <w:rPr>
      <w:rFonts w:ascii="Courier New" w:hAnsi="Courier New"/>
    </w:rPr>
  </w:style>
  <w:style w:type="character" w:customStyle="1" w:styleId="WW8Num20z6">
    <w:name w:val="WW8Num20z6"/>
    <w:rPr>
      <w:rFonts w:ascii="Symbol" w:hAnsi="Symbol"/>
    </w:rPr>
  </w:style>
  <w:style w:type="character" w:customStyle="1" w:styleId="WW8Num31z1">
    <w:name w:val="WW8Num31z1"/>
    <w:rPr>
      <w:rFonts w:ascii="Courier New" w:hAnsi="Courier New" w:cs="Courier New"/>
    </w:rPr>
  </w:style>
  <w:style w:type="character" w:customStyle="1" w:styleId="WW8Num32z0">
    <w:name w:val="WW8Num32z0"/>
    <w:rPr>
      <w:rFonts w:ascii="Times New Roman" w:eastAsia="Times New Roman" w:hAnsi="Times New Roman" w:cs="Times New Roman"/>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Policepardfaut2">
    <w:name w:val="Police par défaut2"/>
  </w:style>
  <w:style w:type="character" w:customStyle="1" w:styleId="WW-Absatz-Standardschriftart11111111111111111111111111111">
    <w:name w:val="WW-Absatz-Standardschriftart11111111111111111111111111111"/>
  </w:style>
  <w:style w:type="character" w:customStyle="1" w:styleId="Policepardfaut1">
    <w:name w:val="Police par défaut1"/>
  </w:style>
  <w:style w:type="character" w:customStyle="1" w:styleId="WW8Num20z3">
    <w:name w:val="WW8Num20z3"/>
    <w:rPr>
      <w:rFonts w:ascii="Symbol" w:hAnsi="Symbol"/>
    </w:rPr>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33z0">
    <w:name w:val="WW8Num33z0"/>
    <w:rPr>
      <w:rFonts w:ascii="Symbol" w:hAnsi="Symbol" w:cs="OpenSymbol, 'Arial Unicode MS'"/>
    </w:rPr>
  </w:style>
  <w:style w:type="character" w:customStyle="1" w:styleId="WW8Num34z0">
    <w:name w:val="WW8Num34z0"/>
    <w:rPr>
      <w:rFonts w:ascii="Wingdings" w:hAnsi="Wingdings"/>
    </w:rPr>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8Num21z3">
    <w:name w:val="WW8Num21z3"/>
    <w:rPr>
      <w:rFonts w:ascii="Symbol" w:hAnsi="Symbol"/>
    </w:rPr>
  </w:style>
  <w:style w:type="character" w:customStyle="1" w:styleId="WW8Num21z4">
    <w:name w:val="WW8Num21z4"/>
    <w:rPr>
      <w:rFonts w:ascii="Courier New" w:hAnsi="Courier New" w:cs="Tahoma"/>
    </w:rPr>
  </w:style>
  <w:style w:type="character" w:customStyle="1" w:styleId="WW8Num32z1">
    <w:name w:val="WW8Num32z1"/>
    <w:rPr>
      <w:rFonts w:ascii="Symbol" w:hAnsi="Symbol"/>
    </w:rPr>
  </w:style>
  <w:style w:type="character" w:customStyle="1" w:styleId="WW8Num33z1">
    <w:name w:val="WW8Num33z1"/>
    <w:rPr>
      <w:rFonts w:ascii="OpenSymbol, 'Arial Unicode MS'" w:hAnsi="OpenSymbol, 'Arial Unicode MS'" w:cs="OpenSymbol, 'Arial Unicode MS'"/>
    </w:rPr>
  </w:style>
  <w:style w:type="character" w:customStyle="1" w:styleId="WW-Absatz-Standardschriftart11111111111111111111111111111111111111">
    <w:name w:val="WW-Absatz-Standardschriftart11111111111111111111111111111111111111"/>
  </w:style>
  <w:style w:type="character" w:customStyle="1" w:styleId="WW8Num35z0">
    <w:name w:val="WW8Num35z0"/>
    <w:rPr>
      <w:rFonts w:ascii="Wingdings" w:hAnsi="Wingdings"/>
    </w:rPr>
  </w:style>
  <w:style w:type="character" w:customStyle="1" w:styleId="WW8Num35z1">
    <w:name w:val="WW8Num35z1"/>
    <w:rPr>
      <w:rFonts w:ascii="Courier New" w:hAnsi="Courier New"/>
    </w:rPr>
  </w:style>
  <w:style w:type="character" w:customStyle="1" w:styleId="WW8Num36z0">
    <w:name w:val="WW8Num36z0"/>
    <w:rPr>
      <w:rFonts w:ascii="Symbol" w:hAnsi="Symbol"/>
    </w:rPr>
  </w:style>
  <w:style w:type="character" w:customStyle="1" w:styleId="WW8Num37z0">
    <w:name w:val="WW8Num37z0"/>
    <w:rPr>
      <w:rFonts w:ascii="Times New Roman" w:eastAsia="Times New Roman" w:hAnsi="Times New Roman" w:cs="Times New Roman"/>
    </w:rPr>
  </w:style>
  <w:style w:type="character" w:customStyle="1" w:styleId="WW8Num37z1">
    <w:name w:val="WW8Num37z1"/>
    <w:rPr>
      <w:rFonts w:ascii="Courier New" w:hAnsi="Courier New"/>
    </w:rPr>
  </w:style>
  <w:style w:type="character" w:customStyle="1" w:styleId="WW8Num38z0">
    <w:name w:val="WW8Num38z0"/>
    <w:rPr>
      <w:b/>
      <w:bCs/>
    </w:rPr>
  </w:style>
  <w:style w:type="character" w:customStyle="1" w:styleId="WW8Num39z0">
    <w:name w:val="WW8Num39z0"/>
    <w:rPr>
      <w:rFonts w:ascii="Symbol" w:hAnsi="Symbol" w:cs="OpenSymbol, 'Arial Unicode MS'"/>
    </w:rPr>
  </w:style>
  <w:style w:type="character" w:customStyle="1" w:styleId="WW8Num39z1">
    <w:name w:val="WW8Num39z1"/>
    <w:rPr>
      <w:rFonts w:ascii="OpenSymbol, 'Arial Unicode MS'" w:hAnsi="OpenSymbol, 'Arial Unicode MS'" w:cs="OpenSymbol, 'Arial Unicode MS'"/>
    </w:rPr>
  </w:style>
  <w:style w:type="character" w:customStyle="1" w:styleId="WW8Num40z0">
    <w:name w:val="WW8Num40z0"/>
    <w:rPr>
      <w:rFonts w:ascii="Symbol" w:hAnsi="Symbol" w:cs="OpenSymbol, 'Arial Unicode MS'"/>
    </w:rPr>
  </w:style>
  <w:style w:type="character" w:customStyle="1" w:styleId="WW8Num40z1">
    <w:name w:val="WW8Num40z1"/>
    <w:rPr>
      <w:rFonts w:ascii="OpenSymbol, 'Arial Unicode MS'" w:hAnsi="OpenSymbol, 'Arial Unicode MS'" w:cs="OpenSymbol, 'Arial Unicode MS'"/>
    </w:rPr>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8Num3z1">
    <w:name w:val="WW8Num3z1"/>
    <w:rPr>
      <w:rFonts w:ascii="Wingdings" w:hAnsi="Wingdings"/>
    </w:rPr>
  </w:style>
  <w:style w:type="character" w:customStyle="1" w:styleId="WW8Num3z3">
    <w:name w:val="WW8Num3z3"/>
    <w:rPr>
      <w:rFonts w:ascii="Symbol" w:hAnsi="Symbol"/>
    </w:rPr>
  </w:style>
  <w:style w:type="character" w:customStyle="1" w:styleId="WW8Num3z4">
    <w:name w:val="WW8Num3z4"/>
    <w:rPr>
      <w:rFonts w:ascii="Courier New" w:hAnsi="Courier New"/>
    </w:rPr>
  </w:style>
  <w:style w:type="character" w:customStyle="1" w:styleId="WW8Num6z0">
    <w:name w:val="WW8Num6z0"/>
    <w:rPr>
      <w:u w:val="none"/>
    </w:rPr>
  </w:style>
  <w:style w:type="character" w:customStyle="1" w:styleId="WW8Num6z3">
    <w:name w:val="WW8Num6z3"/>
    <w:rPr>
      <w:b w:val="0"/>
      <w:i/>
      <w:u w:val="none"/>
    </w:rPr>
  </w:style>
  <w:style w:type="character" w:customStyle="1" w:styleId="WW8Num6z4">
    <w:name w:val="WW8Num6z4"/>
    <w:rPr>
      <w:rFonts w:ascii="Courier New" w:hAnsi="Courier New"/>
    </w:rPr>
  </w:style>
  <w:style w:type="character" w:customStyle="1" w:styleId="WW8Num9z3">
    <w:name w:val="WW8Num9z3"/>
    <w:rPr>
      <w:rFonts w:ascii="Symbol" w:hAnsi="Symbol"/>
    </w:rPr>
  </w:style>
  <w:style w:type="character" w:customStyle="1" w:styleId="WW8Num12z2">
    <w:name w:val="WW8Num12z2"/>
    <w:rPr>
      <w:rFonts w:ascii="Wingdings" w:hAnsi="Wingdings"/>
    </w:rPr>
  </w:style>
  <w:style w:type="character" w:customStyle="1" w:styleId="WW8Num13z1">
    <w:name w:val="WW8Num13z1"/>
    <w:rPr>
      <w:rFonts w:ascii="Courier New" w:hAnsi="Courier New"/>
    </w:rPr>
  </w:style>
  <w:style w:type="character" w:customStyle="1" w:styleId="WW8Num13z3">
    <w:name w:val="WW8Num13z3"/>
    <w:rPr>
      <w:rFonts w:ascii="Symbol" w:hAnsi="Symbol"/>
    </w:rPr>
  </w:style>
  <w:style w:type="character" w:customStyle="1" w:styleId="WW8Num14z1">
    <w:name w:val="WW8Num14z1"/>
    <w:rPr>
      <w:rFonts w:ascii="Courier New" w:hAnsi="Courier New"/>
    </w:rPr>
  </w:style>
  <w:style w:type="character" w:customStyle="1" w:styleId="WW8Num14z4">
    <w:name w:val="WW8Num14z4"/>
    <w:rPr>
      <w:rFonts w:ascii="Courier New" w:hAnsi="Courier New"/>
    </w:rPr>
  </w:style>
  <w:style w:type="character" w:customStyle="1" w:styleId="WW8Num18z3">
    <w:name w:val="WW8Num18z3"/>
    <w:rPr>
      <w:rFonts w:ascii="Symbol" w:hAnsi="Symbol"/>
    </w:rPr>
  </w:style>
  <w:style w:type="character" w:customStyle="1" w:styleId="WW8Num19z2">
    <w:name w:val="WW8Num19z2"/>
    <w:rPr>
      <w:rFonts w:ascii="Wingdings" w:hAnsi="Wingdings"/>
    </w:rPr>
  </w:style>
  <w:style w:type="character" w:customStyle="1" w:styleId="WW8Num21z2">
    <w:name w:val="WW8Num21z2"/>
    <w:rPr>
      <w:rFonts w:ascii="Wingdings" w:hAnsi="Wingdings"/>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3">
    <w:name w:val="WW8Num24z3"/>
    <w:rPr>
      <w:rFonts w:ascii="Symbol" w:hAnsi="Symbol"/>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3">
    <w:name w:val="WW8Num28z3"/>
    <w:rPr>
      <w:rFonts w:ascii="Symbol" w:hAnsi="Symbol"/>
    </w:rPr>
  </w:style>
  <w:style w:type="character" w:customStyle="1" w:styleId="WW8Num28z4">
    <w:name w:val="WW8Num28z4"/>
    <w:rPr>
      <w:rFonts w:ascii="Courier New" w:hAnsi="Courier New"/>
    </w:rPr>
  </w:style>
  <w:style w:type="character" w:customStyle="1" w:styleId="WW8Num29z4">
    <w:name w:val="WW8Num29z4"/>
    <w:rPr>
      <w:rFonts w:ascii="Courier New" w:hAnsi="Courier New"/>
    </w:rPr>
  </w:style>
  <w:style w:type="character" w:customStyle="1" w:styleId="WW8Num30z4">
    <w:name w:val="WW8Num30z4"/>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4">
    <w:name w:val="WW8Num32z4"/>
    <w:rPr>
      <w:rFonts w:ascii="Courier New" w:hAnsi="Courier New"/>
    </w:rPr>
  </w:style>
  <w:style w:type="character" w:customStyle="1" w:styleId="WW8Num32z6">
    <w:name w:val="WW8Num32z6"/>
    <w:rPr>
      <w:rFonts w:ascii="Symbol" w:hAnsi="Symbol"/>
    </w:rPr>
  </w:style>
  <w:style w:type="character" w:customStyle="1" w:styleId="WW8Num35z2">
    <w:name w:val="WW8Num35z2"/>
    <w:rPr>
      <w:rFonts w:ascii="Wingdings" w:hAnsi="Wingdings"/>
    </w:rPr>
  </w:style>
  <w:style w:type="character" w:customStyle="1" w:styleId="WW8Num35z4">
    <w:name w:val="WW8Num35z4"/>
    <w:rPr>
      <w:rFonts w:ascii="Courier New" w:hAnsi="Courier New" w:cs="Courier New"/>
    </w:rPr>
  </w:style>
  <w:style w:type="character" w:customStyle="1" w:styleId="WW-Policepardfaut">
    <w:name w:val="WW-Police par défaut"/>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8Num4z1">
    <w:name w:val="WW8Num4z1"/>
    <w:rPr>
      <w:rFonts w:ascii="Courier New" w:hAnsi="Courier New" w:cs="Tahoma"/>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Courier New" w:hAnsi="Courier New"/>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9z1">
    <w:name w:val="WW8Num9z1"/>
    <w:rPr>
      <w:rFonts w:ascii="Courier New" w:hAnsi="Courier New" w:cs="Courier New"/>
    </w:rPr>
  </w:style>
  <w:style w:type="character" w:customStyle="1" w:styleId="WW8Num10z3">
    <w:name w:val="WW8Num10z3"/>
    <w:rPr>
      <w:rFonts w:ascii="Symbol" w:hAnsi="Symbol"/>
    </w:rPr>
  </w:style>
  <w:style w:type="character" w:customStyle="1" w:styleId="WW8Num11z4">
    <w:name w:val="WW8Num11z4"/>
    <w:rPr>
      <w:rFonts w:ascii="Courier New" w:hAnsi="Courier New"/>
    </w:rPr>
  </w:style>
  <w:style w:type="character" w:customStyle="1" w:styleId="WW8Num12z3">
    <w:name w:val="WW8Num12z3"/>
    <w:rPr>
      <w:rFonts w:ascii="Symbol" w:hAnsi="Symbol"/>
    </w:rPr>
  </w:style>
  <w:style w:type="character" w:customStyle="1" w:styleId="WW8Num14z3">
    <w:name w:val="WW8Num14z3"/>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3">
    <w:name w:val="WW8Num19z3"/>
    <w:rPr>
      <w:rFonts w:ascii="Symbol" w:hAnsi="Symbol"/>
    </w:rPr>
  </w:style>
  <w:style w:type="character" w:customStyle="1" w:styleId="WW8Num26z2">
    <w:name w:val="WW8Num26z2"/>
    <w:rPr>
      <w:rFonts w:ascii="Wingdings" w:hAnsi="Wingdings"/>
    </w:rPr>
  </w:style>
  <w:style w:type="character" w:customStyle="1" w:styleId="WW8Num28z2">
    <w:name w:val="WW8Num28z2"/>
    <w:rPr>
      <w:rFonts w:ascii="Wingdings" w:hAnsi="Wingdings"/>
    </w:rPr>
  </w:style>
  <w:style w:type="character" w:customStyle="1" w:styleId="WW8Num29z3">
    <w:name w:val="WW8Num29z3"/>
    <w:rPr>
      <w:rFonts w:ascii="Symbol" w:hAnsi="Symbol"/>
    </w:rPr>
  </w:style>
  <w:style w:type="character" w:customStyle="1" w:styleId="WW8Num34z1">
    <w:name w:val="WW8Num34z1"/>
    <w:rPr>
      <w:rFonts w:ascii="Courier New" w:hAnsi="Courier New" w:cs="Tahoma"/>
    </w:rPr>
  </w:style>
  <w:style w:type="character" w:customStyle="1" w:styleId="WW8Num34z3">
    <w:name w:val="WW8Num34z3"/>
    <w:rPr>
      <w:rFonts w:ascii="Symbol" w:hAnsi="Symbol"/>
    </w:rPr>
  </w:style>
  <w:style w:type="character" w:customStyle="1" w:styleId="WW8Num35z3">
    <w:name w:val="WW8Num35z3"/>
    <w:rPr>
      <w:rFonts w:ascii="Symbol" w:hAnsi="Symbol"/>
    </w:rPr>
  </w:style>
  <w:style w:type="character" w:customStyle="1" w:styleId="WW8Num36z2">
    <w:name w:val="WW8Num36z2"/>
    <w:rPr>
      <w:rFonts w:ascii="Wingdings" w:hAnsi="Wingdings"/>
    </w:rPr>
  </w:style>
  <w:style w:type="character" w:customStyle="1" w:styleId="WW8Num36z4">
    <w:name w:val="WW8Num36z4"/>
    <w:rPr>
      <w:rFonts w:ascii="Courier New" w:hAnsi="Courier New" w:cs="Tahoma"/>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St5z0">
    <w:name w:val="WW8NumSt5z0"/>
    <w:rPr>
      <w:rFonts w:ascii="Symbol" w:hAnsi="Symbol"/>
    </w:rPr>
  </w:style>
  <w:style w:type="character" w:customStyle="1" w:styleId="WW-Policepardfaut1">
    <w:name w:val="WW-Police par défaut1"/>
  </w:style>
  <w:style w:type="character" w:customStyle="1" w:styleId="Internetlink">
    <w:name w:val="Internet link"/>
    <w:basedOn w:val="WW-Policepardfaut1"/>
    <w:rPr>
      <w:color w:val="0000FF"/>
      <w:u w:val="single"/>
    </w:rPr>
  </w:style>
  <w:style w:type="character" w:customStyle="1" w:styleId="Marquedecommentaire1">
    <w:name w:val="Marque de commentaire1"/>
    <w:basedOn w:val="WW-Policepardfaut1"/>
    <w:rPr>
      <w:sz w:val="16"/>
      <w:szCs w:val="16"/>
    </w:rPr>
  </w:style>
  <w:style w:type="character" w:customStyle="1" w:styleId="ParagraphetexteCar1">
    <w:name w:val="Paragraphe texte Car1"/>
    <w:basedOn w:val="WW-Policepardfaut1"/>
    <w:rPr>
      <w:sz w:val="24"/>
      <w:szCs w:val="24"/>
      <w:lang w:val="fr-FR" w:bidi="ar-SA"/>
    </w:rPr>
  </w:style>
  <w:style w:type="character" w:customStyle="1" w:styleId="VisitedInternetLink">
    <w:name w:val="Visited Internet Link"/>
    <w:basedOn w:val="WW-Policepardfaut1"/>
    <w:rPr>
      <w:color w:val="800080"/>
      <w:u w:val="single"/>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NumberingSymbols">
    <w:name w:val="Numbering Symbols"/>
    <w:rPr>
      <w:b/>
      <w:bCs/>
    </w:rPr>
  </w:style>
  <w:style w:type="character" w:styleId="Numrodepage">
    <w:name w:val="page number"/>
    <w:basedOn w:val="Policepardfaut"/>
  </w:style>
  <w:style w:type="character" w:styleId="Lienhypertexte">
    <w:name w:val="Hyperlink"/>
    <w:basedOn w:val="Policepardfaut"/>
    <w:uiPriority w:val="99"/>
    <w:rPr>
      <w:color w:val="0000FF"/>
      <w:u w:val="single"/>
    </w:rPr>
  </w:style>
  <w:style w:type="paragraph" w:customStyle="1" w:styleId="05ARTICLENiv1-Texte">
    <w:name w:val="05_ARTICLE_Niv1 - Texte"/>
    <w:pPr>
      <w:widowControl/>
      <w:spacing w:after="240"/>
      <w:jc w:val="both"/>
      <w:textAlignment w:val="auto"/>
    </w:pPr>
    <w:rPr>
      <w:rFonts w:ascii="Verdana" w:eastAsia="Times New Roman" w:hAnsi="Verdana" w:cs="Times New Roman"/>
      <w:spacing w:val="-6"/>
      <w:kern w:val="0"/>
      <w:sz w:val="18"/>
      <w:szCs w:val="20"/>
      <w:lang w:eastAsia="fr-FR" w:bidi="ar-SA"/>
    </w:rPr>
  </w:style>
  <w:style w:type="character" w:customStyle="1" w:styleId="05ARTICLENiv1-TexteCar">
    <w:name w:val="05_ARTICLE_Niv1 - Texte Car"/>
    <w:rPr>
      <w:rFonts w:ascii="Verdana" w:eastAsia="Times New Roman" w:hAnsi="Verdana" w:cs="Times New Roman"/>
      <w:spacing w:val="-6"/>
      <w:kern w:val="0"/>
      <w:sz w:val="18"/>
      <w:szCs w:val="20"/>
      <w:lang w:eastAsia="fr-FR" w:bidi="ar-SA"/>
    </w:rPr>
  </w:style>
  <w:style w:type="paragraph" w:customStyle="1" w:styleId="Style05ARTICLENiv1-TexteAprs3pt">
    <w:name w:val="Style 05_ARTICLE_Niv1 - Texte + Après : 3 pt"/>
    <w:basedOn w:val="05ARTICLENiv1-Texte"/>
    <w:pPr>
      <w:spacing w:after="60"/>
    </w:pPr>
  </w:style>
  <w:style w:type="paragraph" w:styleId="TM1">
    <w:name w:val="toc 1"/>
    <w:basedOn w:val="Normal"/>
    <w:next w:val="Normal"/>
    <w:autoRedefine/>
    <w:uiPriority w:val="39"/>
    <w:qFormat/>
    <w:rsid w:val="00D230E0"/>
    <w:pPr>
      <w:tabs>
        <w:tab w:val="left" w:pos="1981"/>
        <w:tab w:val="right" w:leader="dot" w:pos="9798"/>
      </w:tabs>
      <w:ind w:left="1560" w:hanging="1418"/>
    </w:pPr>
    <w:rPr>
      <w:rFonts w:ascii="Bookman Old Style" w:eastAsia="Arial" w:hAnsi="Bookman Old Style"/>
      <w:b/>
      <w:noProof/>
      <w:sz w:val="20"/>
      <w:szCs w:val="20"/>
    </w:rPr>
  </w:style>
  <w:style w:type="paragraph" w:styleId="TM2">
    <w:name w:val="toc 2"/>
    <w:basedOn w:val="Normal"/>
    <w:next w:val="Normal"/>
    <w:autoRedefine/>
    <w:uiPriority w:val="39"/>
    <w:qFormat/>
    <w:rsid w:val="00BC70DC"/>
    <w:pPr>
      <w:tabs>
        <w:tab w:val="right" w:leader="dot" w:pos="9798"/>
      </w:tabs>
      <w:spacing w:after="100"/>
      <w:ind w:left="709" w:hanging="567"/>
    </w:pPr>
    <w:rPr>
      <w:noProof/>
      <w:szCs w:val="21"/>
    </w:rPr>
  </w:style>
  <w:style w:type="paragraph" w:styleId="TM3">
    <w:name w:val="toc 3"/>
    <w:basedOn w:val="Normal"/>
    <w:next w:val="Normal"/>
    <w:autoRedefine/>
    <w:uiPriority w:val="39"/>
    <w:qFormat/>
    <w:pPr>
      <w:spacing w:after="100"/>
      <w:ind w:left="480"/>
    </w:pPr>
    <w:rPr>
      <w:szCs w:val="21"/>
    </w:rPr>
  </w:style>
  <w:style w:type="paragraph" w:styleId="Retraitcorpsdetexte2">
    <w:name w:val="Body Text Indent 2"/>
    <w:basedOn w:val="Normal"/>
    <w:pPr>
      <w:widowControl/>
      <w:suppressAutoHyphens w:val="0"/>
      <w:spacing w:line="420" w:lineRule="exact"/>
      <w:ind w:left="567"/>
      <w:jc w:val="both"/>
      <w:textAlignment w:val="auto"/>
    </w:pPr>
    <w:rPr>
      <w:rFonts w:eastAsia="Times New Roman" w:cs="Times New Roman"/>
      <w:kern w:val="0"/>
      <w:lang w:eastAsia="fr-FR" w:bidi="ar-SA"/>
    </w:rPr>
  </w:style>
  <w:style w:type="character" w:customStyle="1" w:styleId="Retraitcorpsdetexte2Car">
    <w:name w:val="Retrait corps de texte 2 Car"/>
    <w:basedOn w:val="Policepardfaut"/>
    <w:rPr>
      <w:rFonts w:eastAsia="Times New Roman" w:cs="Times New Roman"/>
      <w:kern w:val="0"/>
      <w:lang w:eastAsia="fr-FR" w:bidi="ar-SA"/>
    </w:rPr>
  </w:style>
  <w:style w:type="paragraph" w:styleId="Corpsdetexte">
    <w:name w:val="Body Text"/>
    <w:basedOn w:val="Normal"/>
    <w:uiPriority w:val="1"/>
    <w:qFormat/>
    <w:pPr>
      <w:spacing w:after="120"/>
    </w:pPr>
    <w:rPr>
      <w:szCs w:val="21"/>
    </w:rPr>
  </w:style>
  <w:style w:type="character" w:customStyle="1" w:styleId="CorpsdetexteCar">
    <w:name w:val="Corps de texte Car"/>
    <w:basedOn w:val="Policepardfaut"/>
    <w:uiPriority w:val="1"/>
    <w:rPr>
      <w:rFonts w:eastAsia="Lucida Sans Unicode"/>
      <w:szCs w:val="21"/>
    </w:rPr>
  </w:style>
  <w:style w:type="paragraph" w:customStyle="1" w:styleId="BodyText21">
    <w:name w:val="Body Text 21"/>
    <w:basedOn w:val="Normal"/>
    <w:pPr>
      <w:widowControl/>
      <w:suppressAutoHyphens w:val="0"/>
      <w:overflowPunct w:val="0"/>
      <w:autoSpaceDE w:val="0"/>
      <w:jc w:val="both"/>
    </w:pPr>
    <w:rPr>
      <w:rFonts w:ascii="Times" w:eastAsia="Times New Roman" w:hAnsi="Times" w:cs="Times New Roman"/>
      <w:kern w:val="0"/>
      <w:sz w:val="22"/>
      <w:szCs w:val="20"/>
      <w:lang w:eastAsia="fr-FR" w:bidi="ar-SA"/>
    </w:rPr>
  </w:style>
  <w:style w:type="numbering" w:customStyle="1" w:styleId="WWOutlineListStyle11">
    <w:name w:val="WW_OutlineListStyle_11"/>
    <w:basedOn w:val="Aucuneliste"/>
    <w:pPr>
      <w:numPr>
        <w:numId w:val="2"/>
      </w:numPr>
    </w:pPr>
  </w:style>
  <w:style w:type="numbering" w:customStyle="1" w:styleId="WWOutlineListStyle10">
    <w:name w:val="WW_OutlineListStyle_10"/>
    <w:basedOn w:val="Aucuneliste"/>
    <w:pPr>
      <w:numPr>
        <w:numId w:val="3"/>
      </w:numPr>
    </w:pPr>
  </w:style>
  <w:style w:type="numbering" w:customStyle="1" w:styleId="WWOutlineListStyle9">
    <w:name w:val="WW_OutlineListStyle_9"/>
    <w:basedOn w:val="Aucuneliste"/>
    <w:pPr>
      <w:numPr>
        <w:numId w:val="4"/>
      </w:numPr>
    </w:pPr>
  </w:style>
  <w:style w:type="numbering" w:customStyle="1" w:styleId="WWOutlineListStyle8">
    <w:name w:val="WW_OutlineListStyle_8"/>
    <w:basedOn w:val="Aucuneliste"/>
    <w:pPr>
      <w:numPr>
        <w:numId w:val="5"/>
      </w:numPr>
    </w:pPr>
  </w:style>
  <w:style w:type="numbering" w:customStyle="1" w:styleId="WWOutlineListStyle7">
    <w:name w:val="WW_OutlineListStyle_7"/>
    <w:basedOn w:val="Aucuneliste"/>
    <w:pPr>
      <w:numPr>
        <w:numId w:val="6"/>
      </w:numPr>
    </w:pPr>
  </w:style>
  <w:style w:type="numbering" w:customStyle="1" w:styleId="WWOutlineListStyle6">
    <w:name w:val="WW_OutlineListStyle_6"/>
    <w:basedOn w:val="Aucuneliste"/>
    <w:pPr>
      <w:numPr>
        <w:numId w:val="7"/>
      </w:numPr>
    </w:pPr>
  </w:style>
  <w:style w:type="numbering" w:customStyle="1" w:styleId="WWOutlineListStyle5">
    <w:name w:val="WW_OutlineListStyle_5"/>
    <w:basedOn w:val="Aucuneliste"/>
    <w:pPr>
      <w:numPr>
        <w:numId w:val="8"/>
      </w:numPr>
    </w:pPr>
  </w:style>
  <w:style w:type="numbering" w:customStyle="1" w:styleId="WWOutlineListStyle4">
    <w:name w:val="WW_OutlineListStyle_4"/>
    <w:basedOn w:val="Aucuneliste"/>
    <w:pPr>
      <w:numPr>
        <w:numId w:val="9"/>
      </w:numPr>
    </w:pPr>
  </w:style>
  <w:style w:type="numbering" w:customStyle="1" w:styleId="WWOutlineListStyle3">
    <w:name w:val="WW_OutlineListStyle_3"/>
    <w:basedOn w:val="Aucuneliste"/>
    <w:pPr>
      <w:numPr>
        <w:numId w:val="10"/>
      </w:numPr>
    </w:pPr>
  </w:style>
  <w:style w:type="numbering" w:customStyle="1" w:styleId="WWOutlineListStyle2">
    <w:name w:val="WW_OutlineListStyle_2"/>
    <w:basedOn w:val="Aucuneliste"/>
    <w:pPr>
      <w:numPr>
        <w:numId w:val="11"/>
      </w:numPr>
    </w:pPr>
  </w:style>
  <w:style w:type="numbering" w:customStyle="1" w:styleId="WWOutlineListStyle1">
    <w:name w:val="WW_OutlineListStyle_1"/>
    <w:basedOn w:val="Aucuneliste"/>
    <w:pPr>
      <w:numPr>
        <w:numId w:val="12"/>
      </w:numPr>
    </w:pPr>
  </w:style>
  <w:style w:type="numbering" w:customStyle="1" w:styleId="WWOutlineListStyle">
    <w:name w:val="WW_OutlineListStyle"/>
    <w:basedOn w:val="Aucuneliste"/>
    <w:pPr>
      <w:numPr>
        <w:numId w:val="13"/>
      </w:numPr>
    </w:pPr>
  </w:style>
  <w:style w:type="numbering" w:customStyle="1" w:styleId="WW8Num1">
    <w:name w:val="WW8Num1"/>
    <w:basedOn w:val="Aucuneliste"/>
    <w:pPr>
      <w:numPr>
        <w:numId w:val="14"/>
      </w:numPr>
    </w:pPr>
  </w:style>
  <w:style w:type="numbering" w:customStyle="1" w:styleId="WW8Num2">
    <w:name w:val="WW8Num2"/>
    <w:basedOn w:val="Aucuneliste"/>
    <w:pPr>
      <w:numPr>
        <w:numId w:val="15"/>
      </w:numPr>
    </w:pPr>
  </w:style>
  <w:style w:type="numbering" w:customStyle="1" w:styleId="WW8Num3">
    <w:name w:val="WW8Num3"/>
    <w:basedOn w:val="Aucuneliste"/>
    <w:pPr>
      <w:numPr>
        <w:numId w:val="16"/>
      </w:numPr>
    </w:pPr>
  </w:style>
  <w:style w:type="numbering" w:customStyle="1" w:styleId="WW8Num4">
    <w:name w:val="WW8Num4"/>
    <w:basedOn w:val="Aucuneliste"/>
    <w:pPr>
      <w:numPr>
        <w:numId w:val="17"/>
      </w:numPr>
    </w:pPr>
  </w:style>
  <w:style w:type="numbering" w:customStyle="1" w:styleId="WW8Num5">
    <w:name w:val="WW8Num5"/>
    <w:basedOn w:val="Aucuneliste"/>
    <w:pPr>
      <w:numPr>
        <w:numId w:val="18"/>
      </w:numPr>
    </w:pPr>
  </w:style>
  <w:style w:type="numbering" w:customStyle="1" w:styleId="WW8Num6">
    <w:name w:val="WW8Num6"/>
    <w:basedOn w:val="Aucuneliste"/>
    <w:pPr>
      <w:numPr>
        <w:numId w:val="19"/>
      </w:numPr>
    </w:pPr>
  </w:style>
  <w:style w:type="numbering" w:customStyle="1" w:styleId="WW8Num7">
    <w:name w:val="WW8Num7"/>
    <w:basedOn w:val="Aucuneliste"/>
    <w:pPr>
      <w:numPr>
        <w:numId w:val="20"/>
      </w:numPr>
    </w:pPr>
  </w:style>
  <w:style w:type="numbering" w:customStyle="1" w:styleId="WW8Num8">
    <w:name w:val="WW8Num8"/>
    <w:basedOn w:val="Aucuneliste"/>
    <w:pPr>
      <w:numPr>
        <w:numId w:val="21"/>
      </w:numPr>
    </w:pPr>
  </w:style>
  <w:style w:type="numbering" w:customStyle="1" w:styleId="WW8Num9">
    <w:name w:val="WW8Num9"/>
    <w:basedOn w:val="Aucuneliste"/>
    <w:pPr>
      <w:numPr>
        <w:numId w:val="22"/>
      </w:numPr>
    </w:pPr>
  </w:style>
  <w:style w:type="numbering" w:customStyle="1" w:styleId="WW8Num10">
    <w:name w:val="WW8Num10"/>
    <w:basedOn w:val="Aucuneliste"/>
    <w:pPr>
      <w:numPr>
        <w:numId w:val="23"/>
      </w:numPr>
    </w:pPr>
  </w:style>
  <w:style w:type="numbering" w:customStyle="1" w:styleId="WW8Num11">
    <w:name w:val="WW8Num11"/>
    <w:basedOn w:val="Aucuneliste"/>
    <w:pPr>
      <w:numPr>
        <w:numId w:val="24"/>
      </w:numPr>
    </w:pPr>
  </w:style>
  <w:style w:type="numbering" w:customStyle="1" w:styleId="WW8Num12">
    <w:name w:val="WW8Num12"/>
    <w:basedOn w:val="Aucuneliste"/>
    <w:pPr>
      <w:numPr>
        <w:numId w:val="25"/>
      </w:numPr>
    </w:pPr>
  </w:style>
  <w:style w:type="numbering" w:customStyle="1" w:styleId="WW8Num13">
    <w:name w:val="WW8Num13"/>
    <w:basedOn w:val="Aucuneliste"/>
    <w:pPr>
      <w:numPr>
        <w:numId w:val="26"/>
      </w:numPr>
    </w:pPr>
  </w:style>
  <w:style w:type="numbering" w:customStyle="1" w:styleId="WW8Num14">
    <w:name w:val="WW8Num14"/>
    <w:basedOn w:val="Aucuneliste"/>
    <w:pPr>
      <w:numPr>
        <w:numId w:val="27"/>
      </w:numPr>
    </w:pPr>
  </w:style>
  <w:style w:type="numbering" w:customStyle="1" w:styleId="WW8Num15">
    <w:name w:val="WW8Num15"/>
    <w:basedOn w:val="Aucuneliste"/>
    <w:pPr>
      <w:numPr>
        <w:numId w:val="28"/>
      </w:numPr>
    </w:pPr>
  </w:style>
  <w:style w:type="numbering" w:customStyle="1" w:styleId="WW8Num16">
    <w:name w:val="WW8Num16"/>
    <w:basedOn w:val="Aucuneliste"/>
    <w:pPr>
      <w:numPr>
        <w:numId w:val="29"/>
      </w:numPr>
    </w:pPr>
  </w:style>
  <w:style w:type="numbering" w:customStyle="1" w:styleId="WW8Num17">
    <w:name w:val="WW8Num17"/>
    <w:basedOn w:val="Aucuneliste"/>
    <w:pPr>
      <w:numPr>
        <w:numId w:val="30"/>
      </w:numPr>
    </w:pPr>
  </w:style>
  <w:style w:type="numbering" w:customStyle="1" w:styleId="WW8Num19">
    <w:name w:val="WW8Num19"/>
    <w:basedOn w:val="Aucuneliste"/>
    <w:pPr>
      <w:numPr>
        <w:numId w:val="31"/>
      </w:numPr>
    </w:pPr>
  </w:style>
  <w:style w:type="numbering" w:customStyle="1" w:styleId="LFO40">
    <w:name w:val="LFO40"/>
    <w:basedOn w:val="Aucuneliste"/>
    <w:pPr>
      <w:numPr>
        <w:numId w:val="32"/>
      </w:numPr>
    </w:pPr>
  </w:style>
  <w:style w:type="numbering" w:customStyle="1" w:styleId="LFO48">
    <w:name w:val="LFO48"/>
    <w:basedOn w:val="Aucuneliste"/>
    <w:pPr>
      <w:numPr>
        <w:numId w:val="33"/>
      </w:numPr>
    </w:pPr>
  </w:style>
  <w:style w:type="table" w:styleId="Grilledutableau">
    <w:name w:val="Table Grid"/>
    <w:basedOn w:val="TableauNormal"/>
    <w:uiPriority w:val="39"/>
    <w:rsid w:val="00797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nhideWhenUsed/>
    <w:rsid w:val="005B52C0"/>
    <w:pPr>
      <w:spacing w:after="120" w:line="480" w:lineRule="auto"/>
    </w:pPr>
    <w:rPr>
      <w:szCs w:val="21"/>
    </w:rPr>
  </w:style>
  <w:style w:type="character" w:customStyle="1" w:styleId="Corpsdetexte2Car">
    <w:name w:val="Corps de texte 2 Car"/>
    <w:basedOn w:val="Policepardfaut"/>
    <w:link w:val="Corpsdetexte2"/>
    <w:uiPriority w:val="99"/>
    <w:semiHidden/>
    <w:rsid w:val="005B52C0"/>
    <w:rPr>
      <w:rFonts w:eastAsia="Lucida Sans Unicode"/>
      <w:szCs w:val="21"/>
    </w:rPr>
  </w:style>
  <w:style w:type="paragraph" w:styleId="Retraitcorpsdetexte3">
    <w:name w:val="Body Text Indent 3"/>
    <w:basedOn w:val="Normal"/>
    <w:link w:val="Retraitcorpsdetexte3Car"/>
    <w:unhideWhenUsed/>
    <w:rsid w:val="005B52C0"/>
    <w:pPr>
      <w:spacing w:after="120"/>
      <w:ind w:left="283"/>
    </w:pPr>
    <w:rPr>
      <w:sz w:val="16"/>
      <w:szCs w:val="14"/>
    </w:rPr>
  </w:style>
  <w:style w:type="character" w:customStyle="1" w:styleId="Retraitcorpsdetexte3Car">
    <w:name w:val="Retrait corps de texte 3 Car"/>
    <w:basedOn w:val="Policepardfaut"/>
    <w:link w:val="Retraitcorpsdetexte3"/>
    <w:uiPriority w:val="99"/>
    <w:semiHidden/>
    <w:rsid w:val="005B52C0"/>
    <w:rPr>
      <w:rFonts w:eastAsia="Lucida Sans Unicode"/>
      <w:sz w:val="16"/>
      <w:szCs w:val="14"/>
    </w:rPr>
  </w:style>
  <w:style w:type="character" w:customStyle="1" w:styleId="SansinterligneCar">
    <w:name w:val="Sans interligne Car"/>
    <w:aliases w:val="Normaux Car"/>
    <w:basedOn w:val="Policepardfaut"/>
    <w:link w:val="Sansinterligne"/>
    <w:rsid w:val="004E0A7E"/>
    <w:rPr>
      <w:rFonts w:ascii="Cambria" w:eastAsia="Arial" w:hAnsi="Cambria" w:cs="Times New Roman"/>
      <w:sz w:val="22"/>
      <w:lang w:bidi="ar-SA"/>
    </w:rPr>
  </w:style>
  <w:style w:type="paragraph" w:styleId="En-ttedetabledesmatires">
    <w:name w:val="TOC Heading"/>
    <w:basedOn w:val="Titre1"/>
    <w:next w:val="Normal"/>
    <w:uiPriority w:val="39"/>
    <w:unhideWhenUsed/>
    <w:qFormat/>
    <w:rsid w:val="000A18FE"/>
    <w:pPr>
      <w:keepNext/>
      <w:keepLines/>
      <w:widowControl/>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caps w:val="0"/>
      <w:color w:val="365F91" w:themeColor="accent1" w:themeShade="BF"/>
      <w:kern w:val="0"/>
      <w:lang w:eastAsia="fr-FR"/>
    </w:rPr>
  </w:style>
  <w:style w:type="character" w:customStyle="1" w:styleId="ParagraphedelisteCar">
    <w:name w:val="Paragraphe de liste Car"/>
    <w:aliases w:val="texte de base Car,Liste couleur - Accent 14 Car,Parag rapport Car,TITRE 1 Car"/>
    <w:basedOn w:val="Policepardfaut"/>
    <w:link w:val="Paragraphedeliste"/>
    <w:uiPriority w:val="34"/>
    <w:rsid w:val="00267E69"/>
    <w:rPr>
      <w:rFonts w:eastAsia="Lucida Sans Unicode"/>
      <w:szCs w:val="21"/>
    </w:rPr>
  </w:style>
  <w:style w:type="character" w:customStyle="1" w:styleId="Titre2Car">
    <w:name w:val="Titre 2 Car"/>
    <w:basedOn w:val="Policepardfaut"/>
    <w:link w:val="Titre2"/>
    <w:uiPriority w:val="1"/>
    <w:rsid w:val="00172879"/>
    <w:rPr>
      <w:rFonts w:ascii="Century Gothic" w:eastAsia="Arial" w:hAnsi="Century Gothic" w:cs="Times New Roman"/>
      <w:b/>
      <w:caps/>
      <w:color w:val="17365D" w:themeColor="text2" w:themeShade="BF"/>
      <w:sz w:val="22"/>
      <w:szCs w:val="22"/>
      <w:lang w:bidi="ar-SA"/>
    </w:rPr>
  </w:style>
  <w:style w:type="numbering" w:customStyle="1" w:styleId="WW8Num31">
    <w:name w:val="WW8Num31"/>
    <w:basedOn w:val="Aucuneliste"/>
    <w:rsid w:val="005C42A8"/>
    <w:pPr>
      <w:numPr>
        <w:numId w:val="35"/>
      </w:numPr>
    </w:pPr>
  </w:style>
  <w:style w:type="character" w:styleId="Textedelespacerserv">
    <w:name w:val="Placeholder Text"/>
    <w:basedOn w:val="Policepardfaut"/>
    <w:uiPriority w:val="99"/>
    <w:semiHidden/>
    <w:rsid w:val="00C53069"/>
    <w:rPr>
      <w:color w:val="808080"/>
    </w:rPr>
  </w:style>
  <w:style w:type="character" w:customStyle="1" w:styleId="WW8Num4z4">
    <w:name w:val="WW8Num4z4"/>
    <w:rsid w:val="00EE644E"/>
    <w:rPr>
      <w:rFonts w:ascii="Courier New" w:hAnsi="Courier New"/>
    </w:rPr>
  </w:style>
  <w:style w:type="character" w:customStyle="1" w:styleId="WW8Num18z2">
    <w:name w:val="WW8Num18z2"/>
    <w:rsid w:val="00EE644E"/>
    <w:rPr>
      <w:rFonts w:ascii="Wingdings" w:hAnsi="Wingdings"/>
      <w:sz w:val="20"/>
    </w:rPr>
  </w:style>
  <w:style w:type="character" w:customStyle="1" w:styleId="WW8Num33z3">
    <w:name w:val="WW8Num33z3"/>
    <w:rsid w:val="00EE644E"/>
    <w:rPr>
      <w:rFonts w:ascii="Symbol" w:hAnsi="Symbol"/>
    </w:rPr>
  </w:style>
  <w:style w:type="character" w:customStyle="1" w:styleId="WW8Num3z2">
    <w:name w:val="WW8Num3z2"/>
    <w:rsid w:val="00EE644E"/>
    <w:rPr>
      <w:rFonts w:ascii="Wingdings" w:hAnsi="Wingdings"/>
    </w:rPr>
  </w:style>
  <w:style w:type="character" w:customStyle="1" w:styleId="WW8Num5z2">
    <w:name w:val="WW8Num5z2"/>
    <w:rsid w:val="00EE644E"/>
    <w:rPr>
      <w:rFonts w:ascii="Wingdings" w:hAnsi="Wingdings"/>
    </w:rPr>
  </w:style>
  <w:style w:type="character" w:customStyle="1" w:styleId="WW8Num6z2">
    <w:name w:val="WW8Num6z2"/>
    <w:rsid w:val="00EE644E"/>
    <w:rPr>
      <w:rFonts w:ascii="Wingdings" w:hAnsi="Wingdings"/>
    </w:rPr>
  </w:style>
  <w:style w:type="character" w:customStyle="1" w:styleId="WW8Num13z2">
    <w:name w:val="WW8Num13z2"/>
    <w:rsid w:val="00EE644E"/>
    <w:rPr>
      <w:rFonts w:ascii="Wingdings" w:hAnsi="Wingdings"/>
    </w:rPr>
  </w:style>
  <w:style w:type="character" w:customStyle="1" w:styleId="WW8Num25z4">
    <w:name w:val="WW8Num25z4"/>
    <w:rsid w:val="00EE644E"/>
    <w:rPr>
      <w:rFonts w:ascii="Courier New" w:hAnsi="Courier New" w:cs="Courier New"/>
    </w:rPr>
  </w:style>
  <w:style w:type="character" w:customStyle="1" w:styleId="WW8Num34z4">
    <w:name w:val="WW8Num34z4"/>
    <w:rsid w:val="00EE644E"/>
    <w:rPr>
      <w:rFonts w:ascii="Courier New" w:hAnsi="Courier New" w:cs="Courier New"/>
    </w:rPr>
  </w:style>
  <w:style w:type="character" w:customStyle="1" w:styleId="Numrodepage1">
    <w:name w:val="Numéro de page1"/>
    <w:basedOn w:val="WW-Policepardfaut1"/>
    <w:rsid w:val="00EE644E"/>
  </w:style>
  <w:style w:type="character" w:customStyle="1" w:styleId="FootnoteSymbol">
    <w:name w:val="Footnote Symbol"/>
    <w:rsid w:val="00EE644E"/>
    <w:rPr>
      <w:rFonts w:ascii="Times New Roman" w:hAnsi="Times New Roman" w:cs="Times New Roman"/>
      <w:vertAlign w:val="superscript"/>
    </w:rPr>
  </w:style>
  <w:style w:type="character" w:customStyle="1" w:styleId="RTFNum21">
    <w:name w:val="RTF_Num 2 1"/>
    <w:rsid w:val="00EE644E"/>
    <w:rPr>
      <w:rFonts w:ascii="Wingdings" w:eastAsia="Wingdings" w:hAnsi="Wingdings" w:cs="Wingdings"/>
    </w:rPr>
  </w:style>
  <w:style w:type="character" w:customStyle="1" w:styleId="RTFNum22">
    <w:name w:val="RTF_Num 2 2"/>
    <w:rsid w:val="00EE644E"/>
    <w:rPr>
      <w:rFonts w:ascii="Arial" w:eastAsia="Arial" w:hAnsi="Arial" w:cs="Arial"/>
    </w:rPr>
  </w:style>
  <w:style w:type="character" w:customStyle="1" w:styleId="RTFNum23">
    <w:name w:val="RTF_Num 2 3"/>
    <w:rsid w:val="00EE644E"/>
    <w:rPr>
      <w:rFonts w:ascii="Wingdings" w:eastAsia="Wingdings" w:hAnsi="Wingdings" w:cs="Wingdings"/>
    </w:rPr>
  </w:style>
  <w:style w:type="character" w:customStyle="1" w:styleId="RTFNum24">
    <w:name w:val="RTF_Num 2 4"/>
    <w:rsid w:val="00EE644E"/>
    <w:rPr>
      <w:rFonts w:ascii="Symbol" w:eastAsia="Symbol" w:hAnsi="Symbol" w:cs="Symbol"/>
    </w:rPr>
  </w:style>
  <w:style w:type="character" w:customStyle="1" w:styleId="RTFNum25">
    <w:name w:val="RTF_Num 2 5"/>
    <w:rsid w:val="00EE644E"/>
    <w:rPr>
      <w:rFonts w:ascii="Courier New" w:eastAsia="Courier New" w:hAnsi="Courier New" w:cs="Courier New"/>
    </w:rPr>
  </w:style>
  <w:style w:type="character" w:customStyle="1" w:styleId="RTFNum26">
    <w:name w:val="RTF_Num 2 6"/>
    <w:rsid w:val="00EE644E"/>
    <w:rPr>
      <w:rFonts w:ascii="Wingdings" w:eastAsia="Wingdings" w:hAnsi="Wingdings" w:cs="Wingdings"/>
    </w:rPr>
  </w:style>
  <w:style w:type="character" w:customStyle="1" w:styleId="RTFNum27">
    <w:name w:val="RTF_Num 2 7"/>
    <w:rsid w:val="00EE644E"/>
    <w:rPr>
      <w:rFonts w:ascii="Symbol" w:eastAsia="Symbol" w:hAnsi="Symbol" w:cs="Symbol"/>
    </w:rPr>
  </w:style>
  <w:style w:type="character" w:customStyle="1" w:styleId="RTFNum28">
    <w:name w:val="RTF_Num 2 8"/>
    <w:rsid w:val="00EE644E"/>
    <w:rPr>
      <w:rFonts w:ascii="Courier New" w:eastAsia="Courier New" w:hAnsi="Courier New" w:cs="Courier New"/>
    </w:rPr>
  </w:style>
  <w:style w:type="character" w:customStyle="1" w:styleId="RTFNum29">
    <w:name w:val="RTF_Num 2 9"/>
    <w:rsid w:val="00EE644E"/>
    <w:rPr>
      <w:rFonts w:ascii="Wingdings" w:eastAsia="Wingdings" w:hAnsi="Wingdings" w:cs="Wingdings"/>
    </w:rPr>
  </w:style>
  <w:style w:type="character" w:customStyle="1" w:styleId="WW8Num30z3">
    <w:name w:val="WW8Num30z3"/>
    <w:rsid w:val="00EE644E"/>
    <w:rPr>
      <w:rFonts w:ascii="Symbol" w:hAnsi="Symbol" w:cs="Symbol"/>
      <w:sz w:val="24"/>
      <w:szCs w:val="24"/>
      <w:lang w:val="en-US"/>
    </w:rPr>
  </w:style>
  <w:style w:type="character" w:customStyle="1" w:styleId="Car">
    <w:name w:val="Car"/>
    <w:rsid w:val="00EE644E"/>
    <w:rPr>
      <w:rFonts w:ascii="Univers" w:hAnsi="Univers"/>
      <w:lang w:val="fr-FR" w:eastAsia="ar-SA" w:bidi="ar-SA"/>
    </w:rPr>
  </w:style>
  <w:style w:type="character" w:customStyle="1" w:styleId="Appelnotedebasdep1">
    <w:name w:val="Appel note de bas de p.1"/>
    <w:rsid w:val="00EE644E"/>
    <w:rPr>
      <w:rFonts w:cs="Times New Roman"/>
      <w:vertAlign w:val="superscript"/>
    </w:rPr>
  </w:style>
  <w:style w:type="character" w:customStyle="1" w:styleId="Appelnotedebasdep2">
    <w:name w:val="Appel note de bas de p.2"/>
    <w:rsid w:val="00EE644E"/>
    <w:rPr>
      <w:vertAlign w:val="superscript"/>
    </w:rPr>
  </w:style>
  <w:style w:type="character" w:customStyle="1" w:styleId="EndnoteSymbol">
    <w:name w:val="Endnote Symbol"/>
    <w:rsid w:val="00EE644E"/>
    <w:rPr>
      <w:vertAlign w:val="superscript"/>
    </w:rPr>
  </w:style>
  <w:style w:type="character" w:customStyle="1" w:styleId="WW-Caractresdenotedefin">
    <w:name w:val="WW-Caractères de note de fin"/>
    <w:rsid w:val="00EE644E"/>
  </w:style>
  <w:style w:type="character" w:customStyle="1" w:styleId="Appeldenotedefin1">
    <w:name w:val="Appel de note de fin1"/>
    <w:rsid w:val="00EE644E"/>
    <w:rPr>
      <w:vertAlign w:val="superscript"/>
    </w:rPr>
  </w:style>
  <w:style w:type="character" w:customStyle="1" w:styleId="WW-Appelnotedebasdep">
    <w:name w:val="WW-Appel note de bas de p."/>
    <w:rsid w:val="00EE644E"/>
    <w:rPr>
      <w:vertAlign w:val="superscript"/>
    </w:rPr>
  </w:style>
  <w:style w:type="character" w:customStyle="1" w:styleId="Endnoteanchor">
    <w:name w:val="Endnote anchor"/>
    <w:rsid w:val="00EE644E"/>
    <w:rPr>
      <w:vertAlign w:val="superscript"/>
    </w:rPr>
  </w:style>
  <w:style w:type="character" w:customStyle="1" w:styleId="apple-style-span">
    <w:name w:val="apple-style-span"/>
    <w:basedOn w:val="WW-Policepardfaut"/>
    <w:rsid w:val="00EE644E"/>
  </w:style>
  <w:style w:type="character" w:customStyle="1" w:styleId="souligne">
    <w:name w:val="souligne"/>
    <w:basedOn w:val="Policepardfaut1"/>
    <w:rsid w:val="00EE644E"/>
  </w:style>
  <w:style w:type="character" w:customStyle="1" w:styleId="PieddepageCar">
    <w:name w:val="Pied de page Car"/>
    <w:basedOn w:val="Policepardfaut4"/>
    <w:rsid w:val="00EE644E"/>
  </w:style>
  <w:style w:type="character" w:customStyle="1" w:styleId="TextedebullesCar">
    <w:name w:val="Texte de bulles Car"/>
    <w:uiPriority w:val="99"/>
    <w:rsid w:val="00EE644E"/>
    <w:rPr>
      <w:rFonts w:ascii="Tahoma" w:hAnsi="Tahoma"/>
      <w:sz w:val="16"/>
      <w:szCs w:val="16"/>
    </w:rPr>
  </w:style>
  <w:style w:type="character" w:customStyle="1" w:styleId="NotedebasdepageCar">
    <w:name w:val="Note de bas de page Car"/>
    <w:uiPriority w:val="99"/>
    <w:rsid w:val="00EE644E"/>
    <w:rPr>
      <w:kern w:val="1"/>
    </w:rPr>
  </w:style>
  <w:style w:type="character" w:customStyle="1" w:styleId="Caractresdenotedebasdepage">
    <w:name w:val="Caractères de note de bas de page"/>
    <w:rsid w:val="00EE644E"/>
    <w:rPr>
      <w:vertAlign w:val="superscript"/>
    </w:rPr>
  </w:style>
  <w:style w:type="character" w:customStyle="1" w:styleId="PieddepageCar1">
    <w:name w:val="Pied de page Car1"/>
    <w:basedOn w:val="Policepardfaut4"/>
    <w:rsid w:val="00EE644E"/>
  </w:style>
  <w:style w:type="character" w:customStyle="1" w:styleId="En-tteCar">
    <w:name w:val="En-tête Car"/>
    <w:basedOn w:val="Policepardfaut4"/>
    <w:uiPriority w:val="99"/>
    <w:rsid w:val="00EE644E"/>
  </w:style>
  <w:style w:type="character" w:customStyle="1" w:styleId="Caractresdenumrotation">
    <w:name w:val="Caractères de numérotation"/>
    <w:rsid w:val="00EE644E"/>
  </w:style>
  <w:style w:type="paragraph" w:customStyle="1" w:styleId="WW-Standard">
    <w:name w:val="WW-Standard"/>
    <w:rsid w:val="00EE644E"/>
    <w:pPr>
      <w:widowControl/>
      <w:suppressAutoHyphens/>
      <w:autoSpaceDN/>
    </w:pPr>
    <w:rPr>
      <w:rFonts w:eastAsia="Arial" w:cs="Times New Roman"/>
      <w:kern w:val="1"/>
      <w:lang w:eastAsia="ar-SA" w:bidi="ar-SA"/>
    </w:rPr>
  </w:style>
  <w:style w:type="paragraph" w:customStyle="1" w:styleId="Titre11">
    <w:name w:val="Titre 11"/>
    <w:basedOn w:val="WW-Standard"/>
    <w:next w:val="WW-Standard"/>
    <w:rsid w:val="00EE644E"/>
    <w:pPr>
      <w:keepNext/>
      <w:tabs>
        <w:tab w:val="num" w:pos="0"/>
        <w:tab w:val="left" w:pos="432"/>
      </w:tabs>
      <w:spacing w:before="240" w:after="60"/>
      <w:outlineLvl w:val="0"/>
    </w:pPr>
    <w:rPr>
      <w:b/>
      <w:bCs/>
      <w:sz w:val="26"/>
      <w:szCs w:val="26"/>
    </w:rPr>
  </w:style>
  <w:style w:type="paragraph" w:customStyle="1" w:styleId="Titre21">
    <w:name w:val="Titre 21"/>
    <w:basedOn w:val="WW-Standard"/>
    <w:next w:val="WW-Standard"/>
    <w:rsid w:val="00EE644E"/>
    <w:pPr>
      <w:keepNext/>
      <w:numPr>
        <w:numId w:val="37"/>
      </w:numPr>
    </w:pPr>
    <w:rPr>
      <w:b/>
      <w:u w:val="single"/>
    </w:rPr>
  </w:style>
  <w:style w:type="paragraph" w:customStyle="1" w:styleId="Titre31">
    <w:name w:val="Titre 31"/>
    <w:basedOn w:val="WW-Standard"/>
    <w:next w:val="WW-Standard"/>
    <w:rsid w:val="00EE644E"/>
    <w:pPr>
      <w:keepNext/>
      <w:numPr>
        <w:numId w:val="38"/>
      </w:numPr>
    </w:pPr>
    <w:rPr>
      <w:rFonts w:ascii="Arial" w:hAnsi="Arial" w:cs="Arial"/>
      <w:b/>
      <w:bCs/>
      <w:i/>
      <w:color w:val="000000"/>
      <w:sz w:val="20"/>
      <w:szCs w:val="20"/>
      <w:u w:val="single"/>
    </w:rPr>
  </w:style>
  <w:style w:type="paragraph" w:customStyle="1" w:styleId="Titre41">
    <w:name w:val="Titre 41"/>
    <w:basedOn w:val="WW-Standard"/>
    <w:next w:val="WW-Standard"/>
    <w:rsid w:val="00EE644E"/>
    <w:pPr>
      <w:keepNext/>
      <w:ind w:firstLine="708"/>
      <w:jc w:val="both"/>
    </w:pPr>
    <w:rPr>
      <w:rFonts w:ascii="Bookman Old Style" w:hAnsi="Bookman Old Style"/>
      <w:b/>
      <w:sz w:val="20"/>
      <w:szCs w:val="20"/>
    </w:rPr>
  </w:style>
  <w:style w:type="paragraph" w:customStyle="1" w:styleId="Titre51">
    <w:name w:val="Titre 51"/>
    <w:basedOn w:val="WW-Standard"/>
    <w:next w:val="WW-Standard"/>
    <w:rsid w:val="00EE644E"/>
    <w:pPr>
      <w:keepNext/>
      <w:jc w:val="center"/>
    </w:pPr>
    <w:rPr>
      <w:rFonts w:ascii="Century Gothic" w:hAnsi="Century Gothic"/>
      <w:b/>
      <w:bCs/>
      <w:u w:val="single"/>
    </w:rPr>
  </w:style>
  <w:style w:type="paragraph" w:customStyle="1" w:styleId="Titre61">
    <w:name w:val="Titre 61"/>
    <w:basedOn w:val="WW-Standard"/>
    <w:next w:val="WW-Standard"/>
    <w:rsid w:val="00EE644E"/>
    <w:pPr>
      <w:keepNext/>
      <w:jc w:val="right"/>
    </w:pPr>
    <w:rPr>
      <w:rFonts w:ascii="Century Gothic" w:hAnsi="Century Gothic" w:cs="Tahoma"/>
      <w:b/>
      <w:sz w:val="22"/>
    </w:rPr>
  </w:style>
  <w:style w:type="paragraph" w:customStyle="1" w:styleId="Titre71">
    <w:name w:val="Titre 71"/>
    <w:basedOn w:val="WW-Standard"/>
    <w:next w:val="WW-Standard"/>
    <w:rsid w:val="00EE644E"/>
    <w:pPr>
      <w:keepNext/>
      <w:jc w:val="center"/>
    </w:pPr>
    <w:rPr>
      <w:b/>
      <w:bCs/>
    </w:rPr>
  </w:style>
  <w:style w:type="paragraph" w:customStyle="1" w:styleId="Titre81">
    <w:name w:val="Titre 81"/>
    <w:basedOn w:val="WW-Standard"/>
    <w:next w:val="WW-Standard"/>
    <w:rsid w:val="00EE644E"/>
    <w:pPr>
      <w:keepNext/>
    </w:pPr>
    <w:rPr>
      <w:b/>
      <w:bCs/>
      <w:sz w:val="28"/>
    </w:rPr>
  </w:style>
  <w:style w:type="paragraph" w:customStyle="1" w:styleId="Titre91">
    <w:name w:val="Titre 91"/>
    <w:basedOn w:val="WW-Standard"/>
    <w:next w:val="WW-Standard"/>
    <w:rsid w:val="00EE644E"/>
    <w:pPr>
      <w:keepNext/>
    </w:pPr>
    <w:rPr>
      <w:b/>
      <w:bCs/>
    </w:rPr>
  </w:style>
  <w:style w:type="paragraph" w:customStyle="1" w:styleId="Textepardfaut">
    <w:name w:val="Texte par défaut"/>
    <w:basedOn w:val="WW-Standard"/>
    <w:rsid w:val="00EE644E"/>
    <w:rPr>
      <w:szCs w:val="20"/>
    </w:rPr>
  </w:style>
  <w:style w:type="paragraph" w:customStyle="1" w:styleId="Pieddepage1">
    <w:name w:val="Pied de page1"/>
    <w:basedOn w:val="Normal"/>
    <w:rsid w:val="00EE644E"/>
    <w:pPr>
      <w:autoSpaceDN/>
      <w:jc w:val="both"/>
    </w:pPr>
    <w:rPr>
      <w:rFonts w:ascii="Palatino Linotype" w:eastAsia="Arial Unicode MS" w:hAnsi="Palatino Linotype" w:cs="Times New Roman"/>
      <w:kern w:val="1"/>
      <w:sz w:val="22"/>
      <w:lang w:eastAsia="ar-SA" w:bidi="ar-SA"/>
    </w:rPr>
  </w:style>
  <w:style w:type="paragraph" w:customStyle="1" w:styleId="En-tte1">
    <w:name w:val="En-tête1"/>
    <w:basedOn w:val="WW-Standard"/>
    <w:rsid w:val="00EE644E"/>
  </w:style>
  <w:style w:type="paragraph" w:customStyle="1" w:styleId="Liste1">
    <w:name w:val="Liste1"/>
    <w:basedOn w:val="Liste"/>
    <w:rsid w:val="00EE644E"/>
    <w:pPr>
      <w:autoSpaceDN/>
      <w:spacing w:before="60" w:after="60"/>
    </w:pPr>
    <w:rPr>
      <w:rFonts w:ascii="Times New Roman" w:eastAsia="Arial" w:hAnsi="Times New Roman" w:cs="Times New Roman"/>
      <w:kern w:val="1"/>
      <w:sz w:val="24"/>
      <w:lang w:eastAsia="ar-SA"/>
    </w:rPr>
  </w:style>
  <w:style w:type="paragraph" w:customStyle="1" w:styleId="fcasegauche">
    <w:name w:val="f_case_gauche"/>
    <w:basedOn w:val="WW-Standard"/>
    <w:rsid w:val="00EE644E"/>
    <w:pPr>
      <w:spacing w:after="60"/>
      <w:ind w:left="284" w:hanging="284"/>
      <w:jc w:val="both"/>
    </w:pPr>
    <w:rPr>
      <w:rFonts w:ascii="Univers (WN)" w:hAnsi="Univers (WN)"/>
      <w:sz w:val="20"/>
      <w:szCs w:val="20"/>
    </w:rPr>
  </w:style>
  <w:style w:type="paragraph" w:customStyle="1" w:styleId="fcase1ertab">
    <w:name w:val="f_case_1ertab"/>
    <w:basedOn w:val="WW-Standard"/>
    <w:rsid w:val="00EE644E"/>
    <w:pPr>
      <w:ind w:left="709" w:hanging="709"/>
      <w:jc w:val="both"/>
    </w:pPr>
    <w:rPr>
      <w:rFonts w:ascii="Univers" w:hAnsi="Univers"/>
      <w:sz w:val="20"/>
      <w:szCs w:val="20"/>
    </w:rPr>
  </w:style>
  <w:style w:type="paragraph" w:customStyle="1" w:styleId="Footnote">
    <w:name w:val="Footnote"/>
    <w:basedOn w:val="WW-Standard"/>
    <w:rsid w:val="00EE644E"/>
    <w:rPr>
      <w:rFonts w:ascii="Univers" w:hAnsi="Univers"/>
      <w:sz w:val="20"/>
      <w:szCs w:val="20"/>
    </w:rPr>
  </w:style>
  <w:style w:type="paragraph" w:customStyle="1" w:styleId="Heading10">
    <w:name w:val="Heading 10"/>
    <w:basedOn w:val="Titre30"/>
    <w:next w:val="Textbody"/>
    <w:rsid w:val="00EE644E"/>
    <w:pPr>
      <w:widowControl/>
      <w:autoSpaceDN/>
      <w:jc w:val="left"/>
    </w:pPr>
    <w:rPr>
      <w:b/>
      <w:bCs/>
      <w:kern w:val="1"/>
      <w:sz w:val="21"/>
      <w:szCs w:val="21"/>
      <w:lang w:eastAsia="ar-SA"/>
    </w:rPr>
  </w:style>
  <w:style w:type="paragraph" w:customStyle="1" w:styleId="fcase2metab">
    <w:name w:val="f_case_2èmetab"/>
    <w:basedOn w:val="WW-Standard"/>
    <w:rsid w:val="00EE644E"/>
    <w:pPr>
      <w:suppressAutoHyphens w:val="0"/>
      <w:ind w:left="1134" w:hanging="1134"/>
      <w:jc w:val="both"/>
    </w:pPr>
    <w:rPr>
      <w:rFonts w:ascii="Univers" w:hAnsi="Univers" w:cs="Univers"/>
      <w:sz w:val="20"/>
      <w:szCs w:val="20"/>
    </w:rPr>
  </w:style>
  <w:style w:type="paragraph" w:customStyle="1" w:styleId="Explorateurdedocument">
    <w:name w:val="Explorateur de document"/>
    <w:basedOn w:val="WW-Standard"/>
    <w:rsid w:val="00EE644E"/>
    <w:pPr>
      <w:shd w:val="clear" w:color="auto" w:fill="000080"/>
    </w:pPr>
    <w:rPr>
      <w:rFonts w:ascii="Tahoma" w:hAnsi="Tahoma" w:cs="Tahoma"/>
    </w:rPr>
  </w:style>
  <w:style w:type="paragraph" w:customStyle="1" w:styleId="westernc5">
    <w:name w:val="westernc5"/>
    <w:basedOn w:val="WW-Standard"/>
    <w:rsid w:val="00EE644E"/>
    <w:pPr>
      <w:spacing w:before="100" w:after="100"/>
    </w:pPr>
    <w:rPr>
      <w:rFonts w:ascii="Palatino" w:hAnsi="Palatino"/>
      <w:sz w:val="20"/>
    </w:rPr>
  </w:style>
  <w:style w:type="paragraph" w:customStyle="1" w:styleId="Endnote">
    <w:name w:val="Endnote"/>
    <w:basedOn w:val="WW-Standard"/>
    <w:rsid w:val="00EE644E"/>
    <w:rPr>
      <w:sz w:val="20"/>
      <w:szCs w:val="20"/>
    </w:rPr>
  </w:style>
  <w:style w:type="paragraph" w:customStyle="1" w:styleId="Sous-titre1">
    <w:name w:val="Sous-titre 1"/>
    <w:basedOn w:val="Sous-titre"/>
    <w:rsid w:val="00EE644E"/>
    <w:pPr>
      <w:widowControl/>
      <w:autoSpaceDN/>
    </w:pPr>
    <w:rPr>
      <w:b/>
      <w:bCs/>
      <w:kern w:val="1"/>
      <w:sz w:val="36"/>
      <w:u w:val="single"/>
      <w:lang w:eastAsia="ar-SA"/>
    </w:rPr>
  </w:style>
  <w:style w:type="paragraph" w:customStyle="1" w:styleId="Paragraphe2">
    <w:name w:val="Paragraphe2"/>
    <w:basedOn w:val="WW-Standard"/>
    <w:rsid w:val="00EE644E"/>
    <w:pPr>
      <w:spacing w:before="100" w:after="100"/>
      <w:ind w:left="567"/>
      <w:jc w:val="both"/>
    </w:pPr>
    <w:rPr>
      <w:rFonts w:ascii="Palatino" w:hAnsi="Palatino"/>
      <w:sz w:val="20"/>
    </w:rPr>
  </w:style>
  <w:style w:type="paragraph" w:customStyle="1" w:styleId="Corpsdetexte22">
    <w:name w:val="Corps de texte 22"/>
    <w:basedOn w:val="WW-Standard"/>
    <w:rsid w:val="00EE644E"/>
    <w:pPr>
      <w:suppressAutoHyphens w:val="0"/>
      <w:spacing w:line="360" w:lineRule="atLeast"/>
      <w:jc w:val="both"/>
    </w:pPr>
    <w:rPr>
      <w:szCs w:val="20"/>
      <w:u w:val="single"/>
    </w:rPr>
  </w:style>
  <w:style w:type="paragraph" w:styleId="Notedebasdepage">
    <w:name w:val="footnote text"/>
    <w:basedOn w:val="Normal"/>
    <w:link w:val="NotedebasdepageCar1"/>
    <w:uiPriority w:val="99"/>
    <w:rsid w:val="00EE644E"/>
    <w:pPr>
      <w:autoSpaceDN/>
      <w:jc w:val="both"/>
    </w:pPr>
    <w:rPr>
      <w:rFonts w:ascii="Palatino Linotype" w:eastAsia="Arial Unicode MS" w:hAnsi="Palatino Linotype" w:cs="Times New Roman"/>
      <w:kern w:val="1"/>
      <w:sz w:val="20"/>
      <w:szCs w:val="20"/>
      <w:lang w:eastAsia="ar-SA" w:bidi="ar-SA"/>
    </w:rPr>
  </w:style>
  <w:style w:type="character" w:customStyle="1" w:styleId="NotedebasdepageCar1">
    <w:name w:val="Note de bas de page Car1"/>
    <w:basedOn w:val="Policepardfaut"/>
    <w:link w:val="Notedebasdepage"/>
    <w:uiPriority w:val="99"/>
    <w:rsid w:val="00EE644E"/>
    <w:rPr>
      <w:rFonts w:ascii="Palatino Linotype" w:eastAsia="Arial Unicode MS" w:hAnsi="Palatino Linotype" w:cs="Times New Roman"/>
      <w:kern w:val="1"/>
      <w:sz w:val="20"/>
      <w:szCs w:val="20"/>
      <w:lang w:eastAsia="ar-SA" w:bidi="ar-SA"/>
    </w:rPr>
  </w:style>
  <w:style w:type="paragraph" w:styleId="TM4">
    <w:name w:val="toc 4"/>
    <w:basedOn w:val="Index"/>
    <w:uiPriority w:val="39"/>
    <w:qFormat/>
    <w:rsid w:val="00EE644E"/>
    <w:pPr>
      <w:widowControl/>
      <w:tabs>
        <w:tab w:val="right" w:leader="dot" w:pos="8789"/>
      </w:tabs>
      <w:autoSpaceDN/>
      <w:ind w:left="849"/>
      <w:jc w:val="left"/>
    </w:pPr>
    <w:rPr>
      <w:rFonts w:eastAsia="Arial"/>
      <w:kern w:val="1"/>
      <w:lang w:eastAsia="ar-SA"/>
    </w:rPr>
  </w:style>
  <w:style w:type="paragraph" w:styleId="TM5">
    <w:name w:val="toc 5"/>
    <w:basedOn w:val="Index"/>
    <w:uiPriority w:val="39"/>
    <w:qFormat/>
    <w:rsid w:val="00EE644E"/>
    <w:pPr>
      <w:widowControl/>
      <w:tabs>
        <w:tab w:val="right" w:leader="dot" w:pos="8506"/>
      </w:tabs>
      <w:autoSpaceDN/>
      <w:ind w:left="1132"/>
      <w:jc w:val="left"/>
    </w:pPr>
    <w:rPr>
      <w:rFonts w:eastAsia="Arial"/>
      <w:kern w:val="1"/>
      <w:lang w:eastAsia="ar-SA"/>
    </w:rPr>
  </w:style>
  <w:style w:type="paragraph" w:styleId="TM6">
    <w:name w:val="toc 6"/>
    <w:basedOn w:val="Index"/>
    <w:uiPriority w:val="39"/>
    <w:qFormat/>
    <w:rsid w:val="00EE644E"/>
    <w:pPr>
      <w:widowControl/>
      <w:tabs>
        <w:tab w:val="right" w:leader="dot" w:pos="8223"/>
      </w:tabs>
      <w:autoSpaceDN/>
      <w:ind w:left="1415"/>
      <w:jc w:val="left"/>
    </w:pPr>
    <w:rPr>
      <w:rFonts w:eastAsia="Arial"/>
      <w:kern w:val="1"/>
      <w:lang w:eastAsia="ar-SA"/>
    </w:rPr>
  </w:style>
  <w:style w:type="paragraph" w:styleId="TM7">
    <w:name w:val="toc 7"/>
    <w:basedOn w:val="Index"/>
    <w:uiPriority w:val="39"/>
    <w:rsid w:val="00EE644E"/>
    <w:pPr>
      <w:widowControl/>
      <w:tabs>
        <w:tab w:val="right" w:leader="dot" w:pos="7940"/>
      </w:tabs>
      <w:autoSpaceDN/>
      <w:ind w:left="1698"/>
      <w:jc w:val="left"/>
    </w:pPr>
    <w:rPr>
      <w:rFonts w:eastAsia="Arial"/>
      <w:kern w:val="1"/>
      <w:lang w:eastAsia="ar-SA"/>
    </w:rPr>
  </w:style>
  <w:style w:type="paragraph" w:styleId="TM8">
    <w:name w:val="toc 8"/>
    <w:basedOn w:val="Index"/>
    <w:uiPriority w:val="39"/>
    <w:rsid w:val="00EE644E"/>
    <w:pPr>
      <w:widowControl/>
      <w:tabs>
        <w:tab w:val="right" w:leader="dot" w:pos="7657"/>
      </w:tabs>
      <w:autoSpaceDN/>
      <w:ind w:left="1981"/>
      <w:jc w:val="left"/>
    </w:pPr>
    <w:rPr>
      <w:rFonts w:eastAsia="Arial"/>
      <w:kern w:val="1"/>
      <w:lang w:eastAsia="ar-SA"/>
    </w:rPr>
  </w:style>
  <w:style w:type="paragraph" w:styleId="TM9">
    <w:name w:val="toc 9"/>
    <w:basedOn w:val="Index"/>
    <w:uiPriority w:val="39"/>
    <w:rsid w:val="00EE644E"/>
    <w:pPr>
      <w:widowControl/>
      <w:tabs>
        <w:tab w:val="right" w:leader="dot" w:pos="7374"/>
      </w:tabs>
      <w:autoSpaceDN/>
      <w:ind w:left="2264"/>
      <w:jc w:val="left"/>
    </w:pPr>
    <w:rPr>
      <w:rFonts w:eastAsia="Arial"/>
      <w:kern w:val="1"/>
      <w:lang w:eastAsia="ar-SA"/>
    </w:rPr>
  </w:style>
  <w:style w:type="paragraph" w:customStyle="1" w:styleId="Tabledesmatiresniveau10">
    <w:name w:val="Table des matières niveau 10"/>
    <w:basedOn w:val="Index"/>
    <w:rsid w:val="00EE644E"/>
    <w:pPr>
      <w:widowControl/>
      <w:tabs>
        <w:tab w:val="right" w:leader="dot" w:pos="7091"/>
      </w:tabs>
      <w:autoSpaceDN/>
      <w:ind w:left="2547"/>
      <w:jc w:val="left"/>
    </w:pPr>
    <w:rPr>
      <w:rFonts w:eastAsia="Arial"/>
      <w:kern w:val="1"/>
      <w:lang w:eastAsia="ar-SA"/>
    </w:rPr>
  </w:style>
  <w:style w:type="paragraph" w:customStyle="1" w:styleId="Contenudetableau">
    <w:name w:val="Contenu de tableau"/>
    <w:basedOn w:val="Normal"/>
    <w:rsid w:val="00EE644E"/>
    <w:pPr>
      <w:suppressLineNumbers/>
      <w:autoSpaceDN/>
      <w:jc w:val="both"/>
    </w:pPr>
    <w:rPr>
      <w:rFonts w:ascii="Palatino Linotype" w:eastAsia="Arial Unicode MS" w:hAnsi="Palatino Linotype" w:cs="Times New Roman"/>
      <w:kern w:val="1"/>
      <w:sz w:val="22"/>
      <w:lang w:eastAsia="ar-SA" w:bidi="ar-SA"/>
    </w:rPr>
  </w:style>
  <w:style w:type="paragraph" w:customStyle="1" w:styleId="Titredetableau">
    <w:name w:val="Titre de tableau"/>
    <w:basedOn w:val="Contenudetableau"/>
    <w:rsid w:val="00EE644E"/>
    <w:pPr>
      <w:jc w:val="center"/>
    </w:pPr>
    <w:rPr>
      <w:b/>
      <w:bCs/>
    </w:rPr>
  </w:style>
  <w:style w:type="paragraph" w:customStyle="1" w:styleId="Contenuducadre">
    <w:name w:val="Contenu du cadre"/>
    <w:basedOn w:val="Corpsdetexte"/>
    <w:rsid w:val="00EE644E"/>
    <w:pPr>
      <w:autoSpaceDN/>
      <w:jc w:val="both"/>
    </w:pPr>
    <w:rPr>
      <w:rFonts w:ascii="Palatino Linotype" w:eastAsia="Arial Unicode MS" w:hAnsi="Palatino Linotype" w:cs="Times New Roman"/>
      <w:kern w:val="1"/>
      <w:sz w:val="22"/>
      <w:szCs w:val="24"/>
      <w:lang w:eastAsia="ar-SA" w:bidi="ar-SA"/>
    </w:rPr>
  </w:style>
  <w:style w:type="character" w:customStyle="1" w:styleId="Titre1Car">
    <w:name w:val="Titre 1 Car"/>
    <w:link w:val="Titre1"/>
    <w:uiPriority w:val="1"/>
    <w:rsid w:val="008158D9"/>
    <w:rPr>
      <w:rFonts w:ascii="Cambria" w:eastAsia="Times New Roman" w:hAnsi="Cambria" w:cs="Times New Roman"/>
      <w:b/>
      <w:bCs/>
      <w:caps/>
      <w:color w:val="FFFFFF" w:themeColor="background1"/>
      <w:szCs w:val="22"/>
      <w:shd w:val="clear" w:color="auto" w:fill="808080" w:themeFill="background1" w:themeFillShade="80"/>
      <w:lang w:bidi="ar-SA"/>
    </w:rPr>
  </w:style>
  <w:style w:type="paragraph" w:customStyle="1" w:styleId="Texte">
    <w:name w:val="Texte"/>
    <w:basedOn w:val="Lgende3"/>
    <w:rsid w:val="00EE644E"/>
    <w:pPr>
      <w:autoSpaceDN/>
      <w:spacing w:before="62" w:after="62"/>
      <w:ind w:firstLine="567"/>
      <w:textAlignment w:val="auto"/>
    </w:pPr>
    <w:rPr>
      <w:rFonts w:ascii="Calibri" w:hAnsi="Calibri" w:cs="Mangal"/>
      <w:i w:val="0"/>
      <w:kern w:val="0"/>
      <w:sz w:val="18"/>
      <w:lang w:eastAsia="ar-SA"/>
    </w:rPr>
  </w:style>
  <w:style w:type="paragraph" w:customStyle="1" w:styleId="Default">
    <w:name w:val="Default"/>
    <w:rsid w:val="00EE644E"/>
    <w:pPr>
      <w:widowControl/>
      <w:autoSpaceDE w:val="0"/>
      <w:adjustRightInd w:val="0"/>
      <w:textAlignment w:val="auto"/>
    </w:pPr>
    <w:rPr>
      <w:rFonts w:ascii="Arial Narrow" w:eastAsia="Times New Roman" w:hAnsi="Arial Narrow" w:cs="Arial Narrow"/>
      <w:color w:val="000000"/>
      <w:kern w:val="0"/>
      <w:lang w:eastAsia="fr-FR" w:bidi="ar-SA"/>
    </w:rPr>
  </w:style>
  <w:style w:type="table" w:customStyle="1" w:styleId="NormalTable0">
    <w:name w:val="Normal Table0"/>
    <w:uiPriority w:val="2"/>
    <w:semiHidden/>
    <w:unhideWhenUsed/>
    <w:qFormat/>
    <w:rsid w:val="00EE644E"/>
    <w:pPr>
      <w:autoSpaceDN/>
      <w:textAlignment w:val="auto"/>
    </w:pPr>
    <w:rPr>
      <w:rFonts w:ascii="Calibri" w:eastAsia="Calibri" w:hAnsi="Calibri" w:cs="Times New Roman"/>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E644E"/>
    <w:pPr>
      <w:suppressAutoHyphens w:val="0"/>
      <w:autoSpaceDN/>
      <w:textAlignment w:val="auto"/>
    </w:pPr>
    <w:rPr>
      <w:rFonts w:asciiTheme="minorHAnsi" w:eastAsiaTheme="minorHAnsi" w:hAnsiTheme="minorHAnsi" w:cstheme="minorBidi"/>
      <w:kern w:val="0"/>
      <w:sz w:val="22"/>
      <w:szCs w:val="22"/>
      <w:lang w:val="en-US" w:eastAsia="en-US" w:bidi="ar-SA"/>
    </w:rPr>
  </w:style>
  <w:style w:type="numbering" w:customStyle="1" w:styleId="WW8Num211">
    <w:name w:val="WW8Num211"/>
    <w:basedOn w:val="Aucuneliste"/>
    <w:rsid w:val="00C56B4C"/>
    <w:pPr>
      <w:numPr>
        <w:numId w:val="36"/>
      </w:numPr>
    </w:pPr>
  </w:style>
  <w:style w:type="numbering" w:customStyle="1" w:styleId="WW8Num110">
    <w:name w:val="WW8Num110"/>
    <w:basedOn w:val="Aucuneliste"/>
    <w:rsid w:val="008D27EB"/>
    <w:pPr>
      <w:numPr>
        <w:numId w:val="39"/>
      </w:numPr>
    </w:pPr>
  </w:style>
  <w:style w:type="paragraph" w:customStyle="1" w:styleId="Enttecentre">
    <w:name w:val="Entête centre"/>
    <w:basedOn w:val="Normal"/>
    <w:rsid w:val="009A3FF7"/>
    <w:pPr>
      <w:autoSpaceDN/>
      <w:jc w:val="center"/>
      <w:textAlignment w:val="auto"/>
    </w:pPr>
    <w:rPr>
      <w:rFonts w:ascii="Cambria" w:eastAsia="Times New Roman" w:hAnsi="Cambria" w:cs="Times New Roman"/>
      <w:kern w:val="0"/>
      <w:sz w:val="22"/>
      <w:szCs w:val="22"/>
      <w:lang w:eastAsia="ar-SA" w:bidi="ar-SA"/>
    </w:rPr>
  </w:style>
  <w:style w:type="paragraph" w:customStyle="1" w:styleId="01INTITULDOC">
    <w:name w:val="01_INTITULÉ DOC"/>
    <w:next w:val="02SECTION-Titre"/>
    <w:rsid w:val="009A3FF7"/>
    <w:pPr>
      <w:widowControl/>
      <w:autoSpaceDN/>
      <w:spacing w:before="120" w:after="360"/>
      <w:jc w:val="center"/>
      <w:textAlignment w:val="auto"/>
    </w:pPr>
    <w:rPr>
      <w:rFonts w:ascii="Verdana" w:eastAsia="Times New Roman" w:hAnsi="Verdana" w:cs="Times New Roman"/>
      <w:b/>
      <w:caps/>
      <w:noProof/>
      <w:color w:val="808080"/>
      <w:kern w:val="0"/>
      <w:sz w:val="28"/>
      <w:szCs w:val="20"/>
      <w:lang w:eastAsia="fr-FR" w:bidi="ar-SA"/>
    </w:rPr>
  </w:style>
  <w:style w:type="paragraph" w:customStyle="1" w:styleId="02SECTION-Titre">
    <w:name w:val="02_SECTION - Titre"/>
    <w:next w:val="04ARTICLE-Titre"/>
    <w:rsid w:val="009A3FF7"/>
    <w:pPr>
      <w:widowControl/>
      <w:pBdr>
        <w:bottom w:val="single" w:sz="4" w:space="1" w:color="808080"/>
      </w:pBdr>
      <w:autoSpaceDN/>
      <w:spacing w:before="120" w:after="360"/>
      <w:jc w:val="center"/>
      <w:textAlignment w:val="auto"/>
    </w:pPr>
    <w:rPr>
      <w:rFonts w:ascii="Verdana" w:eastAsia="Times New Roman" w:hAnsi="Verdana" w:cs="Times New Roman"/>
      <w:noProof/>
      <w:color w:val="999999"/>
      <w:kern w:val="0"/>
      <w:sz w:val="32"/>
      <w:szCs w:val="20"/>
      <w:lang w:eastAsia="fr-FR" w:bidi="ar-SA"/>
    </w:rPr>
  </w:style>
  <w:style w:type="paragraph" w:customStyle="1" w:styleId="04ARTICLE-Titre">
    <w:name w:val="04_ARTICLE - Titre"/>
    <w:next w:val="05ARTICLENiv1-SsTitre"/>
    <w:rsid w:val="009A3FF7"/>
    <w:pPr>
      <w:widowControl/>
      <w:pBdr>
        <w:top w:val="single" w:sz="6" w:space="1" w:color="808080"/>
        <w:left w:val="single" w:sz="6" w:space="1" w:color="808080"/>
        <w:bottom w:val="single" w:sz="6" w:space="1" w:color="808080"/>
        <w:right w:val="single" w:sz="6" w:space="1" w:color="808080"/>
      </w:pBdr>
      <w:shd w:val="clear" w:color="auto" w:fill="808080"/>
      <w:autoSpaceDN/>
      <w:spacing w:before="480" w:after="240"/>
      <w:textAlignment w:val="auto"/>
    </w:pPr>
    <w:rPr>
      <w:rFonts w:ascii="Arial Black" w:eastAsia="Times New Roman" w:hAnsi="Arial Black" w:cs="Times New Roman"/>
      <w:caps/>
      <w:noProof/>
      <w:color w:val="FFFFFF"/>
      <w:kern w:val="0"/>
      <w:sz w:val="20"/>
      <w:szCs w:val="20"/>
      <w:lang w:eastAsia="fr-FR" w:bidi="ar-SA"/>
    </w:rPr>
  </w:style>
  <w:style w:type="character" w:customStyle="1" w:styleId="05ARTICLENiv1-N">
    <w:name w:val="05_ARTICLE_Niv1 - N°"/>
    <w:rsid w:val="009A3FF7"/>
    <w:rPr>
      <w:rFonts w:ascii="Verdana" w:hAnsi="Verdana"/>
      <w:b/>
      <w:color w:val="BF3F00"/>
      <w:spacing w:val="-10"/>
      <w:sz w:val="20"/>
    </w:rPr>
  </w:style>
  <w:style w:type="paragraph" w:customStyle="1" w:styleId="06ARTICLENiv2-SsTitre">
    <w:name w:val="06_ARTICLE_Niv2 - SsTitre"/>
    <w:next w:val="06ARTICLENiv2-Texte"/>
    <w:link w:val="06ARTICLENiv2-SsTitreCar"/>
    <w:rsid w:val="009A3FF7"/>
    <w:pPr>
      <w:widowControl/>
      <w:autoSpaceDN/>
      <w:spacing w:before="120" w:after="120"/>
      <w:ind w:left="284"/>
      <w:jc w:val="both"/>
      <w:textAlignment w:val="auto"/>
    </w:pPr>
    <w:rPr>
      <w:rFonts w:ascii="Verdana" w:eastAsia="Times New Roman" w:hAnsi="Verdana" w:cs="Times New Roman"/>
      <w:b/>
      <w:noProof/>
      <w:color w:val="999999"/>
      <w:spacing w:val="-10"/>
      <w:kern w:val="0"/>
      <w:sz w:val="20"/>
      <w:szCs w:val="20"/>
      <w:lang w:eastAsia="fr-FR" w:bidi="ar-SA"/>
    </w:rPr>
  </w:style>
  <w:style w:type="character" w:customStyle="1" w:styleId="06ARTICLENiv2-N">
    <w:name w:val="06_ARTICLE_Niv2 - N°"/>
    <w:rsid w:val="009A3FF7"/>
    <w:rPr>
      <w:rFonts w:ascii="Verdana" w:hAnsi="Verdana"/>
      <w:b/>
      <w:color w:val="999999"/>
      <w:spacing w:val="-10"/>
      <w:sz w:val="20"/>
      <w:u w:val="none"/>
    </w:rPr>
  </w:style>
  <w:style w:type="paragraph" w:customStyle="1" w:styleId="03NOTICE-Texte">
    <w:name w:val="03_NOTICE - Texte"/>
    <w:basedOn w:val="05ARTICLENiv1-Texte"/>
    <w:rsid w:val="009A3FF7"/>
    <w:pPr>
      <w:autoSpaceDN/>
    </w:pPr>
    <w:rPr>
      <w:noProof/>
      <w:color w:val="808080"/>
    </w:rPr>
  </w:style>
  <w:style w:type="paragraph" w:customStyle="1" w:styleId="03NOTICE-SsTitre">
    <w:name w:val="03_NOTICE - SsTitre"/>
    <w:next w:val="03NOTICE-Texte"/>
    <w:rsid w:val="009A3FF7"/>
    <w:pPr>
      <w:widowControl/>
      <w:autoSpaceDN/>
      <w:spacing w:before="320" w:after="120"/>
      <w:textAlignment w:val="auto"/>
    </w:pPr>
    <w:rPr>
      <w:rFonts w:ascii="Verdana" w:eastAsia="Times New Roman" w:hAnsi="Verdana" w:cs="Times New Roman"/>
      <w:b/>
      <w:noProof/>
      <w:kern w:val="0"/>
      <w:sz w:val="20"/>
      <w:szCs w:val="20"/>
      <w:lang w:eastAsia="fr-FR" w:bidi="ar-SA"/>
    </w:rPr>
  </w:style>
  <w:style w:type="paragraph" w:customStyle="1" w:styleId="10PIEDDEPAGE">
    <w:name w:val="10_PIED DE PAGE"/>
    <w:basedOn w:val="Normal"/>
    <w:rsid w:val="009A3FF7"/>
    <w:pPr>
      <w:widowControl/>
      <w:tabs>
        <w:tab w:val="center" w:pos="4820"/>
        <w:tab w:val="right" w:pos="9639"/>
      </w:tabs>
      <w:suppressAutoHyphens w:val="0"/>
      <w:autoSpaceDN/>
      <w:spacing w:before="120" w:after="120"/>
      <w:jc w:val="both"/>
      <w:textAlignment w:val="auto"/>
    </w:pPr>
    <w:rPr>
      <w:rFonts w:ascii="Verdana" w:eastAsia="Times New Roman" w:hAnsi="Verdana" w:cs="Times New Roman"/>
      <w:b/>
      <w:noProof/>
      <w:kern w:val="0"/>
      <w:sz w:val="18"/>
      <w:szCs w:val="20"/>
      <w:lang w:eastAsia="fr-FR" w:bidi="ar-SA"/>
    </w:rPr>
  </w:style>
  <w:style w:type="paragraph" w:customStyle="1" w:styleId="ANNEXE">
    <w:name w:val="ANNEXE"/>
    <w:basedOn w:val="02SECTION-Titre"/>
    <w:rsid w:val="009A3FF7"/>
    <w:rPr>
      <w:b/>
      <w:caps/>
      <w:szCs w:val="32"/>
    </w:rPr>
  </w:style>
  <w:style w:type="paragraph" w:customStyle="1" w:styleId="07ARTICLENiv3-SsTitre">
    <w:name w:val="07_ARTICLE_Niv3 - SsTitre"/>
    <w:next w:val="07ARTICLENiv3-Texte"/>
    <w:link w:val="07ARTICLENiv3-SsTitreCar"/>
    <w:rsid w:val="009A3FF7"/>
    <w:pPr>
      <w:widowControl/>
      <w:autoSpaceDN/>
      <w:spacing w:before="60" w:after="60"/>
      <w:ind w:left="567"/>
      <w:textAlignment w:val="auto"/>
    </w:pPr>
    <w:rPr>
      <w:rFonts w:ascii="Verdana" w:eastAsia="Times New Roman" w:hAnsi="Verdana" w:cs="Times New Roman"/>
      <w:b/>
      <w:smallCaps/>
      <w:kern w:val="0"/>
      <w:sz w:val="18"/>
      <w:szCs w:val="20"/>
      <w:lang w:eastAsia="fr-FR" w:bidi="ar-SA"/>
    </w:rPr>
  </w:style>
  <w:style w:type="character" w:customStyle="1" w:styleId="07ARTICLENiv3-N">
    <w:name w:val="07_ARTICLE_Niv3 - N°"/>
    <w:rsid w:val="009A3FF7"/>
    <w:rPr>
      <w:rFonts w:ascii="Verdana" w:hAnsi="Verdana"/>
      <w:b/>
      <w:smallCaps/>
      <w:dstrike w:val="0"/>
      <w:noProof w:val="0"/>
      <w:spacing w:val="0"/>
      <w:sz w:val="18"/>
      <w:vertAlign w:val="baseline"/>
      <w:lang w:val="fr-FR"/>
    </w:rPr>
  </w:style>
  <w:style w:type="paragraph" w:customStyle="1" w:styleId="06ARTICLENiv2-Texte">
    <w:name w:val="06_ARTICLE_Niv2 - Texte"/>
    <w:basedOn w:val="05ARTICLENiv1-Texte"/>
    <w:link w:val="06ARTICLENiv2-TexteCar"/>
    <w:rsid w:val="009A3FF7"/>
    <w:pPr>
      <w:autoSpaceDN/>
      <w:ind w:left="284"/>
    </w:pPr>
  </w:style>
  <w:style w:type="paragraph" w:customStyle="1" w:styleId="07ARTICLENiv3-Texte">
    <w:name w:val="07_ARTICLE_Niv3 - Texte"/>
    <w:basedOn w:val="05ARTICLENiv1-Texte"/>
    <w:rsid w:val="009A3FF7"/>
    <w:pPr>
      <w:autoSpaceDN/>
      <w:ind w:left="567"/>
    </w:pPr>
  </w:style>
  <w:style w:type="paragraph" w:customStyle="1" w:styleId="ARTICLEIDEFIFINITFI">
    <w:name w:val="ARTICLE I DEFIFINITFI"/>
    <w:basedOn w:val="Normal"/>
    <w:rsid w:val="009A3FF7"/>
    <w:pPr>
      <w:widowControl/>
      <w:tabs>
        <w:tab w:val="left" w:pos="1700"/>
      </w:tabs>
      <w:suppressAutoHyphens w:val="0"/>
      <w:overflowPunct w:val="0"/>
      <w:autoSpaceDE w:val="0"/>
      <w:adjustRightInd w:val="0"/>
      <w:jc w:val="both"/>
    </w:pPr>
    <w:rPr>
      <w:rFonts w:ascii="Palatino" w:eastAsia="Times New Roman" w:hAnsi="Palatino" w:cs="Times New Roman"/>
      <w:b/>
      <w:caps/>
      <w:noProof/>
      <w:kern w:val="0"/>
      <w:sz w:val="22"/>
      <w:szCs w:val="20"/>
      <w:lang w:eastAsia="fr-FR" w:bidi="ar-SA"/>
    </w:rPr>
  </w:style>
  <w:style w:type="paragraph" w:customStyle="1" w:styleId="artice11">
    <w:name w:val="artice 1.1"/>
    <w:basedOn w:val="Normal"/>
    <w:rsid w:val="009A3FF7"/>
    <w:pPr>
      <w:widowControl/>
      <w:suppressAutoHyphens w:val="0"/>
      <w:overflowPunct w:val="0"/>
      <w:autoSpaceDE w:val="0"/>
      <w:adjustRightInd w:val="0"/>
      <w:ind w:left="840" w:hanging="560"/>
      <w:jc w:val="both"/>
    </w:pPr>
    <w:rPr>
      <w:rFonts w:ascii="Avant Garde" w:eastAsia="Times New Roman" w:hAnsi="Avant Garde" w:cs="Times New Roman"/>
      <w:b/>
      <w:noProof/>
      <w:kern w:val="0"/>
      <w:sz w:val="20"/>
      <w:szCs w:val="20"/>
      <w:lang w:eastAsia="fr-FR" w:bidi="ar-SA"/>
    </w:rPr>
  </w:style>
  <w:style w:type="paragraph" w:customStyle="1" w:styleId="textedfinitiffffff">
    <w:name w:val="texte définitiffffff"/>
    <w:basedOn w:val="Normal"/>
    <w:rsid w:val="009A3FF7"/>
    <w:pPr>
      <w:widowControl/>
      <w:suppressAutoHyphens w:val="0"/>
      <w:overflowPunct w:val="0"/>
      <w:autoSpaceDE w:val="0"/>
      <w:adjustRightInd w:val="0"/>
      <w:ind w:left="300"/>
      <w:jc w:val="both"/>
    </w:pPr>
    <w:rPr>
      <w:rFonts w:ascii="Palatino" w:eastAsia="Times New Roman" w:hAnsi="Palatino" w:cs="Times New Roman"/>
      <w:noProof/>
      <w:kern w:val="0"/>
      <w:sz w:val="20"/>
      <w:szCs w:val="20"/>
      <w:lang w:eastAsia="fr-FR" w:bidi="ar-SA"/>
    </w:rPr>
  </w:style>
  <w:style w:type="character" w:styleId="Appelnotedebasdep">
    <w:name w:val="footnote reference"/>
    <w:semiHidden/>
    <w:rsid w:val="009A3FF7"/>
    <w:rPr>
      <w:vertAlign w:val="superscript"/>
    </w:rPr>
  </w:style>
  <w:style w:type="paragraph" w:customStyle="1" w:styleId="Corpsdetexte23">
    <w:name w:val="Corps de texte 23"/>
    <w:basedOn w:val="Normal"/>
    <w:rsid w:val="009A3FF7"/>
    <w:pPr>
      <w:widowControl/>
      <w:pBdr>
        <w:top w:val="single" w:sz="6" w:space="1" w:color="auto"/>
        <w:left w:val="single" w:sz="6" w:space="4" w:color="auto"/>
        <w:bottom w:val="single" w:sz="6" w:space="1" w:color="auto"/>
        <w:right w:val="single" w:sz="6" w:space="4" w:color="auto"/>
      </w:pBdr>
      <w:suppressAutoHyphens w:val="0"/>
      <w:overflowPunct w:val="0"/>
      <w:autoSpaceDE w:val="0"/>
      <w:adjustRightInd w:val="0"/>
      <w:jc w:val="both"/>
    </w:pPr>
    <w:rPr>
      <w:rFonts w:ascii="Tms Rmn" w:eastAsia="Times New Roman" w:hAnsi="Tms Rmn" w:cs="Times New Roman"/>
      <w:kern w:val="0"/>
      <w:sz w:val="22"/>
      <w:szCs w:val="20"/>
      <w:lang w:eastAsia="fr-FR" w:bidi="ar-SA"/>
    </w:rPr>
  </w:style>
  <w:style w:type="paragraph" w:customStyle="1" w:styleId="Normalcentr1">
    <w:name w:val="Normal centré1"/>
    <w:basedOn w:val="Normal"/>
    <w:rsid w:val="009A3FF7"/>
    <w:pPr>
      <w:widowControl/>
      <w:suppressAutoHyphens w:val="0"/>
      <w:overflowPunct w:val="0"/>
      <w:autoSpaceDE w:val="0"/>
      <w:adjustRightInd w:val="0"/>
      <w:ind w:left="426" w:right="-29" w:hanging="426"/>
      <w:jc w:val="both"/>
    </w:pPr>
    <w:rPr>
      <w:rFonts w:eastAsia="Times New Roman" w:cs="Times New Roman"/>
      <w:kern w:val="0"/>
      <w:sz w:val="22"/>
      <w:szCs w:val="20"/>
      <w:lang w:eastAsia="fr-FR" w:bidi="ar-SA"/>
    </w:rPr>
  </w:style>
  <w:style w:type="paragraph" w:customStyle="1" w:styleId="DT-CMPARTICLE">
    <w:name w:val="DT-CMP ARTICLE"/>
    <w:basedOn w:val="Normal"/>
    <w:rsid w:val="009A3FF7"/>
    <w:pPr>
      <w:widowControl/>
      <w:tabs>
        <w:tab w:val="right" w:leader="dot" w:pos="8220"/>
      </w:tabs>
      <w:suppressAutoHyphens w:val="0"/>
      <w:overflowPunct w:val="0"/>
      <w:autoSpaceDE w:val="0"/>
      <w:adjustRightInd w:val="0"/>
      <w:jc w:val="both"/>
    </w:pPr>
    <w:rPr>
      <w:rFonts w:ascii="Times" w:eastAsia="Times New Roman" w:hAnsi="Times" w:cs="Times New Roman"/>
      <w:b/>
      <w:kern w:val="0"/>
      <w:sz w:val="22"/>
      <w:szCs w:val="20"/>
      <w:lang w:eastAsia="fr-FR" w:bidi="ar-SA"/>
    </w:rPr>
  </w:style>
  <w:style w:type="paragraph" w:customStyle="1" w:styleId="DT-CMPSsarticle1erniveau">
    <w:name w:val="DT-CMP Ss article 1er niveau"/>
    <w:basedOn w:val="Normal"/>
    <w:rsid w:val="009A3FF7"/>
    <w:pPr>
      <w:widowControl/>
      <w:suppressAutoHyphens w:val="0"/>
      <w:overflowPunct w:val="0"/>
      <w:autoSpaceDE w:val="0"/>
      <w:adjustRightInd w:val="0"/>
      <w:jc w:val="both"/>
    </w:pPr>
    <w:rPr>
      <w:rFonts w:ascii="Times" w:eastAsia="Times New Roman" w:hAnsi="Times" w:cs="Times New Roman"/>
      <w:b/>
      <w:kern w:val="0"/>
      <w:sz w:val="22"/>
      <w:szCs w:val="20"/>
      <w:lang w:eastAsia="fr-FR" w:bidi="ar-SA"/>
    </w:rPr>
  </w:style>
  <w:style w:type="paragraph" w:customStyle="1" w:styleId="711DEFINIFIFIFIIFFI">
    <w:name w:val="7.1.1 / DEFINIFIFIFIIFFI"/>
    <w:basedOn w:val="Normal"/>
    <w:rsid w:val="009A3FF7"/>
    <w:pPr>
      <w:widowControl/>
      <w:tabs>
        <w:tab w:val="left" w:pos="1700"/>
      </w:tabs>
      <w:suppressAutoHyphens w:val="0"/>
      <w:overflowPunct w:val="0"/>
      <w:autoSpaceDE w:val="0"/>
      <w:adjustRightInd w:val="0"/>
      <w:ind w:left="840"/>
      <w:jc w:val="both"/>
    </w:pPr>
    <w:rPr>
      <w:rFonts w:ascii="Palatino" w:eastAsia="Times New Roman" w:hAnsi="Palatino" w:cs="Times New Roman"/>
      <w:b/>
      <w:i/>
      <w:noProof/>
      <w:kern w:val="0"/>
      <w:sz w:val="20"/>
      <w:szCs w:val="20"/>
      <w:lang w:eastAsia="fr-FR" w:bidi="ar-SA"/>
    </w:rPr>
  </w:style>
  <w:style w:type="paragraph" w:customStyle="1" w:styleId="Corpsdetexte32">
    <w:name w:val="Corps de texte 32"/>
    <w:basedOn w:val="Normal"/>
    <w:rsid w:val="009A3FF7"/>
    <w:pPr>
      <w:widowControl/>
      <w:pBdr>
        <w:top w:val="single" w:sz="6" w:space="5" w:color="auto"/>
        <w:left w:val="single" w:sz="6" w:space="5" w:color="auto"/>
        <w:bottom w:val="single" w:sz="6" w:space="5" w:color="auto"/>
        <w:right w:val="single" w:sz="6" w:space="5" w:color="auto"/>
        <w:between w:val="single" w:sz="6" w:space="5" w:color="auto"/>
      </w:pBdr>
      <w:tabs>
        <w:tab w:val="center" w:pos="2260"/>
        <w:tab w:val="bar" w:pos="4980"/>
        <w:tab w:val="left" w:pos="6237"/>
        <w:tab w:val="center" w:pos="7513"/>
      </w:tabs>
      <w:suppressAutoHyphens w:val="0"/>
      <w:overflowPunct w:val="0"/>
      <w:autoSpaceDE w:val="0"/>
      <w:adjustRightInd w:val="0"/>
      <w:jc w:val="both"/>
    </w:pPr>
    <w:rPr>
      <w:rFonts w:eastAsia="Times New Roman" w:cs="Times New Roman"/>
      <w:kern w:val="0"/>
      <w:sz w:val="22"/>
      <w:szCs w:val="20"/>
      <w:lang w:eastAsia="fr-FR" w:bidi="ar-SA"/>
    </w:rPr>
  </w:style>
  <w:style w:type="paragraph" w:customStyle="1" w:styleId="DT-CMPANNEXES">
    <w:name w:val="DT-CMP ANNEXES"/>
    <w:basedOn w:val="Normal"/>
    <w:rsid w:val="009A3FF7"/>
    <w:pPr>
      <w:widowControl/>
      <w:tabs>
        <w:tab w:val="left" w:pos="9356"/>
      </w:tabs>
      <w:suppressAutoHyphens w:val="0"/>
      <w:overflowPunct w:val="0"/>
      <w:autoSpaceDE w:val="0"/>
      <w:adjustRightInd w:val="0"/>
      <w:ind w:right="-28"/>
      <w:jc w:val="center"/>
    </w:pPr>
    <w:rPr>
      <w:rFonts w:ascii="Times" w:eastAsia="Times New Roman" w:hAnsi="Times" w:cs="Times New Roman"/>
      <w:b/>
      <w:kern w:val="0"/>
      <w:sz w:val="32"/>
      <w:szCs w:val="20"/>
      <w:lang w:eastAsia="fr-FR" w:bidi="ar-SA"/>
    </w:rPr>
  </w:style>
  <w:style w:type="paragraph" w:customStyle="1" w:styleId="TABNIVEAU1">
    <w:name w:val="TAB NIVEAU 1"/>
    <w:basedOn w:val="Normal"/>
    <w:rsid w:val="009A3FF7"/>
    <w:pPr>
      <w:widowControl/>
      <w:numPr>
        <w:numId w:val="40"/>
      </w:numPr>
      <w:suppressAutoHyphens w:val="0"/>
      <w:autoSpaceDN/>
      <w:jc w:val="both"/>
      <w:textAlignment w:val="auto"/>
    </w:pPr>
    <w:rPr>
      <w:rFonts w:ascii="Verdana" w:eastAsia="Times New Roman" w:hAnsi="Verdana" w:cs="Times New Roman"/>
      <w:spacing w:val="-6"/>
      <w:kern w:val="0"/>
      <w:sz w:val="18"/>
      <w:szCs w:val="20"/>
      <w:lang w:eastAsia="fr-FR" w:bidi="ar-SA"/>
    </w:rPr>
  </w:style>
  <w:style w:type="paragraph" w:styleId="Retraitcorpsdetexte">
    <w:name w:val="Body Text Indent"/>
    <w:basedOn w:val="Normal"/>
    <w:link w:val="RetraitcorpsdetexteCar"/>
    <w:rsid w:val="009A3FF7"/>
    <w:pPr>
      <w:widowControl/>
      <w:suppressAutoHyphens w:val="0"/>
      <w:autoSpaceDN/>
      <w:spacing w:after="120"/>
      <w:ind w:left="283"/>
      <w:jc w:val="both"/>
      <w:textAlignment w:val="auto"/>
    </w:pPr>
    <w:rPr>
      <w:rFonts w:ascii="Verdana" w:eastAsia="Times New Roman" w:hAnsi="Verdana" w:cs="Times New Roman"/>
      <w:spacing w:val="-6"/>
      <w:kern w:val="0"/>
      <w:sz w:val="18"/>
      <w:szCs w:val="20"/>
      <w:lang w:eastAsia="fr-FR" w:bidi="ar-SA"/>
    </w:rPr>
  </w:style>
  <w:style w:type="character" w:customStyle="1" w:styleId="RetraitcorpsdetexteCar">
    <w:name w:val="Retrait corps de texte Car"/>
    <w:basedOn w:val="Policepardfaut"/>
    <w:link w:val="Retraitcorpsdetexte"/>
    <w:rsid w:val="009A3FF7"/>
    <w:rPr>
      <w:rFonts w:ascii="Verdana" w:eastAsia="Times New Roman" w:hAnsi="Verdana" w:cs="Times New Roman"/>
      <w:spacing w:val="-6"/>
      <w:kern w:val="0"/>
      <w:sz w:val="18"/>
      <w:szCs w:val="20"/>
      <w:lang w:eastAsia="fr-FR" w:bidi="ar-SA"/>
    </w:rPr>
  </w:style>
  <w:style w:type="character" w:customStyle="1" w:styleId="06ARTICLENiv2-TexteCar">
    <w:name w:val="06_ARTICLE_Niv2 - Texte Car"/>
    <w:basedOn w:val="05ARTICLENiv1-TexteCar"/>
    <w:link w:val="06ARTICLENiv2-Texte"/>
    <w:rsid w:val="009A3FF7"/>
    <w:rPr>
      <w:rFonts w:ascii="Verdana" w:eastAsia="Times New Roman" w:hAnsi="Verdana" w:cs="Times New Roman"/>
      <w:spacing w:val="-6"/>
      <w:kern w:val="0"/>
      <w:sz w:val="18"/>
      <w:szCs w:val="20"/>
      <w:lang w:eastAsia="fr-FR" w:bidi="ar-SA"/>
    </w:rPr>
  </w:style>
  <w:style w:type="paragraph" w:customStyle="1" w:styleId="0COUVTypedoc">
    <w:name w:val="0_COUV_Type doc"/>
    <w:next w:val="Normal"/>
    <w:rsid w:val="009A3FF7"/>
    <w:pPr>
      <w:widowControl/>
      <w:autoSpaceDN/>
      <w:ind w:left="113" w:right="113"/>
      <w:jc w:val="right"/>
      <w:textAlignment w:val="auto"/>
      <w:outlineLvl w:val="0"/>
    </w:pPr>
    <w:rPr>
      <w:rFonts w:ascii="Verdana" w:eastAsia="Times" w:hAnsi="Verdana" w:cs="Times New Roman"/>
      <w:b/>
      <w:color w:val="FFFFFF"/>
      <w:kern w:val="0"/>
      <w:sz w:val="26"/>
      <w:szCs w:val="20"/>
      <w:lang w:eastAsia="fr-FR" w:bidi="ar-SA"/>
    </w:rPr>
  </w:style>
  <w:style w:type="paragraph" w:customStyle="1" w:styleId="0COUVTitre">
    <w:name w:val="0_COUV_Titre"/>
    <w:rsid w:val="009A3FF7"/>
    <w:pPr>
      <w:widowControl/>
      <w:autoSpaceDN/>
      <w:spacing w:after="120"/>
      <w:textAlignment w:val="auto"/>
      <w:outlineLvl w:val="0"/>
    </w:pPr>
    <w:rPr>
      <w:rFonts w:ascii="Verdana" w:eastAsia="Times" w:hAnsi="Verdana" w:cs="Times New Roman"/>
      <w:b/>
      <w:spacing w:val="-20"/>
      <w:kern w:val="0"/>
      <w:sz w:val="44"/>
      <w:szCs w:val="20"/>
      <w:lang w:eastAsia="fr-FR" w:bidi="ar-SA"/>
    </w:rPr>
  </w:style>
  <w:style w:type="paragraph" w:customStyle="1" w:styleId="0COUVSs-titre">
    <w:name w:val="0_COUV_Ss-titre"/>
    <w:rsid w:val="009A3FF7"/>
    <w:pPr>
      <w:widowControl/>
      <w:autoSpaceDN/>
      <w:textAlignment w:val="auto"/>
    </w:pPr>
    <w:rPr>
      <w:rFonts w:ascii="Verdana" w:eastAsia="Times" w:hAnsi="Verdana" w:cs="Times New Roman"/>
      <w:b/>
      <w:spacing w:val="-20"/>
      <w:kern w:val="0"/>
      <w:sz w:val="36"/>
      <w:szCs w:val="20"/>
      <w:lang w:eastAsia="fr-FR" w:bidi="ar-SA"/>
    </w:rPr>
  </w:style>
  <w:style w:type="paragraph" w:customStyle="1" w:styleId="0COUVContenu">
    <w:name w:val="0_COUV_Contenu"/>
    <w:next w:val="Normal"/>
    <w:rsid w:val="009A3FF7"/>
    <w:pPr>
      <w:widowControl/>
      <w:pBdr>
        <w:bottom w:val="single" w:sz="4" w:space="4" w:color="999999"/>
      </w:pBdr>
      <w:autoSpaceDN/>
      <w:spacing w:after="240"/>
      <w:jc w:val="right"/>
      <w:textAlignment w:val="auto"/>
      <w:outlineLvl w:val="1"/>
    </w:pPr>
    <w:rPr>
      <w:rFonts w:ascii="Verdana" w:eastAsia="Times" w:hAnsi="Verdana" w:cs="Times New Roman"/>
      <w:b/>
      <w:color w:val="999999"/>
      <w:kern w:val="0"/>
      <w:sz w:val="32"/>
      <w:szCs w:val="20"/>
      <w:lang w:eastAsia="fr-FR" w:bidi="ar-SA"/>
    </w:rPr>
  </w:style>
  <w:style w:type="paragraph" w:customStyle="1" w:styleId="0COUVDate">
    <w:name w:val="0_COUV_Date"/>
    <w:rsid w:val="009A3FF7"/>
    <w:pPr>
      <w:widowControl/>
      <w:tabs>
        <w:tab w:val="left" w:pos="1460"/>
      </w:tabs>
      <w:autoSpaceDN/>
      <w:jc w:val="center"/>
      <w:textAlignment w:val="auto"/>
    </w:pPr>
    <w:rPr>
      <w:rFonts w:ascii="Verdana" w:eastAsia="Times New Roman" w:hAnsi="Verdana" w:cs="Times New Roman"/>
      <w:b/>
      <w:kern w:val="0"/>
      <w:szCs w:val="20"/>
      <w:lang w:val="en-GB" w:eastAsia="fr-FR" w:bidi="ar-SA"/>
    </w:rPr>
  </w:style>
  <w:style w:type="paragraph" w:customStyle="1" w:styleId="0COUVRalisation">
    <w:name w:val="0_COUV_Réalisation"/>
    <w:rsid w:val="009A3FF7"/>
    <w:pPr>
      <w:widowControl/>
      <w:autoSpaceDN/>
      <w:spacing w:before="200"/>
      <w:jc w:val="center"/>
      <w:textAlignment w:val="auto"/>
    </w:pPr>
    <w:rPr>
      <w:rFonts w:ascii="Verdana" w:eastAsia="Times New Roman" w:hAnsi="Verdana" w:cs="Times New Roman"/>
      <w:kern w:val="0"/>
      <w:szCs w:val="20"/>
      <w:lang w:eastAsia="fr-FR" w:bidi="ar-SA"/>
    </w:rPr>
  </w:style>
  <w:style w:type="paragraph" w:customStyle="1" w:styleId="5-TEXTE">
    <w:name w:val="5-TEXTE"/>
    <w:rsid w:val="009A3FF7"/>
    <w:pPr>
      <w:widowControl/>
      <w:autoSpaceDN/>
      <w:spacing w:before="60" w:after="60"/>
      <w:ind w:left="567" w:right="567"/>
      <w:jc w:val="both"/>
      <w:textAlignment w:val="auto"/>
      <w:outlineLvl w:val="4"/>
    </w:pPr>
    <w:rPr>
      <w:rFonts w:ascii="Verdana" w:eastAsia="Times" w:hAnsi="Verdana" w:cs="Times New Roman"/>
      <w:color w:val="000000"/>
      <w:spacing w:val="-4"/>
      <w:kern w:val="0"/>
      <w:sz w:val="20"/>
      <w:szCs w:val="20"/>
      <w:lang w:eastAsia="fr-FR" w:bidi="ar-SA"/>
    </w:rPr>
  </w:style>
  <w:style w:type="paragraph" w:customStyle="1" w:styleId="Retrait">
    <w:name w:val="Retrait"/>
    <w:basedOn w:val="Normal"/>
    <w:rsid w:val="009A3FF7"/>
    <w:pPr>
      <w:widowControl/>
      <w:suppressAutoHyphens w:val="0"/>
      <w:overflowPunct w:val="0"/>
      <w:autoSpaceDE w:val="0"/>
      <w:adjustRightInd w:val="0"/>
      <w:ind w:left="560" w:hanging="540"/>
      <w:jc w:val="both"/>
    </w:pPr>
    <w:rPr>
      <w:rFonts w:ascii="Avant Garde" w:eastAsia="Times New Roman" w:hAnsi="Avant Garde" w:cs="Times New Roman"/>
      <w:noProof/>
      <w:kern w:val="0"/>
      <w:sz w:val="20"/>
      <w:szCs w:val="20"/>
      <w:lang w:eastAsia="fr-FR" w:bidi="ar-SA"/>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9A3FF7"/>
    <w:pPr>
      <w:autoSpaceDN/>
    </w:pPr>
    <w:rPr>
      <w:bCs/>
      <w:noProof/>
      <w:color w:val="993300"/>
    </w:rPr>
  </w:style>
  <w:style w:type="character" w:customStyle="1" w:styleId="Style05ARTICLENiv1-SsTitreAutomatiqueToutenmajusculeCar">
    <w:name w:val="Style 05_ARTICLE_Niv1 - SsTitre + Automatique Tout en majuscule Car"/>
    <w:link w:val="Style05ARTICLENiv1-SsTitreAutomatiqueToutenmajuscule"/>
    <w:rsid w:val="009A3FF7"/>
    <w:rPr>
      <w:rFonts w:ascii="Verdana" w:eastAsia="Times New Roman" w:hAnsi="Verdana" w:cs="Times New Roman"/>
      <w:b/>
      <w:bCs/>
      <w:noProof/>
      <w:color w:val="993300"/>
      <w:spacing w:val="-10"/>
      <w:kern w:val="0"/>
      <w:sz w:val="20"/>
      <w:szCs w:val="20"/>
      <w:lang w:eastAsia="fr-FR" w:bidi="ar-SA"/>
    </w:rPr>
  </w:style>
  <w:style w:type="character" w:customStyle="1" w:styleId="06ARTICLENiv2-SsTitreCar">
    <w:name w:val="06_ARTICLE_Niv2 - SsTitre Car"/>
    <w:link w:val="06ARTICLENiv2-SsTitre"/>
    <w:rsid w:val="009A3FF7"/>
    <w:rPr>
      <w:rFonts w:ascii="Verdana" w:eastAsia="Times New Roman" w:hAnsi="Verdana" w:cs="Times New Roman"/>
      <w:b/>
      <w:noProof/>
      <w:color w:val="999999"/>
      <w:spacing w:val="-10"/>
      <w:kern w:val="0"/>
      <w:sz w:val="20"/>
      <w:szCs w:val="20"/>
      <w:lang w:eastAsia="fr-FR" w:bidi="ar-SA"/>
    </w:rPr>
  </w:style>
  <w:style w:type="character" w:customStyle="1" w:styleId="07ARTICLENiv3-SsTitreCar">
    <w:name w:val="07_ARTICLE_Niv3 - SsTitre Car"/>
    <w:link w:val="07ARTICLENiv3-SsTitre"/>
    <w:rsid w:val="009A3FF7"/>
    <w:rPr>
      <w:rFonts w:ascii="Verdana" w:eastAsia="Times New Roman" w:hAnsi="Verdana" w:cs="Times New Roman"/>
      <w:b/>
      <w:smallCaps/>
      <w:kern w:val="0"/>
      <w:sz w:val="18"/>
      <w:szCs w:val="20"/>
      <w:lang w:eastAsia="fr-FR" w:bidi="ar-SA"/>
    </w:rPr>
  </w:style>
  <w:style w:type="paragraph" w:customStyle="1" w:styleId="A12normTab">
    <w:name w:val="A . 12 norm Tab"/>
    <w:basedOn w:val="Normal"/>
    <w:rsid w:val="009A3FF7"/>
    <w:pPr>
      <w:widowControl/>
      <w:suppressAutoHyphens w:val="0"/>
      <w:overflowPunct w:val="0"/>
      <w:autoSpaceDE w:val="0"/>
      <w:adjustRightInd w:val="0"/>
      <w:spacing w:line="240" w:lineRule="atLeast"/>
      <w:ind w:left="700"/>
    </w:pPr>
    <w:rPr>
      <w:rFonts w:ascii="Times" w:eastAsia="Times New Roman" w:hAnsi="Times" w:cs="Times New Roman"/>
      <w:noProof/>
      <w:kern w:val="0"/>
      <w:szCs w:val="20"/>
      <w:lang w:eastAsia="fr-FR" w:bidi="ar-SA"/>
    </w:rPr>
  </w:style>
  <w:style w:type="character" w:customStyle="1" w:styleId="05ARTICLENiv1-TexteCarCar">
    <w:name w:val="05_ARTICLE_Niv1 - Texte Car Car"/>
    <w:rsid w:val="009A3FF7"/>
    <w:rPr>
      <w:rFonts w:ascii="Verdana" w:hAnsi="Verdana"/>
      <w:noProof/>
      <w:spacing w:val="-6"/>
      <w:sz w:val="18"/>
      <w:lang w:val="fr-FR" w:eastAsia="fr-FR" w:bidi="ar-SA"/>
    </w:rPr>
  </w:style>
  <w:style w:type="paragraph" w:customStyle="1" w:styleId="numrationniveau1">
    <w:name w:val="énumération niveau 1"/>
    <w:basedOn w:val="Normal"/>
    <w:rsid w:val="009A3FF7"/>
    <w:pPr>
      <w:widowControl/>
      <w:tabs>
        <w:tab w:val="num" w:pos="1440"/>
      </w:tabs>
      <w:suppressAutoHyphens w:val="0"/>
      <w:autoSpaceDN/>
      <w:spacing w:after="240"/>
      <w:ind w:left="1440" w:hanging="360"/>
      <w:textAlignment w:val="auto"/>
    </w:pPr>
    <w:rPr>
      <w:rFonts w:ascii="Verdana" w:eastAsia="Times New Roman" w:hAnsi="Verdana" w:cs="Times New Roman"/>
      <w:spacing w:val="-6"/>
      <w:kern w:val="0"/>
      <w:sz w:val="18"/>
      <w:szCs w:val="20"/>
      <w:lang w:eastAsia="fr-FR" w:bidi="ar-SA"/>
    </w:rPr>
  </w:style>
  <w:style w:type="paragraph" w:customStyle="1" w:styleId="11-TABNIV1">
    <w:name w:val="11 - TAB NIV 1"/>
    <w:basedOn w:val="TABNIVEAU1"/>
    <w:rsid w:val="009A3FF7"/>
    <w:pPr>
      <w:tabs>
        <w:tab w:val="clear" w:pos="284"/>
        <w:tab w:val="num" w:pos="180"/>
      </w:tabs>
      <w:spacing w:after="60"/>
      <w:ind w:left="181" w:hanging="181"/>
    </w:pPr>
  </w:style>
  <w:style w:type="paragraph" w:styleId="PrformatHTML">
    <w:name w:val="HTML Preformatted"/>
    <w:basedOn w:val="Normal"/>
    <w:link w:val="PrformatHTMLCar"/>
    <w:rsid w:val="009A3F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Arial Unicode MS" w:eastAsia="Arial Unicode MS" w:hAnsi="Arial Unicode MS" w:cs="Arial Unicode MS"/>
      <w:kern w:val="0"/>
      <w:sz w:val="20"/>
      <w:szCs w:val="20"/>
      <w:lang w:val="en-GB" w:eastAsia="en-US" w:bidi="ar-SA"/>
    </w:rPr>
  </w:style>
  <w:style w:type="character" w:customStyle="1" w:styleId="PrformatHTMLCar">
    <w:name w:val="Préformaté HTML Car"/>
    <w:basedOn w:val="Policepardfaut"/>
    <w:link w:val="PrformatHTML"/>
    <w:rsid w:val="009A3FF7"/>
    <w:rPr>
      <w:rFonts w:ascii="Arial Unicode MS" w:eastAsia="Arial Unicode MS" w:hAnsi="Arial Unicode MS" w:cs="Arial Unicode MS"/>
      <w:kern w:val="0"/>
      <w:sz w:val="20"/>
      <w:szCs w:val="20"/>
      <w:lang w:val="en-GB" w:eastAsia="en-US" w:bidi="ar-SA"/>
    </w:rPr>
  </w:style>
  <w:style w:type="character" w:styleId="lev">
    <w:name w:val="Strong"/>
    <w:qFormat/>
    <w:rsid w:val="009A3FF7"/>
    <w:rPr>
      <w:b/>
      <w:bCs/>
    </w:rPr>
  </w:style>
  <w:style w:type="paragraph" w:customStyle="1" w:styleId="Style05ARTICLENiv1-SsTitreAutomatique">
    <w:name w:val="Style 05_ARTICLE_Niv1 - SsTitre + Automatique"/>
    <w:basedOn w:val="05ARTICLENiv1-SsTitre"/>
    <w:link w:val="Style05ARTICLENiv1-SsTitreAutomatiqueCar"/>
    <w:rsid w:val="009A3FF7"/>
    <w:pPr>
      <w:autoSpaceDN/>
    </w:pPr>
    <w:rPr>
      <w:bCs/>
      <w:noProof/>
      <w:color w:val="993300"/>
    </w:rPr>
  </w:style>
  <w:style w:type="character" w:customStyle="1" w:styleId="Style05ARTICLENiv1-SsTitreAutomatiqueCar">
    <w:name w:val="Style 05_ARTICLE_Niv1 - SsTitre + Automatique Car"/>
    <w:link w:val="Style05ARTICLENiv1-SsTitreAutomatique"/>
    <w:rsid w:val="009A3FF7"/>
    <w:rPr>
      <w:rFonts w:ascii="Verdana" w:eastAsia="Times New Roman" w:hAnsi="Verdana" w:cs="Times New Roman"/>
      <w:b/>
      <w:bCs/>
      <w:noProof/>
      <w:color w:val="993300"/>
      <w:spacing w:val="-10"/>
      <w:kern w:val="0"/>
      <w:sz w:val="20"/>
      <w:szCs w:val="20"/>
      <w:lang w:eastAsia="fr-FR" w:bidi="ar-SA"/>
    </w:rPr>
  </w:style>
  <w:style w:type="paragraph" w:customStyle="1" w:styleId="Standardniv2">
    <w:name w:val="Standard niv 2"/>
    <w:basedOn w:val="Normal"/>
    <w:rsid w:val="009A3FF7"/>
    <w:pPr>
      <w:overflowPunct w:val="0"/>
      <w:autoSpaceDE w:val="0"/>
      <w:autoSpaceDN/>
      <w:ind w:left="1276"/>
      <w:jc w:val="both"/>
    </w:pPr>
    <w:rPr>
      <w:rFonts w:ascii="Times" w:eastAsia="Times New Roman" w:hAnsi="Times" w:cs="Times New Roman"/>
      <w:kern w:val="0"/>
      <w:sz w:val="22"/>
      <w:szCs w:val="20"/>
      <w:lang w:eastAsia="ar-SA" w:bidi="ar-SA"/>
    </w:rPr>
  </w:style>
  <w:style w:type="paragraph" w:customStyle="1" w:styleId="Standardniv3">
    <w:name w:val="Standard niv 3"/>
    <w:basedOn w:val="Normal"/>
    <w:rsid w:val="009A3FF7"/>
    <w:pPr>
      <w:overflowPunct w:val="0"/>
      <w:autoSpaceDE w:val="0"/>
      <w:autoSpaceDN/>
      <w:ind w:left="2126"/>
      <w:jc w:val="both"/>
    </w:pPr>
    <w:rPr>
      <w:rFonts w:ascii="Times" w:eastAsia="Times New Roman" w:hAnsi="Times" w:cs="Times New Roman"/>
      <w:kern w:val="0"/>
      <w:sz w:val="22"/>
      <w:szCs w:val="20"/>
      <w:lang w:eastAsia="ar-SA" w:bidi="ar-SA"/>
    </w:rPr>
  </w:style>
  <w:style w:type="paragraph" w:customStyle="1" w:styleId="Corpsdetexte320">
    <w:name w:val="Corps de texte 320"/>
    <w:basedOn w:val="Standard"/>
    <w:rsid w:val="009A3FF7"/>
    <w:pPr>
      <w:spacing w:after="120"/>
    </w:pPr>
    <w:rPr>
      <w:sz w:val="16"/>
      <w:szCs w:val="16"/>
    </w:rPr>
  </w:style>
  <w:style w:type="character" w:customStyle="1" w:styleId="spipsurligne">
    <w:name w:val="spip_surligne"/>
    <w:rsid w:val="009A3FF7"/>
  </w:style>
  <w:style w:type="character" w:customStyle="1" w:styleId="CommentaireCar1">
    <w:name w:val="Commentaire Car1"/>
    <w:uiPriority w:val="99"/>
    <w:rsid w:val="009A3FF7"/>
    <w:rPr>
      <w:lang w:eastAsia="ar-SA"/>
    </w:rPr>
  </w:style>
  <w:style w:type="paragraph" w:customStyle="1" w:styleId="RedaliaNormal">
    <w:name w:val="Redalia : Normal"/>
    <w:basedOn w:val="Normal"/>
    <w:rsid w:val="009A3FF7"/>
    <w:pPr>
      <w:tabs>
        <w:tab w:val="left" w:leader="dot" w:pos="8505"/>
      </w:tabs>
      <w:autoSpaceDN/>
      <w:spacing w:before="40"/>
      <w:jc w:val="both"/>
      <w:textAlignment w:val="auto"/>
    </w:pPr>
    <w:rPr>
      <w:rFonts w:ascii="Cambria" w:eastAsia="Times New Roman" w:hAnsi="Cambria" w:cs="Times New Roman"/>
      <w:kern w:val="0"/>
      <w:sz w:val="22"/>
      <w:szCs w:val="22"/>
      <w:lang w:eastAsia="ar-SA" w:bidi="ar-SA"/>
    </w:rPr>
  </w:style>
  <w:style w:type="paragraph" w:customStyle="1" w:styleId="RdaliaTitredestableaux">
    <w:name w:val="Rédalia : Titre des tableaux"/>
    <w:basedOn w:val="RedaliaNormal"/>
    <w:rsid w:val="009A3FF7"/>
    <w:pPr>
      <w:jc w:val="center"/>
    </w:pPr>
    <w:rPr>
      <w:b/>
      <w:bCs/>
    </w:rPr>
  </w:style>
  <w:style w:type="paragraph" w:customStyle="1" w:styleId="RedaliaRetraitavecpuce">
    <w:name w:val="Redalia : Retrait avec puce"/>
    <w:basedOn w:val="RedaliaNormal"/>
    <w:rsid w:val="009A3FF7"/>
    <w:pPr>
      <w:tabs>
        <w:tab w:val="num" w:pos="720"/>
      </w:tabs>
      <w:ind w:left="720" w:hanging="360"/>
    </w:pPr>
  </w:style>
  <w:style w:type="character" w:customStyle="1" w:styleId="Titre4Car">
    <w:name w:val="Titre 4 Car"/>
    <w:link w:val="Titre4"/>
    <w:uiPriority w:val="1"/>
    <w:rsid w:val="009A3FF7"/>
    <w:rPr>
      <w:rFonts w:ascii="Bookman Old Style" w:eastAsia="PalatinoLinotype, 'Times New Ro" w:hAnsi="Bookman Old Style" w:cs="Times New Roman"/>
      <w:b/>
      <w:bCs/>
      <w:i/>
      <w:iCs/>
      <w:sz w:val="22"/>
      <w:szCs w:val="22"/>
      <w:u w:val="single"/>
      <w:lang w:bidi="ar-SA"/>
    </w:rPr>
  </w:style>
  <w:style w:type="table" w:customStyle="1" w:styleId="Grilledutableau1">
    <w:name w:val="Grille du tableau1"/>
    <w:basedOn w:val="TableauNormal"/>
    <w:next w:val="Grilledutableau"/>
    <w:uiPriority w:val="59"/>
    <w:rsid w:val="009A3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Aucuneliste"/>
    <w:rsid w:val="00966CA4"/>
    <w:pPr>
      <w:numPr>
        <w:numId w:val="42"/>
      </w:numPr>
    </w:pPr>
  </w:style>
  <w:style w:type="numbering" w:customStyle="1" w:styleId="WWNum33">
    <w:name w:val="WWNum33"/>
    <w:basedOn w:val="Aucuneliste"/>
    <w:rsid w:val="009A0A6C"/>
    <w:pPr>
      <w:numPr>
        <w:numId w:val="44"/>
      </w:numPr>
    </w:pPr>
  </w:style>
  <w:style w:type="table" w:customStyle="1" w:styleId="Grilledutableau2">
    <w:name w:val="Grille du tableau2"/>
    <w:basedOn w:val="TableauNormal"/>
    <w:next w:val="Grilledutableau"/>
    <w:rsid w:val="00E63398"/>
    <w:pPr>
      <w:widowControl/>
      <w:autoSpaceDN/>
      <w:jc w:val="both"/>
      <w:textAlignment w:val="auto"/>
    </w:pPr>
    <w:rPr>
      <w:rFonts w:ascii="Arial" w:eastAsia="Times New Roman" w:hAnsi="Arial" w:cs="Times New Roman"/>
      <w:kern w:val="0"/>
      <w:sz w:val="20"/>
      <w:szCs w:val="20"/>
      <w:lang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2">
    <w:name w:val="WW8Num32"/>
    <w:basedOn w:val="Aucuneliste"/>
    <w:rsid w:val="00E63398"/>
    <w:pPr>
      <w:numPr>
        <w:numId w:val="45"/>
      </w:numPr>
    </w:pPr>
  </w:style>
  <w:style w:type="table" w:customStyle="1" w:styleId="Grilledutableau3">
    <w:name w:val="Grille du tableau3"/>
    <w:basedOn w:val="TableauNormal"/>
    <w:next w:val="Grilledutableau"/>
    <w:rsid w:val="005D0184"/>
    <w:pPr>
      <w:widowControl/>
      <w:autoSpaceDN/>
      <w:jc w:val="both"/>
      <w:textAlignment w:val="auto"/>
    </w:pPr>
    <w:rPr>
      <w:rFonts w:ascii="Arial" w:eastAsia="Times New Roman" w:hAnsi="Arial" w:cs="Times New Roman"/>
      <w:kern w:val="0"/>
      <w:sz w:val="20"/>
      <w:szCs w:val="20"/>
      <w:lang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31">
    <w:name w:val="WW8Num131"/>
    <w:basedOn w:val="Aucuneliste"/>
    <w:rsid w:val="001A3CF4"/>
    <w:pPr>
      <w:numPr>
        <w:numId w:val="46"/>
      </w:numPr>
    </w:pPr>
  </w:style>
  <w:style w:type="numbering" w:customStyle="1" w:styleId="WW8Num1311">
    <w:name w:val="WW8Num1311"/>
    <w:basedOn w:val="Aucuneliste"/>
    <w:rsid w:val="007901DE"/>
    <w:pPr>
      <w:numPr>
        <w:numId w:val="47"/>
      </w:numPr>
    </w:pPr>
  </w:style>
  <w:style w:type="numbering" w:customStyle="1" w:styleId="WWNum521">
    <w:name w:val="WWNum521"/>
    <w:basedOn w:val="Aucuneliste"/>
    <w:rsid w:val="00921095"/>
    <w:pPr>
      <w:numPr>
        <w:numId w:val="48"/>
      </w:numPr>
    </w:pPr>
  </w:style>
  <w:style w:type="numbering" w:customStyle="1" w:styleId="WWNum291">
    <w:name w:val="WWNum291"/>
    <w:basedOn w:val="Aucuneliste"/>
    <w:rsid w:val="00004EEE"/>
    <w:pPr>
      <w:numPr>
        <w:numId w:val="49"/>
      </w:numPr>
    </w:pPr>
  </w:style>
  <w:style w:type="numbering" w:customStyle="1" w:styleId="WWOutlineListStyle81">
    <w:name w:val="WW_OutlineListStyle_81"/>
    <w:basedOn w:val="Aucuneliste"/>
    <w:rsid w:val="002243F3"/>
    <w:pPr>
      <w:numPr>
        <w:numId w:val="50"/>
      </w:numPr>
    </w:pPr>
  </w:style>
  <w:style w:type="table" w:customStyle="1" w:styleId="Grilledutableau4">
    <w:name w:val="Grille du tableau4"/>
    <w:basedOn w:val="TableauNormal"/>
    <w:next w:val="Grilledutableau"/>
    <w:rsid w:val="002243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ar">
    <w:name w:val="Standard Car"/>
    <w:link w:val="Standard"/>
    <w:locked/>
    <w:rsid w:val="004E5A71"/>
    <w:rPr>
      <w:rFonts w:eastAsia="Times New Roman" w:cs="Times New Roman"/>
      <w:lang w:bidi="ar-SA"/>
    </w:rPr>
  </w:style>
  <w:style w:type="paragraph" w:customStyle="1" w:styleId="tiret">
    <w:name w:val="tiret"/>
    <w:basedOn w:val="Normal"/>
    <w:link w:val="tiretCar"/>
    <w:qFormat/>
    <w:rsid w:val="00251ADB"/>
    <w:pPr>
      <w:numPr>
        <w:numId w:val="51"/>
      </w:numPr>
      <w:spacing w:after="120"/>
      <w:jc w:val="both"/>
    </w:pPr>
    <w:rPr>
      <w:rFonts w:ascii="Bookman Old Style" w:eastAsia="SimSun" w:hAnsi="Bookman Old Style"/>
      <w:sz w:val="20"/>
      <w:szCs w:val="22"/>
      <w:lang w:eastAsia="fr-FR" w:bidi="ar-SA"/>
    </w:rPr>
  </w:style>
  <w:style w:type="character" w:customStyle="1" w:styleId="tiretCar">
    <w:name w:val="tiret Car"/>
    <w:basedOn w:val="Policepardfaut"/>
    <w:link w:val="tiret"/>
    <w:rsid w:val="00251ADB"/>
    <w:rPr>
      <w:rFonts w:ascii="Bookman Old Style" w:hAnsi="Bookman Old Style"/>
      <w:sz w:val="20"/>
      <w:szCs w:val="22"/>
      <w:lang w:eastAsia="fr-FR" w:bidi="ar-SA"/>
    </w:rPr>
  </w:style>
  <w:style w:type="paragraph" w:customStyle="1" w:styleId="ntitre">
    <w:name w:val="n° titre"/>
    <w:next w:val="Normal"/>
    <w:link w:val="ntitreCar"/>
    <w:qFormat/>
    <w:rsid w:val="00316FB7"/>
    <w:pPr>
      <w:widowControl/>
      <w:numPr>
        <w:numId w:val="52"/>
      </w:numPr>
      <w:autoSpaceDN/>
      <w:spacing w:before="360" w:after="120"/>
      <w:textAlignment w:val="auto"/>
    </w:pPr>
    <w:rPr>
      <w:rFonts w:ascii="Bookman Old Style" w:hAnsi="Bookman Old Style"/>
      <w:b/>
      <w:sz w:val="20"/>
      <w:szCs w:val="22"/>
      <w:u w:val="single"/>
      <w:lang w:eastAsia="fr-FR" w:bidi="ar-SA"/>
    </w:rPr>
  </w:style>
  <w:style w:type="character" w:customStyle="1" w:styleId="ntitreCar">
    <w:name w:val="n° titre Car"/>
    <w:basedOn w:val="Policepardfaut"/>
    <w:link w:val="ntitre"/>
    <w:rsid w:val="00316FB7"/>
    <w:rPr>
      <w:rFonts w:ascii="Bookman Old Style" w:hAnsi="Bookman Old Style"/>
      <w:b/>
      <w:sz w:val="20"/>
      <w:szCs w:val="22"/>
      <w:u w:val="single"/>
      <w:lang w:eastAsia="fr-FR" w:bidi="ar-SA"/>
    </w:rPr>
  </w:style>
  <w:style w:type="paragraph" w:customStyle="1" w:styleId="Normaldouble">
    <w:name w:val="Normal double"/>
    <w:basedOn w:val="Normal"/>
    <w:rsid w:val="003A7BA9"/>
    <w:pPr>
      <w:widowControl/>
      <w:suppressAutoHyphens w:val="0"/>
      <w:autoSpaceDN/>
      <w:spacing w:before="240"/>
      <w:jc w:val="both"/>
      <w:textAlignment w:val="auto"/>
    </w:pPr>
    <w:rPr>
      <w:rFonts w:eastAsia="Times New Roman" w:cs="Times New Roman"/>
      <w:kern w:val="0"/>
      <w:lang w:eastAsia="fr-FR" w:bidi="ar-SA"/>
    </w:rPr>
  </w:style>
  <w:style w:type="paragraph" w:customStyle="1" w:styleId="Normalpuce">
    <w:name w:val="Normal puce"/>
    <w:basedOn w:val="Normal"/>
    <w:rsid w:val="003A7BA9"/>
    <w:pPr>
      <w:widowControl/>
      <w:numPr>
        <w:numId w:val="53"/>
      </w:numPr>
      <w:tabs>
        <w:tab w:val="clear" w:pos="360"/>
        <w:tab w:val="left" w:pos="284"/>
      </w:tabs>
      <w:suppressAutoHyphens w:val="0"/>
      <w:autoSpaceDN/>
      <w:spacing w:before="120"/>
      <w:ind w:left="284" w:hanging="284"/>
      <w:jc w:val="both"/>
      <w:textAlignment w:val="auto"/>
    </w:pPr>
    <w:rPr>
      <w:rFonts w:eastAsia="Times New Roman" w:cs="Times New Roman"/>
      <w:kern w:val="0"/>
      <w:lang w:eastAsia="fr-FR" w:bidi="ar-SA"/>
    </w:rPr>
  </w:style>
  <w:style w:type="character" w:customStyle="1" w:styleId="ParagraphetexteCar2">
    <w:name w:val="Paragraphe texte Car2"/>
    <w:link w:val="Paragraphetexte"/>
    <w:rsid w:val="00D07479"/>
    <w:rPr>
      <w:rFonts w:eastAsia="Times New Roman" w:cs="Times New Roman"/>
      <w:lang w:bidi="ar-SA"/>
    </w:rPr>
  </w:style>
  <w:style w:type="paragraph" w:customStyle="1" w:styleId="pf0">
    <w:name w:val="pf0"/>
    <w:basedOn w:val="Normal"/>
    <w:rsid w:val="006B072F"/>
    <w:pPr>
      <w:widowControl/>
      <w:suppressAutoHyphens w:val="0"/>
      <w:autoSpaceDN/>
      <w:spacing w:before="100" w:beforeAutospacing="1" w:after="100" w:afterAutospacing="1"/>
      <w:textAlignment w:val="auto"/>
    </w:pPr>
    <w:rPr>
      <w:rFonts w:eastAsia="Times New Roman" w:cs="Times New Roman"/>
      <w:kern w:val="0"/>
      <w:lang w:eastAsia="fr-FR" w:bidi="ar-SA"/>
    </w:rPr>
  </w:style>
  <w:style w:type="character" w:customStyle="1" w:styleId="cf01">
    <w:name w:val="cf01"/>
    <w:basedOn w:val="Policepardfaut"/>
    <w:rsid w:val="006B072F"/>
    <w:rPr>
      <w:rFonts w:ascii="Segoe UI" w:hAnsi="Segoe UI" w:cs="Segoe UI" w:hint="default"/>
      <w:sz w:val="18"/>
      <w:szCs w:val="18"/>
      <w:u w:val="single"/>
    </w:rPr>
  </w:style>
  <w:style w:type="character" w:customStyle="1" w:styleId="cf11">
    <w:name w:val="cf11"/>
    <w:basedOn w:val="Policepardfaut"/>
    <w:rsid w:val="006B072F"/>
    <w:rPr>
      <w:rFonts w:ascii="Segoe UI" w:hAnsi="Segoe UI" w:cs="Segoe UI" w:hint="default"/>
      <w:sz w:val="18"/>
      <w:szCs w:val="18"/>
    </w:rPr>
  </w:style>
  <w:style w:type="character" w:customStyle="1" w:styleId="cf21">
    <w:name w:val="cf21"/>
    <w:basedOn w:val="Policepardfaut"/>
    <w:rsid w:val="006B072F"/>
    <w:rPr>
      <w:rFonts w:ascii="Segoe UI" w:hAnsi="Segoe UI" w:cs="Segoe UI" w:hint="default"/>
      <w:b/>
      <w:bCs/>
      <w:sz w:val="18"/>
      <w:szCs w:val="18"/>
    </w:rPr>
  </w:style>
  <w:style w:type="character" w:customStyle="1" w:styleId="cf31">
    <w:name w:val="cf31"/>
    <w:basedOn w:val="Policepardfaut"/>
    <w:rsid w:val="006B072F"/>
    <w:rPr>
      <w:rFonts w:ascii="Segoe UI" w:hAnsi="Segoe UI" w:cs="Segoe UI" w:hint="default"/>
      <w:sz w:val="18"/>
      <w:szCs w:val="18"/>
      <w:shd w:val="clear" w:color="auto" w:fill="00FFFF"/>
    </w:rPr>
  </w:style>
  <w:style w:type="character" w:customStyle="1" w:styleId="normaltextrun">
    <w:name w:val="normaltextrun"/>
    <w:basedOn w:val="Policepardfaut"/>
    <w:rsid w:val="00465E3C"/>
  </w:style>
  <w:style w:type="character" w:customStyle="1" w:styleId="eop">
    <w:name w:val="eop"/>
    <w:basedOn w:val="Policepardfaut"/>
    <w:rsid w:val="00465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65571">
      <w:bodyDiv w:val="1"/>
      <w:marLeft w:val="0"/>
      <w:marRight w:val="0"/>
      <w:marTop w:val="0"/>
      <w:marBottom w:val="0"/>
      <w:divBdr>
        <w:top w:val="none" w:sz="0" w:space="0" w:color="auto"/>
        <w:left w:val="none" w:sz="0" w:space="0" w:color="auto"/>
        <w:bottom w:val="none" w:sz="0" w:space="0" w:color="auto"/>
        <w:right w:val="none" w:sz="0" w:space="0" w:color="auto"/>
      </w:divBdr>
    </w:div>
    <w:div w:id="140663442">
      <w:bodyDiv w:val="1"/>
      <w:marLeft w:val="0"/>
      <w:marRight w:val="0"/>
      <w:marTop w:val="0"/>
      <w:marBottom w:val="0"/>
      <w:divBdr>
        <w:top w:val="none" w:sz="0" w:space="0" w:color="auto"/>
        <w:left w:val="none" w:sz="0" w:space="0" w:color="auto"/>
        <w:bottom w:val="none" w:sz="0" w:space="0" w:color="auto"/>
        <w:right w:val="none" w:sz="0" w:space="0" w:color="auto"/>
      </w:divBdr>
    </w:div>
    <w:div w:id="292711118">
      <w:bodyDiv w:val="1"/>
      <w:marLeft w:val="0"/>
      <w:marRight w:val="0"/>
      <w:marTop w:val="0"/>
      <w:marBottom w:val="0"/>
      <w:divBdr>
        <w:top w:val="none" w:sz="0" w:space="0" w:color="auto"/>
        <w:left w:val="none" w:sz="0" w:space="0" w:color="auto"/>
        <w:bottom w:val="none" w:sz="0" w:space="0" w:color="auto"/>
        <w:right w:val="none" w:sz="0" w:space="0" w:color="auto"/>
      </w:divBdr>
    </w:div>
    <w:div w:id="340744078">
      <w:bodyDiv w:val="1"/>
      <w:marLeft w:val="0"/>
      <w:marRight w:val="0"/>
      <w:marTop w:val="0"/>
      <w:marBottom w:val="0"/>
      <w:divBdr>
        <w:top w:val="none" w:sz="0" w:space="0" w:color="auto"/>
        <w:left w:val="none" w:sz="0" w:space="0" w:color="auto"/>
        <w:bottom w:val="none" w:sz="0" w:space="0" w:color="auto"/>
        <w:right w:val="none" w:sz="0" w:space="0" w:color="auto"/>
      </w:divBdr>
    </w:div>
    <w:div w:id="453327115">
      <w:bodyDiv w:val="1"/>
      <w:marLeft w:val="0"/>
      <w:marRight w:val="0"/>
      <w:marTop w:val="0"/>
      <w:marBottom w:val="0"/>
      <w:divBdr>
        <w:top w:val="none" w:sz="0" w:space="0" w:color="auto"/>
        <w:left w:val="none" w:sz="0" w:space="0" w:color="auto"/>
        <w:bottom w:val="none" w:sz="0" w:space="0" w:color="auto"/>
        <w:right w:val="none" w:sz="0" w:space="0" w:color="auto"/>
      </w:divBdr>
    </w:div>
    <w:div w:id="563493551">
      <w:bodyDiv w:val="1"/>
      <w:marLeft w:val="0"/>
      <w:marRight w:val="0"/>
      <w:marTop w:val="0"/>
      <w:marBottom w:val="0"/>
      <w:divBdr>
        <w:top w:val="none" w:sz="0" w:space="0" w:color="auto"/>
        <w:left w:val="none" w:sz="0" w:space="0" w:color="auto"/>
        <w:bottom w:val="none" w:sz="0" w:space="0" w:color="auto"/>
        <w:right w:val="none" w:sz="0" w:space="0" w:color="auto"/>
      </w:divBdr>
    </w:div>
    <w:div w:id="604925858">
      <w:bodyDiv w:val="1"/>
      <w:marLeft w:val="0"/>
      <w:marRight w:val="0"/>
      <w:marTop w:val="0"/>
      <w:marBottom w:val="0"/>
      <w:divBdr>
        <w:top w:val="none" w:sz="0" w:space="0" w:color="auto"/>
        <w:left w:val="none" w:sz="0" w:space="0" w:color="auto"/>
        <w:bottom w:val="none" w:sz="0" w:space="0" w:color="auto"/>
        <w:right w:val="none" w:sz="0" w:space="0" w:color="auto"/>
      </w:divBdr>
    </w:div>
    <w:div w:id="724524943">
      <w:bodyDiv w:val="1"/>
      <w:marLeft w:val="0"/>
      <w:marRight w:val="0"/>
      <w:marTop w:val="0"/>
      <w:marBottom w:val="0"/>
      <w:divBdr>
        <w:top w:val="none" w:sz="0" w:space="0" w:color="auto"/>
        <w:left w:val="none" w:sz="0" w:space="0" w:color="auto"/>
        <w:bottom w:val="none" w:sz="0" w:space="0" w:color="auto"/>
        <w:right w:val="none" w:sz="0" w:space="0" w:color="auto"/>
      </w:divBdr>
    </w:div>
    <w:div w:id="873691201">
      <w:bodyDiv w:val="1"/>
      <w:marLeft w:val="0"/>
      <w:marRight w:val="0"/>
      <w:marTop w:val="0"/>
      <w:marBottom w:val="0"/>
      <w:divBdr>
        <w:top w:val="none" w:sz="0" w:space="0" w:color="auto"/>
        <w:left w:val="none" w:sz="0" w:space="0" w:color="auto"/>
        <w:bottom w:val="none" w:sz="0" w:space="0" w:color="auto"/>
        <w:right w:val="none" w:sz="0" w:space="0" w:color="auto"/>
      </w:divBdr>
    </w:div>
    <w:div w:id="905842848">
      <w:bodyDiv w:val="1"/>
      <w:marLeft w:val="0"/>
      <w:marRight w:val="0"/>
      <w:marTop w:val="0"/>
      <w:marBottom w:val="0"/>
      <w:divBdr>
        <w:top w:val="none" w:sz="0" w:space="0" w:color="auto"/>
        <w:left w:val="none" w:sz="0" w:space="0" w:color="auto"/>
        <w:bottom w:val="none" w:sz="0" w:space="0" w:color="auto"/>
        <w:right w:val="none" w:sz="0" w:space="0" w:color="auto"/>
      </w:divBdr>
    </w:div>
    <w:div w:id="916476354">
      <w:bodyDiv w:val="1"/>
      <w:marLeft w:val="0"/>
      <w:marRight w:val="0"/>
      <w:marTop w:val="0"/>
      <w:marBottom w:val="0"/>
      <w:divBdr>
        <w:top w:val="none" w:sz="0" w:space="0" w:color="auto"/>
        <w:left w:val="none" w:sz="0" w:space="0" w:color="auto"/>
        <w:bottom w:val="none" w:sz="0" w:space="0" w:color="auto"/>
        <w:right w:val="none" w:sz="0" w:space="0" w:color="auto"/>
      </w:divBdr>
    </w:div>
    <w:div w:id="1017469063">
      <w:bodyDiv w:val="1"/>
      <w:marLeft w:val="0"/>
      <w:marRight w:val="0"/>
      <w:marTop w:val="0"/>
      <w:marBottom w:val="0"/>
      <w:divBdr>
        <w:top w:val="none" w:sz="0" w:space="0" w:color="auto"/>
        <w:left w:val="none" w:sz="0" w:space="0" w:color="auto"/>
        <w:bottom w:val="none" w:sz="0" w:space="0" w:color="auto"/>
        <w:right w:val="none" w:sz="0" w:space="0" w:color="auto"/>
      </w:divBdr>
    </w:div>
    <w:div w:id="1226144880">
      <w:bodyDiv w:val="1"/>
      <w:marLeft w:val="0"/>
      <w:marRight w:val="0"/>
      <w:marTop w:val="0"/>
      <w:marBottom w:val="0"/>
      <w:divBdr>
        <w:top w:val="none" w:sz="0" w:space="0" w:color="auto"/>
        <w:left w:val="none" w:sz="0" w:space="0" w:color="auto"/>
        <w:bottom w:val="none" w:sz="0" w:space="0" w:color="auto"/>
        <w:right w:val="none" w:sz="0" w:space="0" w:color="auto"/>
      </w:divBdr>
    </w:div>
    <w:div w:id="1238439059">
      <w:bodyDiv w:val="1"/>
      <w:marLeft w:val="0"/>
      <w:marRight w:val="0"/>
      <w:marTop w:val="0"/>
      <w:marBottom w:val="0"/>
      <w:divBdr>
        <w:top w:val="none" w:sz="0" w:space="0" w:color="auto"/>
        <w:left w:val="none" w:sz="0" w:space="0" w:color="auto"/>
        <w:bottom w:val="none" w:sz="0" w:space="0" w:color="auto"/>
        <w:right w:val="none" w:sz="0" w:space="0" w:color="auto"/>
      </w:divBdr>
    </w:div>
    <w:div w:id="1358500829">
      <w:bodyDiv w:val="1"/>
      <w:marLeft w:val="0"/>
      <w:marRight w:val="0"/>
      <w:marTop w:val="0"/>
      <w:marBottom w:val="0"/>
      <w:divBdr>
        <w:top w:val="none" w:sz="0" w:space="0" w:color="auto"/>
        <w:left w:val="none" w:sz="0" w:space="0" w:color="auto"/>
        <w:bottom w:val="none" w:sz="0" w:space="0" w:color="auto"/>
        <w:right w:val="none" w:sz="0" w:space="0" w:color="auto"/>
      </w:divBdr>
      <w:divsChild>
        <w:div w:id="670683">
          <w:marLeft w:val="0"/>
          <w:marRight w:val="0"/>
          <w:marTop w:val="0"/>
          <w:marBottom w:val="0"/>
          <w:divBdr>
            <w:top w:val="none" w:sz="0" w:space="0" w:color="auto"/>
            <w:left w:val="none" w:sz="0" w:space="0" w:color="auto"/>
            <w:bottom w:val="none" w:sz="0" w:space="0" w:color="auto"/>
            <w:right w:val="none" w:sz="0" w:space="0" w:color="auto"/>
          </w:divBdr>
          <w:divsChild>
            <w:div w:id="240410849">
              <w:marLeft w:val="0"/>
              <w:marRight w:val="0"/>
              <w:marTop w:val="0"/>
              <w:marBottom w:val="0"/>
              <w:divBdr>
                <w:top w:val="none" w:sz="0" w:space="0" w:color="auto"/>
                <w:left w:val="none" w:sz="0" w:space="0" w:color="auto"/>
                <w:bottom w:val="none" w:sz="0" w:space="0" w:color="auto"/>
                <w:right w:val="none" w:sz="0" w:space="0" w:color="auto"/>
              </w:divBdr>
            </w:div>
            <w:div w:id="799958236">
              <w:marLeft w:val="0"/>
              <w:marRight w:val="0"/>
              <w:marTop w:val="0"/>
              <w:marBottom w:val="0"/>
              <w:divBdr>
                <w:top w:val="none" w:sz="0" w:space="0" w:color="auto"/>
                <w:left w:val="none" w:sz="0" w:space="0" w:color="auto"/>
                <w:bottom w:val="none" w:sz="0" w:space="0" w:color="auto"/>
                <w:right w:val="none" w:sz="0" w:space="0" w:color="auto"/>
              </w:divBdr>
            </w:div>
          </w:divsChild>
        </w:div>
        <w:div w:id="50738161">
          <w:marLeft w:val="0"/>
          <w:marRight w:val="0"/>
          <w:marTop w:val="0"/>
          <w:marBottom w:val="0"/>
          <w:divBdr>
            <w:top w:val="none" w:sz="0" w:space="0" w:color="auto"/>
            <w:left w:val="none" w:sz="0" w:space="0" w:color="auto"/>
            <w:bottom w:val="none" w:sz="0" w:space="0" w:color="auto"/>
            <w:right w:val="none" w:sz="0" w:space="0" w:color="auto"/>
          </w:divBdr>
          <w:divsChild>
            <w:div w:id="46997962">
              <w:marLeft w:val="0"/>
              <w:marRight w:val="0"/>
              <w:marTop w:val="0"/>
              <w:marBottom w:val="0"/>
              <w:divBdr>
                <w:top w:val="none" w:sz="0" w:space="0" w:color="auto"/>
                <w:left w:val="none" w:sz="0" w:space="0" w:color="auto"/>
                <w:bottom w:val="none" w:sz="0" w:space="0" w:color="auto"/>
                <w:right w:val="none" w:sz="0" w:space="0" w:color="auto"/>
              </w:divBdr>
            </w:div>
            <w:div w:id="169830245">
              <w:marLeft w:val="0"/>
              <w:marRight w:val="0"/>
              <w:marTop w:val="0"/>
              <w:marBottom w:val="0"/>
              <w:divBdr>
                <w:top w:val="none" w:sz="0" w:space="0" w:color="auto"/>
                <w:left w:val="none" w:sz="0" w:space="0" w:color="auto"/>
                <w:bottom w:val="none" w:sz="0" w:space="0" w:color="auto"/>
                <w:right w:val="none" w:sz="0" w:space="0" w:color="auto"/>
              </w:divBdr>
            </w:div>
            <w:div w:id="1359702710">
              <w:marLeft w:val="0"/>
              <w:marRight w:val="0"/>
              <w:marTop w:val="0"/>
              <w:marBottom w:val="0"/>
              <w:divBdr>
                <w:top w:val="none" w:sz="0" w:space="0" w:color="auto"/>
                <w:left w:val="none" w:sz="0" w:space="0" w:color="auto"/>
                <w:bottom w:val="none" w:sz="0" w:space="0" w:color="auto"/>
                <w:right w:val="none" w:sz="0" w:space="0" w:color="auto"/>
              </w:divBdr>
            </w:div>
            <w:div w:id="1534071362">
              <w:marLeft w:val="0"/>
              <w:marRight w:val="0"/>
              <w:marTop w:val="0"/>
              <w:marBottom w:val="0"/>
              <w:divBdr>
                <w:top w:val="none" w:sz="0" w:space="0" w:color="auto"/>
                <w:left w:val="none" w:sz="0" w:space="0" w:color="auto"/>
                <w:bottom w:val="none" w:sz="0" w:space="0" w:color="auto"/>
                <w:right w:val="none" w:sz="0" w:space="0" w:color="auto"/>
              </w:divBdr>
            </w:div>
          </w:divsChild>
        </w:div>
        <w:div w:id="65805443">
          <w:marLeft w:val="0"/>
          <w:marRight w:val="0"/>
          <w:marTop w:val="0"/>
          <w:marBottom w:val="0"/>
          <w:divBdr>
            <w:top w:val="none" w:sz="0" w:space="0" w:color="auto"/>
            <w:left w:val="none" w:sz="0" w:space="0" w:color="auto"/>
            <w:bottom w:val="none" w:sz="0" w:space="0" w:color="auto"/>
            <w:right w:val="none" w:sz="0" w:space="0" w:color="auto"/>
          </w:divBdr>
          <w:divsChild>
            <w:div w:id="1627274895">
              <w:marLeft w:val="0"/>
              <w:marRight w:val="0"/>
              <w:marTop w:val="0"/>
              <w:marBottom w:val="0"/>
              <w:divBdr>
                <w:top w:val="none" w:sz="0" w:space="0" w:color="auto"/>
                <w:left w:val="none" w:sz="0" w:space="0" w:color="auto"/>
                <w:bottom w:val="none" w:sz="0" w:space="0" w:color="auto"/>
                <w:right w:val="none" w:sz="0" w:space="0" w:color="auto"/>
              </w:divBdr>
            </w:div>
          </w:divsChild>
        </w:div>
        <w:div w:id="71779432">
          <w:marLeft w:val="0"/>
          <w:marRight w:val="0"/>
          <w:marTop w:val="0"/>
          <w:marBottom w:val="0"/>
          <w:divBdr>
            <w:top w:val="none" w:sz="0" w:space="0" w:color="auto"/>
            <w:left w:val="none" w:sz="0" w:space="0" w:color="auto"/>
            <w:bottom w:val="none" w:sz="0" w:space="0" w:color="auto"/>
            <w:right w:val="none" w:sz="0" w:space="0" w:color="auto"/>
          </w:divBdr>
          <w:divsChild>
            <w:div w:id="179398750">
              <w:marLeft w:val="0"/>
              <w:marRight w:val="0"/>
              <w:marTop w:val="0"/>
              <w:marBottom w:val="0"/>
              <w:divBdr>
                <w:top w:val="none" w:sz="0" w:space="0" w:color="auto"/>
                <w:left w:val="none" w:sz="0" w:space="0" w:color="auto"/>
                <w:bottom w:val="none" w:sz="0" w:space="0" w:color="auto"/>
                <w:right w:val="none" w:sz="0" w:space="0" w:color="auto"/>
              </w:divBdr>
            </w:div>
          </w:divsChild>
        </w:div>
        <w:div w:id="206726187">
          <w:marLeft w:val="0"/>
          <w:marRight w:val="0"/>
          <w:marTop w:val="0"/>
          <w:marBottom w:val="0"/>
          <w:divBdr>
            <w:top w:val="none" w:sz="0" w:space="0" w:color="auto"/>
            <w:left w:val="none" w:sz="0" w:space="0" w:color="auto"/>
            <w:bottom w:val="none" w:sz="0" w:space="0" w:color="auto"/>
            <w:right w:val="none" w:sz="0" w:space="0" w:color="auto"/>
          </w:divBdr>
          <w:divsChild>
            <w:div w:id="845365486">
              <w:marLeft w:val="0"/>
              <w:marRight w:val="0"/>
              <w:marTop w:val="0"/>
              <w:marBottom w:val="0"/>
              <w:divBdr>
                <w:top w:val="none" w:sz="0" w:space="0" w:color="auto"/>
                <w:left w:val="none" w:sz="0" w:space="0" w:color="auto"/>
                <w:bottom w:val="none" w:sz="0" w:space="0" w:color="auto"/>
                <w:right w:val="none" w:sz="0" w:space="0" w:color="auto"/>
              </w:divBdr>
            </w:div>
          </w:divsChild>
        </w:div>
        <w:div w:id="394592594">
          <w:marLeft w:val="0"/>
          <w:marRight w:val="0"/>
          <w:marTop w:val="0"/>
          <w:marBottom w:val="0"/>
          <w:divBdr>
            <w:top w:val="none" w:sz="0" w:space="0" w:color="auto"/>
            <w:left w:val="none" w:sz="0" w:space="0" w:color="auto"/>
            <w:bottom w:val="none" w:sz="0" w:space="0" w:color="auto"/>
            <w:right w:val="none" w:sz="0" w:space="0" w:color="auto"/>
          </w:divBdr>
          <w:divsChild>
            <w:div w:id="250965654">
              <w:marLeft w:val="0"/>
              <w:marRight w:val="0"/>
              <w:marTop w:val="0"/>
              <w:marBottom w:val="0"/>
              <w:divBdr>
                <w:top w:val="none" w:sz="0" w:space="0" w:color="auto"/>
                <w:left w:val="none" w:sz="0" w:space="0" w:color="auto"/>
                <w:bottom w:val="none" w:sz="0" w:space="0" w:color="auto"/>
                <w:right w:val="none" w:sz="0" w:space="0" w:color="auto"/>
              </w:divBdr>
            </w:div>
            <w:div w:id="807665954">
              <w:marLeft w:val="0"/>
              <w:marRight w:val="0"/>
              <w:marTop w:val="0"/>
              <w:marBottom w:val="0"/>
              <w:divBdr>
                <w:top w:val="none" w:sz="0" w:space="0" w:color="auto"/>
                <w:left w:val="none" w:sz="0" w:space="0" w:color="auto"/>
                <w:bottom w:val="none" w:sz="0" w:space="0" w:color="auto"/>
                <w:right w:val="none" w:sz="0" w:space="0" w:color="auto"/>
              </w:divBdr>
            </w:div>
          </w:divsChild>
        </w:div>
        <w:div w:id="406806882">
          <w:marLeft w:val="0"/>
          <w:marRight w:val="0"/>
          <w:marTop w:val="0"/>
          <w:marBottom w:val="0"/>
          <w:divBdr>
            <w:top w:val="none" w:sz="0" w:space="0" w:color="auto"/>
            <w:left w:val="none" w:sz="0" w:space="0" w:color="auto"/>
            <w:bottom w:val="none" w:sz="0" w:space="0" w:color="auto"/>
            <w:right w:val="none" w:sz="0" w:space="0" w:color="auto"/>
          </w:divBdr>
          <w:divsChild>
            <w:div w:id="1114133130">
              <w:marLeft w:val="0"/>
              <w:marRight w:val="0"/>
              <w:marTop w:val="0"/>
              <w:marBottom w:val="0"/>
              <w:divBdr>
                <w:top w:val="none" w:sz="0" w:space="0" w:color="auto"/>
                <w:left w:val="none" w:sz="0" w:space="0" w:color="auto"/>
                <w:bottom w:val="none" w:sz="0" w:space="0" w:color="auto"/>
                <w:right w:val="none" w:sz="0" w:space="0" w:color="auto"/>
              </w:divBdr>
            </w:div>
          </w:divsChild>
        </w:div>
        <w:div w:id="511189983">
          <w:marLeft w:val="0"/>
          <w:marRight w:val="0"/>
          <w:marTop w:val="0"/>
          <w:marBottom w:val="0"/>
          <w:divBdr>
            <w:top w:val="none" w:sz="0" w:space="0" w:color="auto"/>
            <w:left w:val="none" w:sz="0" w:space="0" w:color="auto"/>
            <w:bottom w:val="none" w:sz="0" w:space="0" w:color="auto"/>
            <w:right w:val="none" w:sz="0" w:space="0" w:color="auto"/>
          </w:divBdr>
          <w:divsChild>
            <w:div w:id="1005665468">
              <w:marLeft w:val="0"/>
              <w:marRight w:val="0"/>
              <w:marTop w:val="0"/>
              <w:marBottom w:val="0"/>
              <w:divBdr>
                <w:top w:val="none" w:sz="0" w:space="0" w:color="auto"/>
                <w:left w:val="none" w:sz="0" w:space="0" w:color="auto"/>
                <w:bottom w:val="none" w:sz="0" w:space="0" w:color="auto"/>
                <w:right w:val="none" w:sz="0" w:space="0" w:color="auto"/>
              </w:divBdr>
            </w:div>
          </w:divsChild>
        </w:div>
        <w:div w:id="566500513">
          <w:marLeft w:val="0"/>
          <w:marRight w:val="0"/>
          <w:marTop w:val="0"/>
          <w:marBottom w:val="0"/>
          <w:divBdr>
            <w:top w:val="none" w:sz="0" w:space="0" w:color="auto"/>
            <w:left w:val="none" w:sz="0" w:space="0" w:color="auto"/>
            <w:bottom w:val="none" w:sz="0" w:space="0" w:color="auto"/>
            <w:right w:val="none" w:sz="0" w:space="0" w:color="auto"/>
          </w:divBdr>
          <w:divsChild>
            <w:div w:id="1236280900">
              <w:marLeft w:val="0"/>
              <w:marRight w:val="0"/>
              <w:marTop w:val="0"/>
              <w:marBottom w:val="0"/>
              <w:divBdr>
                <w:top w:val="none" w:sz="0" w:space="0" w:color="auto"/>
                <w:left w:val="none" w:sz="0" w:space="0" w:color="auto"/>
                <w:bottom w:val="none" w:sz="0" w:space="0" w:color="auto"/>
                <w:right w:val="none" w:sz="0" w:space="0" w:color="auto"/>
              </w:divBdr>
            </w:div>
            <w:div w:id="1478061736">
              <w:marLeft w:val="0"/>
              <w:marRight w:val="0"/>
              <w:marTop w:val="0"/>
              <w:marBottom w:val="0"/>
              <w:divBdr>
                <w:top w:val="none" w:sz="0" w:space="0" w:color="auto"/>
                <w:left w:val="none" w:sz="0" w:space="0" w:color="auto"/>
                <w:bottom w:val="none" w:sz="0" w:space="0" w:color="auto"/>
                <w:right w:val="none" w:sz="0" w:space="0" w:color="auto"/>
              </w:divBdr>
            </w:div>
          </w:divsChild>
        </w:div>
        <w:div w:id="669068225">
          <w:marLeft w:val="0"/>
          <w:marRight w:val="0"/>
          <w:marTop w:val="0"/>
          <w:marBottom w:val="0"/>
          <w:divBdr>
            <w:top w:val="none" w:sz="0" w:space="0" w:color="auto"/>
            <w:left w:val="none" w:sz="0" w:space="0" w:color="auto"/>
            <w:bottom w:val="none" w:sz="0" w:space="0" w:color="auto"/>
            <w:right w:val="none" w:sz="0" w:space="0" w:color="auto"/>
          </w:divBdr>
          <w:divsChild>
            <w:div w:id="1409962831">
              <w:marLeft w:val="0"/>
              <w:marRight w:val="0"/>
              <w:marTop w:val="0"/>
              <w:marBottom w:val="0"/>
              <w:divBdr>
                <w:top w:val="none" w:sz="0" w:space="0" w:color="auto"/>
                <w:left w:val="none" w:sz="0" w:space="0" w:color="auto"/>
                <w:bottom w:val="none" w:sz="0" w:space="0" w:color="auto"/>
                <w:right w:val="none" w:sz="0" w:space="0" w:color="auto"/>
              </w:divBdr>
            </w:div>
          </w:divsChild>
        </w:div>
        <w:div w:id="801775895">
          <w:marLeft w:val="0"/>
          <w:marRight w:val="0"/>
          <w:marTop w:val="0"/>
          <w:marBottom w:val="0"/>
          <w:divBdr>
            <w:top w:val="none" w:sz="0" w:space="0" w:color="auto"/>
            <w:left w:val="none" w:sz="0" w:space="0" w:color="auto"/>
            <w:bottom w:val="none" w:sz="0" w:space="0" w:color="auto"/>
            <w:right w:val="none" w:sz="0" w:space="0" w:color="auto"/>
          </w:divBdr>
          <w:divsChild>
            <w:div w:id="985430983">
              <w:marLeft w:val="0"/>
              <w:marRight w:val="0"/>
              <w:marTop w:val="0"/>
              <w:marBottom w:val="0"/>
              <w:divBdr>
                <w:top w:val="none" w:sz="0" w:space="0" w:color="auto"/>
                <w:left w:val="none" w:sz="0" w:space="0" w:color="auto"/>
                <w:bottom w:val="none" w:sz="0" w:space="0" w:color="auto"/>
                <w:right w:val="none" w:sz="0" w:space="0" w:color="auto"/>
              </w:divBdr>
            </w:div>
          </w:divsChild>
        </w:div>
        <w:div w:id="988093073">
          <w:marLeft w:val="0"/>
          <w:marRight w:val="0"/>
          <w:marTop w:val="0"/>
          <w:marBottom w:val="0"/>
          <w:divBdr>
            <w:top w:val="none" w:sz="0" w:space="0" w:color="auto"/>
            <w:left w:val="none" w:sz="0" w:space="0" w:color="auto"/>
            <w:bottom w:val="none" w:sz="0" w:space="0" w:color="auto"/>
            <w:right w:val="none" w:sz="0" w:space="0" w:color="auto"/>
          </w:divBdr>
          <w:divsChild>
            <w:div w:id="780078252">
              <w:marLeft w:val="0"/>
              <w:marRight w:val="0"/>
              <w:marTop w:val="0"/>
              <w:marBottom w:val="0"/>
              <w:divBdr>
                <w:top w:val="none" w:sz="0" w:space="0" w:color="auto"/>
                <w:left w:val="none" w:sz="0" w:space="0" w:color="auto"/>
                <w:bottom w:val="none" w:sz="0" w:space="0" w:color="auto"/>
                <w:right w:val="none" w:sz="0" w:space="0" w:color="auto"/>
              </w:divBdr>
            </w:div>
          </w:divsChild>
        </w:div>
        <w:div w:id="1240286994">
          <w:marLeft w:val="0"/>
          <w:marRight w:val="0"/>
          <w:marTop w:val="0"/>
          <w:marBottom w:val="0"/>
          <w:divBdr>
            <w:top w:val="none" w:sz="0" w:space="0" w:color="auto"/>
            <w:left w:val="none" w:sz="0" w:space="0" w:color="auto"/>
            <w:bottom w:val="none" w:sz="0" w:space="0" w:color="auto"/>
            <w:right w:val="none" w:sz="0" w:space="0" w:color="auto"/>
          </w:divBdr>
          <w:divsChild>
            <w:div w:id="1930386127">
              <w:marLeft w:val="0"/>
              <w:marRight w:val="0"/>
              <w:marTop w:val="0"/>
              <w:marBottom w:val="0"/>
              <w:divBdr>
                <w:top w:val="none" w:sz="0" w:space="0" w:color="auto"/>
                <w:left w:val="none" w:sz="0" w:space="0" w:color="auto"/>
                <w:bottom w:val="none" w:sz="0" w:space="0" w:color="auto"/>
                <w:right w:val="none" w:sz="0" w:space="0" w:color="auto"/>
              </w:divBdr>
            </w:div>
          </w:divsChild>
        </w:div>
        <w:div w:id="1369835371">
          <w:marLeft w:val="0"/>
          <w:marRight w:val="0"/>
          <w:marTop w:val="0"/>
          <w:marBottom w:val="0"/>
          <w:divBdr>
            <w:top w:val="none" w:sz="0" w:space="0" w:color="auto"/>
            <w:left w:val="none" w:sz="0" w:space="0" w:color="auto"/>
            <w:bottom w:val="none" w:sz="0" w:space="0" w:color="auto"/>
            <w:right w:val="none" w:sz="0" w:space="0" w:color="auto"/>
          </w:divBdr>
          <w:divsChild>
            <w:div w:id="489060022">
              <w:marLeft w:val="0"/>
              <w:marRight w:val="0"/>
              <w:marTop w:val="0"/>
              <w:marBottom w:val="0"/>
              <w:divBdr>
                <w:top w:val="none" w:sz="0" w:space="0" w:color="auto"/>
                <w:left w:val="none" w:sz="0" w:space="0" w:color="auto"/>
                <w:bottom w:val="none" w:sz="0" w:space="0" w:color="auto"/>
                <w:right w:val="none" w:sz="0" w:space="0" w:color="auto"/>
              </w:divBdr>
            </w:div>
          </w:divsChild>
        </w:div>
        <w:div w:id="1425421805">
          <w:marLeft w:val="0"/>
          <w:marRight w:val="0"/>
          <w:marTop w:val="0"/>
          <w:marBottom w:val="0"/>
          <w:divBdr>
            <w:top w:val="none" w:sz="0" w:space="0" w:color="auto"/>
            <w:left w:val="none" w:sz="0" w:space="0" w:color="auto"/>
            <w:bottom w:val="none" w:sz="0" w:space="0" w:color="auto"/>
            <w:right w:val="none" w:sz="0" w:space="0" w:color="auto"/>
          </w:divBdr>
          <w:divsChild>
            <w:div w:id="545487864">
              <w:marLeft w:val="0"/>
              <w:marRight w:val="0"/>
              <w:marTop w:val="0"/>
              <w:marBottom w:val="0"/>
              <w:divBdr>
                <w:top w:val="none" w:sz="0" w:space="0" w:color="auto"/>
                <w:left w:val="none" w:sz="0" w:space="0" w:color="auto"/>
                <w:bottom w:val="none" w:sz="0" w:space="0" w:color="auto"/>
                <w:right w:val="none" w:sz="0" w:space="0" w:color="auto"/>
              </w:divBdr>
            </w:div>
            <w:div w:id="1050150948">
              <w:marLeft w:val="0"/>
              <w:marRight w:val="0"/>
              <w:marTop w:val="0"/>
              <w:marBottom w:val="0"/>
              <w:divBdr>
                <w:top w:val="none" w:sz="0" w:space="0" w:color="auto"/>
                <w:left w:val="none" w:sz="0" w:space="0" w:color="auto"/>
                <w:bottom w:val="none" w:sz="0" w:space="0" w:color="auto"/>
                <w:right w:val="none" w:sz="0" w:space="0" w:color="auto"/>
              </w:divBdr>
            </w:div>
            <w:div w:id="1928659312">
              <w:marLeft w:val="0"/>
              <w:marRight w:val="0"/>
              <w:marTop w:val="0"/>
              <w:marBottom w:val="0"/>
              <w:divBdr>
                <w:top w:val="none" w:sz="0" w:space="0" w:color="auto"/>
                <w:left w:val="none" w:sz="0" w:space="0" w:color="auto"/>
                <w:bottom w:val="none" w:sz="0" w:space="0" w:color="auto"/>
                <w:right w:val="none" w:sz="0" w:space="0" w:color="auto"/>
              </w:divBdr>
            </w:div>
          </w:divsChild>
        </w:div>
        <w:div w:id="1776628239">
          <w:marLeft w:val="0"/>
          <w:marRight w:val="0"/>
          <w:marTop w:val="0"/>
          <w:marBottom w:val="0"/>
          <w:divBdr>
            <w:top w:val="none" w:sz="0" w:space="0" w:color="auto"/>
            <w:left w:val="none" w:sz="0" w:space="0" w:color="auto"/>
            <w:bottom w:val="none" w:sz="0" w:space="0" w:color="auto"/>
            <w:right w:val="none" w:sz="0" w:space="0" w:color="auto"/>
          </w:divBdr>
          <w:divsChild>
            <w:div w:id="866286823">
              <w:marLeft w:val="0"/>
              <w:marRight w:val="0"/>
              <w:marTop w:val="0"/>
              <w:marBottom w:val="0"/>
              <w:divBdr>
                <w:top w:val="none" w:sz="0" w:space="0" w:color="auto"/>
                <w:left w:val="none" w:sz="0" w:space="0" w:color="auto"/>
                <w:bottom w:val="none" w:sz="0" w:space="0" w:color="auto"/>
                <w:right w:val="none" w:sz="0" w:space="0" w:color="auto"/>
              </w:divBdr>
            </w:div>
            <w:div w:id="1522667409">
              <w:marLeft w:val="0"/>
              <w:marRight w:val="0"/>
              <w:marTop w:val="0"/>
              <w:marBottom w:val="0"/>
              <w:divBdr>
                <w:top w:val="none" w:sz="0" w:space="0" w:color="auto"/>
                <w:left w:val="none" w:sz="0" w:space="0" w:color="auto"/>
                <w:bottom w:val="none" w:sz="0" w:space="0" w:color="auto"/>
                <w:right w:val="none" w:sz="0" w:space="0" w:color="auto"/>
              </w:divBdr>
            </w:div>
          </w:divsChild>
        </w:div>
        <w:div w:id="1866404735">
          <w:marLeft w:val="0"/>
          <w:marRight w:val="0"/>
          <w:marTop w:val="0"/>
          <w:marBottom w:val="0"/>
          <w:divBdr>
            <w:top w:val="none" w:sz="0" w:space="0" w:color="auto"/>
            <w:left w:val="none" w:sz="0" w:space="0" w:color="auto"/>
            <w:bottom w:val="none" w:sz="0" w:space="0" w:color="auto"/>
            <w:right w:val="none" w:sz="0" w:space="0" w:color="auto"/>
          </w:divBdr>
          <w:divsChild>
            <w:div w:id="209542173">
              <w:marLeft w:val="0"/>
              <w:marRight w:val="0"/>
              <w:marTop w:val="0"/>
              <w:marBottom w:val="0"/>
              <w:divBdr>
                <w:top w:val="none" w:sz="0" w:space="0" w:color="auto"/>
                <w:left w:val="none" w:sz="0" w:space="0" w:color="auto"/>
                <w:bottom w:val="none" w:sz="0" w:space="0" w:color="auto"/>
                <w:right w:val="none" w:sz="0" w:space="0" w:color="auto"/>
              </w:divBdr>
            </w:div>
          </w:divsChild>
        </w:div>
        <w:div w:id="1868446472">
          <w:marLeft w:val="0"/>
          <w:marRight w:val="0"/>
          <w:marTop w:val="0"/>
          <w:marBottom w:val="0"/>
          <w:divBdr>
            <w:top w:val="none" w:sz="0" w:space="0" w:color="auto"/>
            <w:left w:val="none" w:sz="0" w:space="0" w:color="auto"/>
            <w:bottom w:val="none" w:sz="0" w:space="0" w:color="auto"/>
            <w:right w:val="none" w:sz="0" w:space="0" w:color="auto"/>
          </w:divBdr>
          <w:divsChild>
            <w:div w:id="905723806">
              <w:marLeft w:val="0"/>
              <w:marRight w:val="0"/>
              <w:marTop w:val="0"/>
              <w:marBottom w:val="0"/>
              <w:divBdr>
                <w:top w:val="none" w:sz="0" w:space="0" w:color="auto"/>
                <w:left w:val="none" w:sz="0" w:space="0" w:color="auto"/>
                <w:bottom w:val="none" w:sz="0" w:space="0" w:color="auto"/>
                <w:right w:val="none" w:sz="0" w:space="0" w:color="auto"/>
              </w:divBdr>
            </w:div>
            <w:div w:id="914045752">
              <w:marLeft w:val="0"/>
              <w:marRight w:val="0"/>
              <w:marTop w:val="0"/>
              <w:marBottom w:val="0"/>
              <w:divBdr>
                <w:top w:val="none" w:sz="0" w:space="0" w:color="auto"/>
                <w:left w:val="none" w:sz="0" w:space="0" w:color="auto"/>
                <w:bottom w:val="none" w:sz="0" w:space="0" w:color="auto"/>
                <w:right w:val="none" w:sz="0" w:space="0" w:color="auto"/>
              </w:divBdr>
            </w:div>
          </w:divsChild>
        </w:div>
        <w:div w:id="1894002886">
          <w:marLeft w:val="0"/>
          <w:marRight w:val="0"/>
          <w:marTop w:val="0"/>
          <w:marBottom w:val="0"/>
          <w:divBdr>
            <w:top w:val="none" w:sz="0" w:space="0" w:color="auto"/>
            <w:left w:val="none" w:sz="0" w:space="0" w:color="auto"/>
            <w:bottom w:val="none" w:sz="0" w:space="0" w:color="auto"/>
            <w:right w:val="none" w:sz="0" w:space="0" w:color="auto"/>
          </w:divBdr>
          <w:divsChild>
            <w:div w:id="1280141302">
              <w:marLeft w:val="0"/>
              <w:marRight w:val="0"/>
              <w:marTop w:val="0"/>
              <w:marBottom w:val="0"/>
              <w:divBdr>
                <w:top w:val="none" w:sz="0" w:space="0" w:color="auto"/>
                <w:left w:val="none" w:sz="0" w:space="0" w:color="auto"/>
                <w:bottom w:val="none" w:sz="0" w:space="0" w:color="auto"/>
                <w:right w:val="none" w:sz="0" w:space="0" w:color="auto"/>
              </w:divBdr>
            </w:div>
          </w:divsChild>
        </w:div>
        <w:div w:id="1920677221">
          <w:marLeft w:val="0"/>
          <w:marRight w:val="0"/>
          <w:marTop w:val="0"/>
          <w:marBottom w:val="0"/>
          <w:divBdr>
            <w:top w:val="none" w:sz="0" w:space="0" w:color="auto"/>
            <w:left w:val="none" w:sz="0" w:space="0" w:color="auto"/>
            <w:bottom w:val="none" w:sz="0" w:space="0" w:color="auto"/>
            <w:right w:val="none" w:sz="0" w:space="0" w:color="auto"/>
          </w:divBdr>
          <w:divsChild>
            <w:div w:id="29377422">
              <w:marLeft w:val="0"/>
              <w:marRight w:val="0"/>
              <w:marTop w:val="0"/>
              <w:marBottom w:val="0"/>
              <w:divBdr>
                <w:top w:val="none" w:sz="0" w:space="0" w:color="auto"/>
                <w:left w:val="none" w:sz="0" w:space="0" w:color="auto"/>
                <w:bottom w:val="none" w:sz="0" w:space="0" w:color="auto"/>
                <w:right w:val="none" w:sz="0" w:space="0" w:color="auto"/>
              </w:divBdr>
            </w:div>
            <w:div w:id="69647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41959">
      <w:bodyDiv w:val="1"/>
      <w:marLeft w:val="0"/>
      <w:marRight w:val="0"/>
      <w:marTop w:val="0"/>
      <w:marBottom w:val="0"/>
      <w:divBdr>
        <w:top w:val="none" w:sz="0" w:space="0" w:color="auto"/>
        <w:left w:val="none" w:sz="0" w:space="0" w:color="auto"/>
        <w:bottom w:val="none" w:sz="0" w:space="0" w:color="auto"/>
        <w:right w:val="none" w:sz="0" w:space="0" w:color="auto"/>
      </w:divBdr>
    </w:div>
    <w:div w:id="1576473033">
      <w:bodyDiv w:val="1"/>
      <w:marLeft w:val="0"/>
      <w:marRight w:val="0"/>
      <w:marTop w:val="0"/>
      <w:marBottom w:val="0"/>
      <w:divBdr>
        <w:top w:val="none" w:sz="0" w:space="0" w:color="auto"/>
        <w:left w:val="none" w:sz="0" w:space="0" w:color="auto"/>
        <w:bottom w:val="none" w:sz="0" w:space="0" w:color="auto"/>
        <w:right w:val="none" w:sz="0" w:space="0" w:color="auto"/>
      </w:divBdr>
    </w:div>
    <w:div w:id="1656908143">
      <w:bodyDiv w:val="1"/>
      <w:marLeft w:val="0"/>
      <w:marRight w:val="0"/>
      <w:marTop w:val="0"/>
      <w:marBottom w:val="0"/>
      <w:divBdr>
        <w:top w:val="none" w:sz="0" w:space="0" w:color="auto"/>
        <w:left w:val="none" w:sz="0" w:space="0" w:color="auto"/>
        <w:bottom w:val="none" w:sz="0" w:space="0" w:color="auto"/>
        <w:right w:val="none" w:sz="0" w:space="0" w:color="auto"/>
      </w:divBdr>
    </w:div>
    <w:div w:id="1692417003">
      <w:bodyDiv w:val="1"/>
      <w:marLeft w:val="0"/>
      <w:marRight w:val="0"/>
      <w:marTop w:val="0"/>
      <w:marBottom w:val="0"/>
      <w:divBdr>
        <w:top w:val="none" w:sz="0" w:space="0" w:color="auto"/>
        <w:left w:val="none" w:sz="0" w:space="0" w:color="auto"/>
        <w:bottom w:val="none" w:sz="0" w:space="0" w:color="auto"/>
        <w:right w:val="none" w:sz="0" w:space="0" w:color="auto"/>
      </w:divBdr>
    </w:div>
    <w:div w:id="1766726718">
      <w:bodyDiv w:val="1"/>
      <w:marLeft w:val="0"/>
      <w:marRight w:val="0"/>
      <w:marTop w:val="0"/>
      <w:marBottom w:val="0"/>
      <w:divBdr>
        <w:top w:val="none" w:sz="0" w:space="0" w:color="auto"/>
        <w:left w:val="none" w:sz="0" w:space="0" w:color="auto"/>
        <w:bottom w:val="none" w:sz="0" w:space="0" w:color="auto"/>
        <w:right w:val="none" w:sz="0" w:space="0" w:color="auto"/>
      </w:divBdr>
    </w:div>
    <w:div w:id="1857384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4B3BC7A40DF4ABCAEE7760D28CCA8" ma:contentTypeVersion="14" ma:contentTypeDescription="Crée un document." ma:contentTypeScope="" ma:versionID="af99d9d4079f0931b47435cdae0e7220">
  <xsd:schema xmlns:xsd="http://www.w3.org/2001/XMLSchema" xmlns:xs="http://www.w3.org/2001/XMLSchema" xmlns:p="http://schemas.microsoft.com/office/2006/metadata/properties" xmlns:ns2="487a1299-1eca-4d37-8a5e-e3f8a60321ef" xmlns:ns3="04296642-eecb-4fb0-abbf-6c4ae04728a2" targetNamespace="http://schemas.microsoft.com/office/2006/metadata/properties" ma:root="true" ma:fieldsID="1f2a2747f0f536aec357ea7562949b33" ns2:_="" ns3:_="">
    <xsd:import namespace="487a1299-1eca-4d37-8a5e-e3f8a60321ef"/>
    <xsd:import namespace="04296642-eecb-4fb0-abbf-6c4ae04728a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a1299-1eca-4d37-8a5e-e3f8a60321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ae0174d-8286-4e12-91c0-db510bdd0a3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296642-eecb-4fb0-abbf-6c4ae04728a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4d1c9c7-ae0f-4cbd-9a59-eb15b54ed645}" ma:internalName="TaxCatchAll" ma:showField="CatchAllData" ma:web="04296642-eecb-4fb0-abbf-6c4ae04728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4296642-eecb-4fb0-abbf-6c4ae04728a2" xsi:nil="true"/>
    <lcf76f155ced4ddcb4097134ff3c332f xmlns="487a1299-1eca-4d37-8a5e-e3f8a60321e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BCB6C-BE49-4F33-B73D-77310875F5BA}">
  <ds:schemaRefs>
    <ds:schemaRef ds:uri="http://schemas.microsoft.com/sharepoint/v3/contenttype/forms"/>
  </ds:schemaRefs>
</ds:datastoreItem>
</file>

<file path=customXml/itemProps2.xml><?xml version="1.0" encoding="utf-8"?>
<ds:datastoreItem xmlns:ds="http://schemas.openxmlformats.org/officeDocument/2006/customXml" ds:itemID="{CA672740-F2FC-43CA-BE5E-838E351F4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a1299-1eca-4d37-8a5e-e3f8a60321ef"/>
    <ds:schemaRef ds:uri="04296642-eecb-4fb0-abbf-6c4ae04728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4A1F8D-A28E-44A1-862D-98FAE4DD5685}">
  <ds:schemaRefs>
    <ds:schemaRef ds:uri="http://schemas.microsoft.com/office/2006/metadata/properties"/>
    <ds:schemaRef ds:uri="http://schemas.microsoft.com/office/infopath/2007/PartnerControls"/>
    <ds:schemaRef ds:uri="04296642-eecb-4fb0-abbf-6c4ae04728a2"/>
    <ds:schemaRef ds:uri="487a1299-1eca-4d37-8a5e-e3f8a60321ef"/>
  </ds:schemaRefs>
</ds:datastoreItem>
</file>

<file path=customXml/itemProps4.xml><?xml version="1.0" encoding="utf-8"?>
<ds:datastoreItem xmlns:ds="http://schemas.openxmlformats.org/officeDocument/2006/customXml" ds:itemID="{2F74D3E8-B831-415F-AFDE-73D39FACC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17</Pages>
  <Words>3696</Words>
  <Characters>20332</Characters>
  <Application>Microsoft Office Word</Application>
  <DocSecurity>0</DocSecurity>
  <Lines>169</Lines>
  <Paragraphs>47</Paragraphs>
  <ScaleCrop>false</ScaleCrop>
  <Company/>
  <LinksUpToDate>false</LinksUpToDate>
  <CharactersWithSpaces>23981</CharactersWithSpaces>
  <SharedDoc>false</SharedDoc>
  <HLinks>
    <vt:vector size="156" baseType="variant">
      <vt:variant>
        <vt:i4>1114165</vt:i4>
      </vt:variant>
      <vt:variant>
        <vt:i4>143</vt:i4>
      </vt:variant>
      <vt:variant>
        <vt:i4>0</vt:i4>
      </vt:variant>
      <vt:variant>
        <vt:i4>5</vt:i4>
      </vt:variant>
      <vt:variant>
        <vt:lpwstr/>
      </vt:variant>
      <vt:variant>
        <vt:lpwstr>_Toc145584935</vt:lpwstr>
      </vt:variant>
      <vt:variant>
        <vt:i4>1114165</vt:i4>
      </vt:variant>
      <vt:variant>
        <vt:i4>137</vt:i4>
      </vt:variant>
      <vt:variant>
        <vt:i4>0</vt:i4>
      </vt:variant>
      <vt:variant>
        <vt:i4>5</vt:i4>
      </vt:variant>
      <vt:variant>
        <vt:lpwstr/>
      </vt:variant>
      <vt:variant>
        <vt:lpwstr>_Toc145584934</vt:lpwstr>
      </vt:variant>
      <vt:variant>
        <vt:i4>1114165</vt:i4>
      </vt:variant>
      <vt:variant>
        <vt:i4>131</vt:i4>
      </vt:variant>
      <vt:variant>
        <vt:i4>0</vt:i4>
      </vt:variant>
      <vt:variant>
        <vt:i4>5</vt:i4>
      </vt:variant>
      <vt:variant>
        <vt:lpwstr/>
      </vt:variant>
      <vt:variant>
        <vt:lpwstr>_Toc145584933</vt:lpwstr>
      </vt:variant>
      <vt:variant>
        <vt:i4>1114165</vt:i4>
      </vt:variant>
      <vt:variant>
        <vt:i4>125</vt:i4>
      </vt:variant>
      <vt:variant>
        <vt:i4>0</vt:i4>
      </vt:variant>
      <vt:variant>
        <vt:i4>5</vt:i4>
      </vt:variant>
      <vt:variant>
        <vt:lpwstr/>
      </vt:variant>
      <vt:variant>
        <vt:lpwstr>_Toc145584932</vt:lpwstr>
      </vt:variant>
      <vt:variant>
        <vt:i4>1114165</vt:i4>
      </vt:variant>
      <vt:variant>
        <vt:i4>119</vt:i4>
      </vt:variant>
      <vt:variant>
        <vt:i4>0</vt:i4>
      </vt:variant>
      <vt:variant>
        <vt:i4>5</vt:i4>
      </vt:variant>
      <vt:variant>
        <vt:lpwstr/>
      </vt:variant>
      <vt:variant>
        <vt:lpwstr>_Toc145584931</vt:lpwstr>
      </vt:variant>
      <vt:variant>
        <vt:i4>1114165</vt:i4>
      </vt:variant>
      <vt:variant>
        <vt:i4>113</vt:i4>
      </vt:variant>
      <vt:variant>
        <vt:i4>0</vt:i4>
      </vt:variant>
      <vt:variant>
        <vt:i4>5</vt:i4>
      </vt:variant>
      <vt:variant>
        <vt:lpwstr/>
      </vt:variant>
      <vt:variant>
        <vt:lpwstr>_Toc145584930</vt:lpwstr>
      </vt:variant>
      <vt:variant>
        <vt:i4>1048629</vt:i4>
      </vt:variant>
      <vt:variant>
        <vt:i4>107</vt:i4>
      </vt:variant>
      <vt:variant>
        <vt:i4>0</vt:i4>
      </vt:variant>
      <vt:variant>
        <vt:i4>5</vt:i4>
      </vt:variant>
      <vt:variant>
        <vt:lpwstr/>
      </vt:variant>
      <vt:variant>
        <vt:lpwstr>_Toc145584929</vt:lpwstr>
      </vt:variant>
      <vt:variant>
        <vt:i4>1048629</vt:i4>
      </vt:variant>
      <vt:variant>
        <vt:i4>101</vt:i4>
      </vt:variant>
      <vt:variant>
        <vt:i4>0</vt:i4>
      </vt:variant>
      <vt:variant>
        <vt:i4>5</vt:i4>
      </vt:variant>
      <vt:variant>
        <vt:lpwstr/>
      </vt:variant>
      <vt:variant>
        <vt:lpwstr>_Toc145584928</vt:lpwstr>
      </vt:variant>
      <vt:variant>
        <vt:i4>1048629</vt:i4>
      </vt:variant>
      <vt:variant>
        <vt:i4>95</vt:i4>
      </vt:variant>
      <vt:variant>
        <vt:i4>0</vt:i4>
      </vt:variant>
      <vt:variant>
        <vt:i4>5</vt:i4>
      </vt:variant>
      <vt:variant>
        <vt:lpwstr/>
      </vt:variant>
      <vt:variant>
        <vt:lpwstr>_Toc145584927</vt:lpwstr>
      </vt:variant>
      <vt:variant>
        <vt:i4>1048629</vt:i4>
      </vt:variant>
      <vt:variant>
        <vt:i4>89</vt:i4>
      </vt:variant>
      <vt:variant>
        <vt:i4>0</vt:i4>
      </vt:variant>
      <vt:variant>
        <vt:i4>5</vt:i4>
      </vt:variant>
      <vt:variant>
        <vt:lpwstr/>
      </vt:variant>
      <vt:variant>
        <vt:lpwstr>_Toc145584926</vt:lpwstr>
      </vt:variant>
      <vt:variant>
        <vt:i4>1048629</vt:i4>
      </vt:variant>
      <vt:variant>
        <vt:i4>83</vt:i4>
      </vt:variant>
      <vt:variant>
        <vt:i4>0</vt:i4>
      </vt:variant>
      <vt:variant>
        <vt:i4>5</vt:i4>
      </vt:variant>
      <vt:variant>
        <vt:lpwstr/>
      </vt:variant>
      <vt:variant>
        <vt:lpwstr>_Toc145584925</vt:lpwstr>
      </vt:variant>
      <vt:variant>
        <vt:i4>1048629</vt:i4>
      </vt:variant>
      <vt:variant>
        <vt:i4>77</vt:i4>
      </vt:variant>
      <vt:variant>
        <vt:i4>0</vt:i4>
      </vt:variant>
      <vt:variant>
        <vt:i4>5</vt:i4>
      </vt:variant>
      <vt:variant>
        <vt:lpwstr/>
      </vt:variant>
      <vt:variant>
        <vt:lpwstr>_Toc145584924</vt:lpwstr>
      </vt:variant>
      <vt:variant>
        <vt:i4>1048629</vt:i4>
      </vt:variant>
      <vt:variant>
        <vt:i4>71</vt:i4>
      </vt:variant>
      <vt:variant>
        <vt:i4>0</vt:i4>
      </vt:variant>
      <vt:variant>
        <vt:i4>5</vt:i4>
      </vt:variant>
      <vt:variant>
        <vt:lpwstr/>
      </vt:variant>
      <vt:variant>
        <vt:lpwstr>_Toc145584923</vt:lpwstr>
      </vt:variant>
      <vt:variant>
        <vt:i4>1048629</vt:i4>
      </vt:variant>
      <vt:variant>
        <vt:i4>65</vt:i4>
      </vt:variant>
      <vt:variant>
        <vt:i4>0</vt:i4>
      </vt:variant>
      <vt:variant>
        <vt:i4>5</vt:i4>
      </vt:variant>
      <vt:variant>
        <vt:lpwstr/>
      </vt:variant>
      <vt:variant>
        <vt:lpwstr>_Toc145584922</vt:lpwstr>
      </vt:variant>
      <vt:variant>
        <vt:i4>1048629</vt:i4>
      </vt:variant>
      <vt:variant>
        <vt:i4>59</vt:i4>
      </vt:variant>
      <vt:variant>
        <vt:i4>0</vt:i4>
      </vt:variant>
      <vt:variant>
        <vt:i4>5</vt:i4>
      </vt:variant>
      <vt:variant>
        <vt:lpwstr/>
      </vt:variant>
      <vt:variant>
        <vt:lpwstr>_Toc145584921</vt:lpwstr>
      </vt:variant>
      <vt:variant>
        <vt:i4>1048629</vt:i4>
      </vt:variant>
      <vt:variant>
        <vt:i4>53</vt:i4>
      </vt:variant>
      <vt:variant>
        <vt:i4>0</vt:i4>
      </vt:variant>
      <vt:variant>
        <vt:i4>5</vt:i4>
      </vt:variant>
      <vt:variant>
        <vt:lpwstr/>
      </vt:variant>
      <vt:variant>
        <vt:lpwstr>_Toc145584920</vt:lpwstr>
      </vt:variant>
      <vt:variant>
        <vt:i4>1245237</vt:i4>
      </vt:variant>
      <vt:variant>
        <vt:i4>47</vt:i4>
      </vt:variant>
      <vt:variant>
        <vt:i4>0</vt:i4>
      </vt:variant>
      <vt:variant>
        <vt:i4>5</vt:i4>
      </vt:variant>
      <vt:variant>
        <vt:lpwstr/>
      </vt:variant>
      <vt:variant>
        <vt:lpwstr>_Toc145584919</vt:lpwstr>
      </vt:variant>
      <vt:variant>
        <vt:i4>1245237</vt:i4>
      </vt:variant>
      <vt:variant>
        <vt:i4>41</vt:i4>
      </vt:variant>
      <vt:variant>
        <vt:i4>0</vt:i4>
      </vt:variant>
      <vt:variant>
        <vt:i4>5</vt:i4>
      </vt:variant>
      <vt:variant>
        <vt:lpwstr/>
      </vt:variant>
      <vt:variant>
        <vt:lpwstr>_Toc145584918</vt:lpwstr>
      </vt:variant>
      <vt:variant>
        <vt:i4>1245237</vt:i4>
      </vt:variant>
      <vt:variant>
        <vt:i4>35</vt:i4>
      </vt:variant>
      <vt:variant>
        <vt:i4>0</vt:i4>
      </vt:variant>
      <vt:variant>
        <vt:i4>5</vt:i4>
      </vt:variant>
      <vt:variant>
        <vt:lpwstr/>
      </vt:variant>
      <vt:variant>
        <vt:lpwstr>_Toc145584917</vt:lpwstr>
      </vt:variant>
      <vt:variant>
        <vt:i4>1245237</vt:i4>
      </vt:variant>
      <vt:variant>
        <vt:i4>29</vt:i4>
      </vt:variant>
      <vt:variant>
        <vt:i4>0</vt:i4>
      </vt:variant>
      <vt:variant>
        <vt:i4>5</vt:i4>
      </vt:variant>
      <vt:variant>
        <vt:lpwstr/>
      </vt:variant>
      <vt:variant>
        <vt:lpwstr>_Toc145584916</vt:lpwstr>
      </vt:variant>
      <vt:variant>
        <vt:i4>1245237</vt:i4>
      </vt:variant>
      <vt:variant>
        <vt:i4>23</vt:i4>
      </vt:variant>
      <vt:variant>
        <vt:i4>0</vt:i4>
      </vt:variant>
      <vt:variant>
        <vt:i4>5</vt:i4>
      </vt:variant>
      <vt:variant>
        <vt:lpwstr/>
      </vt:variant>
      <vt:variant>
        <vt:lpwstr>_Toc145584915</vt:lpwstr>
      </vt:variant>
      <vt:variant>
        <vt:i4>1245237</vt:i4>
      </vt:variant>
      <vt:variant>
        <vt:i4>17</vt:i4>
      </vt:variant>
      <vt:variant>
        <vt:i4>0</vt:i4>
      </vt:variant>
      <vt:variant>
        <vt:i4>5</vt:i4>
      </vt:variant>
      <vt:variant>
        <vt:lpwstr/>
      </vt:variant>
      <vt:variant>
        <vt:lpwstr>_Toc145584914</vt:lpwstr>
      </vt:variant>
      <vt:variant>
        <vt:i4>1245237</vt:i4>
      </vt:variant>
      <vt:variant>
        <vt:i4>11</vt:i4>
      </vt:variant>
      <vt:variant>
        <vt:i4>0</vt:i4>
      </vt:variant>
      <vt:variant>
        <vt:i4>5</vt:i4>
      </vt:variant>
      <vt:variant>
        <vt:lpwstr/>
      </vt:variant>
      <vt:variant>
        <vt:lpwstr>_Toc145584913</vt:lpwstr>
      </vt:variant>
      <vt:variant>
        <vt:i4>1179703</vt:i4>
      </vt:variant>
      <vt:variant>
        <vt:i4>6</vt:i4>
      </vt:variant>
      <vt:variant>
        <vt:i4>0</vt:i4>
      </vt:variant>
      <vt:variant>
        <vt:i4>5</vt:i4>
      </vt:variant>
      <vt:variant>
        <vt:lpwstr/>
      </vt:variant>
      <vt:variant>
        <vt:lpwstr>_Toc493772793</vt:lpwstr>
      </vt:variant>
      <vt:variant>
        <vt:i4>1179703</vt:i4>
      </vt:variant>
      <vt:variant>
        <vt:i4>3</vt:i4>
      </vt:variant>
      <vt:variant>
        <vt:i4>0</vt:i4>
      </vt:variant>
      <vt:variant>
        <vt:i4>5</vt:i4>
      </vt:variant>
      <vt:variant>
        <vt:lpwstr/>
      </vt:variant>
      <vt:variant>
        <vt:lpwstr>_Toc493772793</vt:lpwstr>
      </vt:variant>
      <vt:variant>
        <vt:i4>1179703</vt:i4>
      </vt:variant>
      <vt:variant>
        <vt:i4>0</vt:i4>
      </vt:variant>
      <vt:variant>
        <vt:i4>0</vt:i4>
      </vt:variant>
      <vt:variant>
        <vt:i4>5</vt:i4>
      </vt:variant>
      <vt:variant>
        <vt:lpwstr/>
      </vt:variant>
      <vt:variant>
        <vt:lpwstr>_Toc493772793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Daphnee Pougary</dc:creator>
  <cp:keywords/>
  <cp:lastModifiedBy>Huguette MANGATA</cp:lastModifiedBy>
  <cp:revision>170</cp:revision>
  <cp:lastPrinted>2022-03-04T12:09:00Z</cp:lastPrinted>
  <dcterms:created xsi:type="dcterms:W3CDTF">2023-08-21T20:27:00Z</dcterms:created>
  <dcterms:modified xsi:type="dcterms:W3CDTF">2023-09-27T11:55:00Z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0x010100EB24B3BC7A40DF4ABCAEE7760D28CCA8</vt:lpwstr>
  </property>
  <property fmtid="{D5CDD505-2E9C-101B-9397-08002B2CF9AE}" pid="3" name="MediaServiceImageTags">
    <vt:lpwstr/>
  </property>
</Properties>
</file>