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54528F" w14:textId="77777777" w:rsidR="004E4406" w:rsidRDefault="004E4406"/>
    <w:tbl>
      <w:tblPr>
        <w:tblW w:w="10020" w:type="dxa"/>
        <w:jc w:val="center"/>
        <w:tblLayout w:type="fixed"/>
        <w:tblCellMar>
          <w:left w:w="10" w:type="dxa"/>
          <w:right w:w="10" w:type="dxa"/>
        </w:tblCellMar>
        <w:tblLook w:val="0000" w:firstRow="0" w:lastRow="0" w:firstColumn="0" w:lastColumn="0" w:noHBand="0" w:noVBand="0"/>
      </w:tblPr>
      <w:tblGrid>
        <w:gridCol w:w="4653"/>
        <w:gridCol w:w="5367"/>
      </w:tblGrid>
      <w:tr w:rsidR="006E5BB8" w14:paraId="60E920D8" w14:textId="77777777" w:rsidTr="007B7652">
        <w:trPr>
          <w:trHeight w:val="1641"/>
          <w:jc w:val="center"/>
        </w:trPr>
        <w:tc>
          <w:tcPr>
            <w:tcW w:w="4653" w:type="dxa"/>
            <w:shd w:val="clear" w:color="auto" w:fill="auto"/>
            <w:tcMar>
              <w:top w:w="55" w:type="dxa"/>
              <w:left w:w="55" w:type="dxa"/>
              <w:bottom w:w="55" w:type="dxa"/>
              <w:right w:w="55" w:type="dxa"/>
            </w:tcMar>
          </w:tcPr>
          <w:p w14:paraId="5A992504" w14:textId="0DF40A65" w:rsidR="006E5BB8" w:rsidRDefault="001754AC" w:rsidP="004E4406">
            <w:pPr>
              <w:pStyle w:val="TableContents"/>
              <w:jc w:val="center"/>
            </w:pPr>
            <w:bookmarkStart w:id="0" w:name="_Hlk61427536"/>
            <w:r>
              <w:rPr>
                <w:noProof/>
              </w:rPr>
              <w:drawing>
                <wp:anchor distT="0" distB="0" distL="114300" distR="114300" simplePos="0" relativeHeight="251661312" behindDoc="0" locked="0" layoutInCell="1" allowOverlap="1" wp14:anchorId="663F8B6C" wp14:editId="6749E68E">
                  <wp:simplePos x="0" y="0"/>
                  <wp:positionH relativeFrom="column">
                    <wp:posOffset>805180</wp:posOffset>
                  </wp:positionH>
                  <wp:positionV relativeFrom="paragraph">
                    <wp:posOffset>4445</wp:posOffset>
                  </wp:positionV>
                  <wp:extent cx="1171575" cy="1229790"/>
                  <wp:effectExtent l="0" t="0" r="0" b="889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171575" cy="12297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096FC3A" w14:textId="0D3D683C" w:rsidR="004E4406" w:rsidRDefault="004E4406" w:rsidP="004E4406">
            <w:pPr>
              <w:pStyle w:val="TableContents"/>
              <w:jc w:val="center"/>
            </w:pPr>
          </w:p>
        </w:tc>
        <w:tc>
          <w:tcPr>
            <w:tcW w:w="5367" w:type="dxa"/>
            <w:shd w:val="clear" w:color="auto" w:fill="auto"/>
            <w:tcMar>
              <w:top w:w="55" w:type="dxa"/>
              <w:left w:w="55" w:type="dxa"/>
              <w:bottom w:w="55" w:type="dxa"/>
              <w:right w:w="55" w:type="dxa"/>
            </w:tcMar>
          </w:tcPr>
          <w:p w14:paraId="5B56EE26" w14:textId="77777777" w:rsidR="006E5BB8" w:rsidRDefault="006E5BB8" w:rsidP="007C39A2">
            <w:pPr>
              <w:pStyle w:val="TableContents"/>
              <w:jc w:val="center"/>
              <w:rPr>
                <w:rFonts w:ascii="Arial" w:hAnsi="Arial"/>
                <w:sz w:val="20"/>
                <w:szCs w:val="20"/>
              </w:rPr>
            </w:pPr>
          </w:p>
          <w:p w14:paraId="4F16AECD" w14:textId="2AD75F4C" w:rsidR="00971395" w:rsidRPr="0049704E" w:rsidRDefault="007B7652" w:rsidP="00971395">
            <w:pPr>
              <w:spacing w:before="40" w:after="0" w:line="240" w:lineRule="auto"/>
              <w:ind w:left="20" w:right="20"/>
              <w:jc w:val="center"/>
              <w:rPr>
                <w:rFonts w:ascii="Trebuchet MS" w:eastAsia="Trebuchet MS" w:hAnsi="Trebuchet MS" w:cs="Trebuchet MS"/>
                <w:b/>
                <w:color w:val="000000"/>
                <w:sz w:val="28"/>
                <w:szCs w:val="24"/>
                <w:lang w:eastAsia="fr-FR"/>
              </w:rPr>
            </w:pPr>
            <w:r>
              <w:rPr>
                <w:rFonts w:ascii="Trebuchet MS" w:eastAsia="Trebuchet MS" w:hAnsi="Trebuchet MS" w:cs="Trebuchet MS"/>
                <w:b/>
                <w:color w:val="000000"/>
                <w:sz w:val="28"/>
                <w:szCs w:val="24"/>
                <w:lang w:eastAsia="fr-FR"/>
              </w:rPr>
              <w:t>COMMUNE D’ANGERVILLE</w:t>
            </w:r>
          </w:p>
          <w:p w14:paraId="2F750EE7" w14:textId="77777777" w:rsidR="00671AAF" w:rsidRPr="0049704E" w:rsidRDefault="00671AAF" w:rsidP="00671AAF">
            <w:pPr>
              <w:pStyle w:val="TableContents"/>
              <w:jc w:val="center"/>
              <w:rPr>
                <w:rFonts w:asciiTheme="majorHAnsi" w:hAnsiTheme="majorHAnsi" w:cstheme="majorHAnsi"/>
                <w:sz w:val="22"/>
              </w:rPr>
            </w:pPr>
          </w:p>
          <w:p w14:paraId="4A59B08D" w14:textId="13B14FE4" w:rsidR="00671AAF" w:rsidRDefault="009E22C3" w:rsidP="00671AAF">
            <w:pPr>
              <w:pStyle w:val="TableContents"/>
              <w:jc w:val="center"/>
              <w:rPr>
                <w:rFonts w:asciiTheme="majorHAnsi" w:hAnsiTheme="majorHAnsi" w:cstheme="majorHAnsi"/>
                <w:b/>
                <w:sz w:val="28"/>
              </w:rPr>
            </w:pPr>
            <w:r w:rsidRPr="009E22C3">
              <w:rPr>
                <w:rFonts w:asciiTheme="majorHAnsi" w:hAnsiTheme="majorHAnsi" w:cstheme="majorHAnsi"/>
                <w:b/>
                <w:sz w:val="28"/>
              </w:rPr>
              <w:t>Accord cadre n°</w:t>
            </w:r>
            <w:r w:rsidR="00CB1901">
              <w:rPr>
                <w:rFonts w:asciiTheme="majorHAnsi" w:hAnsiTheme="majorHAnsi" w:cstheme="majorHAnsi"/>
                <w:b/>
                <w:sz w:val="28"/>
              </w:rPr>
              <w:t>2025-01</w:t>
            </w:r>
          </w:p>
          <w:p w14:paraId="2679C70B" w14:textId="77777777" w:rsidR="001754AC" w:rsidRDefault="001754AC" w:rsidP="00671AAF">
            <w:pPr>
              <w:pStyle w:val="TableContents"/>
              <w:jc w:val="center"/>
              <w:rPr>
                <w:rFonts w:asciiTheme="majorHAnsi" w:hAnsiTheme="majorHAnsi" w:cstheme="majorHAnsi"/>
                <w:b/>
                <w:sz w:val="22"/>
              </w:rPr>
            </w:pPr>
          </w:p>
          <w:p w14:paraId="43DF19AF" w14:textId="7BD49C36" w:rsidR="001754AC" w:rsidRPr="00671AAF" w:rsidRDefault="001754AC" w:rsidP="00671AAF">
            <w:pPr>
              <w:pStyle w:val="TableContents"/>
              <w:jc w:val="center"/>
              <w:rPr>
                <w:rFonts w:asciiTheme="majorHAnsi" w:hAnsiTheme="majorHAnsi" w:cstheme="majorHAnsi"/>
                <w:b/>
                <w:sz w:val="22"/>
              </w:rPr>
            </w:pPr>
          </w:p>
        </w:tc>
      </w:tr>
    </w:tbl>
    <w:p w14:paraId="0DC365DC" w14:textId="4F3C4844" w:rsidR="006E5BB8" w:rsidRDefault="006E5BB8" w:rsidP="000C7E95"/>
    <w:p w14:paraId="56AD2B33" w14:textId="77777777" w:rsidR="002A0004" w:rsidRDefault="002A0004" w:rsidP="005F1ECB">
      <w:pPr>
        <w:jc w:val="right"/>
      </w:pPr>
    </w:p>
    <w:p w14:paraId="2CD30807" w14:textId="643CAB93" w:rsidR="005F1ECB" w:rsidRDefault="005F1ECB" w:rsidP="005F1ECB">
      <w:pPr>
        <w:jc w:val="right"/>
        <w:rPr>
          <w:color w:val="1F3864" w:themeColor="accent1" w:themeShade="80"/>
          <w:sz w:val="20"/>
        </w:rPr>
      </w:pPr>
    </w:p>
    <w:p w14:paraId="068F1167" w14:textId="399B5E95" w:rsidR="008F2878" w:rsidRDefault="008F2878" w:rsidP="005F1ECB">
      <w:pPr>
        <w:jc w:val="right"/>
        <w:rPr>
          <w:color w:val="1F3864" w:themeColor="accent1" w:themeShade="80"/>
          <w:sz w:val="20"/>
        </w:rPr>
      </w:pPr>
    </w:p>
    <w:p w14:paraId="18883C85" w14:textId="77777777" w:rsidR="008F2878" w:rsidRPr="007B5D38" w:rsidRDefault="008F2878" w:rsidP="005F1ECB">
      <w:pPr>
        <w:jc w:val="right"/>
        <w:rPr>
          <w:color w:val="1F3864" w:themeColor="accent1" w:themeShade="80"/>
          <w:sz w:val="20"/>
        </w:rPr>
      </w:pPr>
    </w:p>
    <w:p w14:paraId="617A6631" w14:textId="1129D296" w:rsidR="00CA0D59" w:rsidRDefault="000C7E95" w:rsidP="00485B51">
      <w:pPr>
        <w:pStyle w:val="Titre"/>
        <w:jc w:val="center"/>
        <w:rPr>
          <w:rStyle w:val="TitreCar"/>
          <w:b/>
          <w:sz w:val="44"/>
        </w:rPr>
      </w:pPr>
      <w:r>
        <w:rPr>
          <w:rStyle w:val="TitreCar"/>
          <w:b/>
          <w:sz w:val="44"/>
        </w:rPr>
        <w:t>Acte d’engagement (AE)</w:t>
      </w:r>
      <w:r w:rsidR="00325939">
        <w:rPr>
          <w:rStyle w:val="TitreCar"/>
          <w:b/>
          <w:sz w:val="44"/>
        </w:rPr>
        <w:t xml:space="preserve"> </w:t>
      </w:r>
    </w:p>
    <w:p w14:paraId="0C807A4C" w14:textId="37E06120" w:rsidR="003720D9" w:rsidRDefault="003720D9" w:rsidP="003720D9"/>
    <w:p w14:paraId="35FAD868" w14:textId="77777777" w:rsidR="003720D9" w:rsidRPr="003720D9" w:rsidRDefault="003720D9" w:rsidP="003720D9"/>
    <w:p w14:paraId="7C40A976" w14:textId="57B206E2" w:rsidR="00325939" w:rsidRDefault="00325939" w:rsidP="00325939"/>
    <w:p w14:paraId="0945F9B0" w14:textId="77777777" w:rsidR="003720D9" w:rsidRPr="0033291E" w:rsidRDefault="003720D9" w:rsidP="003720D9">
      <w:pPr>
        <w:pBdr>
          <w:top w:val="single" w:sz="4" w:space="0" w:color="auto"/>
          <w:left w:val="single" w:sz="4" w:space="4" w:color="auto"/>
          <w:bottom w:val="single" w:sz="4" w:space="1" w:color="auto"/>
          <w:right w:val="single" w:sz="4" w:space="4" w:color="auto"/>
          <w:between w:val="single" w:sz="4" w:space="1" w:color="auto"/>
        </w:pBdr>
        <w:spacing w:before="100" w:beforeAutospacing="1" w:after="100" w:afterAutospacing="1" w:line="256" w:lineRule="auto"/>
        <w:jc w:val="center"/>
        <w:rPr>
          <w:rFonts w:ascii="Calibri" w:eastAsia="Calibri" w:hAnsi="Calibri" w:cs="Arial"/>
          <w:b/>
          <w:sz w:val="36"/>
          <w:szCs w:val="32"/>
        </w:rPr>
      </w:pPr>
      <w:bookmarkStart w:id="1" w:name="_Hlk68167262"/>
      <w:bookmarkEnd w:id="0"/>
      <w:r w:rsidRPr="0033291E">
        <w:rPr>
          <w:rFonts w:ascii="Calibri" w:eastAsia="Calibri" w:hAnsi="Calibri" w:cs="Arial"/>
          <w:b/>
          <w:sz w:val="36"/>
          <w:szCs w:val="32"/>
        </w:rPr>
        <w:t>MARCHÉ PUBLIC DE RESTAURATION</w:t>
      </w:r>
      <w:r>
        <w:rPr>
          <w:rFonts w:ascii="Calibri" w:eastAsia="Calibri" w:hAnsi="Calibri" w:cs="Arial"/>
          <w:b/>
          <w:sz w:val="36"/>
          <w:szCs w:val="32"/>
        </w:rPr>
        <w:t xml:space="preserve"> SCOLAIRE</w:t>
      </w:r>
      <w:r w:rsidRPr="0033291E">
        <w:rPr>
          <w:rFonts w:ascii="Calibri" w:eastAsia="Calibri" w:hAnsi="Calibri" w:cs="Arial"/>
          <w:b/>
          <w:sz w:val="36"/>
          <w:szCs w:val="32"/>
        </w:rPr>
        <w:t xml:space="preserve"> EN LIAISON FROIDE</w:t>
      </w:r>
      <w:bookmarkStart w:id="2" w:name="_Hlk68265359"/>
      <w:bookmarkEnd w:id="1"/>
      <w:r w:rsidRPr="0033291E">
        <w:rPr>
          <w:rFonts w:ascii="Calibri" w:eastAsia="Calibri" w:hAnsi="Calibri" w:cs="Arial"/>
          <w:b/>
          <w:sz w:val="36"/>
          <w:szCs w:val="32"/>
        </w:rPr>
        <w:t xml:space="preserve"> </w:t>
      </w:r>
      <w:bookmarkEnd w:id="2"/>
    </w:p>
    <w:p w14:paraId="5E9748E2" w14:textId="27479675" w:rsidR="009E22C3" w:rsidRDefault="009E22C3" w:rsidP="009E22C3">
      <w:pPr>
        <w:jc w:val="center"/>
        <w:rPr>
          <w:rStyle w:val="Accentuationlgre"/>
        </w:rPr>
      </w:pPr>
      <w:r w:rsidRPr="00AD11B0">
        <w:rPr>
          <w:rStyle w:val="Accentuationlgre"/>
        </w:rPr>
        <w:t xml:space="preserve">Marché public de services passé selon une procédure adaptée en application des </w:t>
      </w:r>
      <w:r w:rsidR="003720D9" w:rsidRPr="003720D9">
        <w:rPr>
          <w:rStyle w:val="Accentuationlgre"/>
        </w:rPr>
        <w:t>L.2123-1 2°, et R.2123-1 3° du Code de la commande publique</w:t>
      </w:r>
      <w:r w:rsidRPr="00AD11B0">
        <w:rPr>
          <w:rStyle w:val="Accentuationlgre"/>
        </w:rPr>
        <w:t xml:space="preserve"> </w:t>
      </w:r>
    </w:p>
    <w:p w14:paraId="6CD3E928" w14:textId="77777777" w:rsidR="009E22C3" w:rsidRDefault="009E22C3" w:rsidP="009E22C3">
      <w:pPr>
        <w:jc w:val="center"/>
        <w:rPr>
          <w:rStyle w:val="Accentuationlgre"/>
        </w:rPr>
      </w:pPr>
      <w:r>
        <w:rPr>
          <w:rStyle w:val="Accentuationlgre"/>
        </w:rPr>
        <w:t>Accord-cadre mono-attributaire à bon de commande</w:t>
      </w:r>
    </w:p>
    <w:p w14:paraId="4B532196" w14:textId="500FB195" w:rsidR="002A0004" w:rsidRDefault="002A0004" w:rsidP="00CA0D59">
      <w:pPr>
        <w:jc w:val="center"/>
        <w:rPr>
          <w:rStyle w:val="Accentuationlgre"/>
        </w:rPr>
      </w:pPr>
    </w:p>
    <w:p w14:paraId="61E0390F" w14:textId="3D866B3F" w:rsidR="000C7E95" w:rsidRDefault="000C7E95" w:rsidP="000C7E95">
      <w:pPr>
        <w:rPr>
          <w:rStyle w:val="Accentuationlgre"/>
        </w:rPr>
      </w:pPr>
    </w:p>
    <w:p w14:paraId="68CD1AD0" w14:textId="43E414B1" w:rsidR="008F2878" w:rsidRDefault="008F2878" w:rsidP="000C7E95">
      <w:pPr>
        <w:rPr>
          <w:rStyle w:val="Accentuationlgre"/>
        </w:rPr>
      </w:pPr>
    </w:p>
    <w:p w14:paraId="1FFAA318" w14:textId="6D4F8C8F" w:rsidR="001754AC" w:rsidRDefault="001754AC" w:rsidP="000C7E95">
      <w:pPr>
        <w:rPr>
          <w:rStyle w:val="Accentuationlgre"/>
        </w:rPr>
      </w:pPr>
    </w:p>
    <w:p w14:paraId="1FD036AC" w14:textId="77777777" w:rsidR="001754AC" w:rsidRDefault="001754AC" w:rsidP="000C7E95">
      <w:pPr>
        <w:rPr>
          <w:rStyle w:val="Accentuationlgre"/>
        </w:rPr>
      </w:pPr>
    </w:p>
    <w:p w14:paraId="3E87E375" w14:textId="734CDA48" w:rsidR="003720D9" w:rsidRDefault="003720D9">
      <w:pPr>
        <w:jc w:val="left"/>
        <w:rPr>
          <w:rStyle w:val="Accentuationlgre"/>
        </w:rPr>
      </w:pPr>
      <w:r>
        <w:rPr>
          <w:rStyle w:val="Accentuationlgre"/>
        </w:rPr>
        <w:br w:type="page"/>
      </w:r>
    </w:p>
    <w:p w14:paraId="3D545508" w14:textId="788549AD" w:rsidR="000C7E95" w:rsidRPr="003720D9" w:rsidRDefault="000C7E95" w:rsidP="003720D9">
      <w:pPr>
        <w:pStyle w:val="Titre1"/>
        <w:keepNext/>
        <w:keepLines/>
        <w:spacing w:after="240" w:line="240" w:lineRule="auto"/>
        <w:rPr>
          <w:rFonts w:eastAsiaTheme="majorEastAsia" w:cs="Arial"/>
          <w:smallCaps/>
          <w:color w:val="000000" w:themeColor="text1"/>
          <w:kern w:val="0"/>
          <w:sz w:val="28"/>
          <w:szCs w:val="32"/>
          <w:lang w:eastAsia="en-US"/>
        </w:rPr>
      </w:pPr>
      <w:r w:rsidRPr="003720D9">
        <w:rPr>
          <w:rFonts w:eastAsiaTheme="majorEastAsia" w:cs="Arial"/>
          <w:smallCaps/>
          <w:color w:val="000000" w:themeColor="text1"/>
          <w:kern w:val="0"/>
          <w:sz w:val="28"/>
          <w:szCs w:val="32"/>
          <w:lang w:eastAsia="en-US"/>
        </w:rPr>
        <w:lastRenderedPageBreak/>
        <w:t>Article 1 : Objet de l’acte d’engagement</w:t>
      </w:r>
    </w:p>
    <w:tbl>
      <w:tblPr>
        <w:tblStyle w:val="Grilledutableau"/>
        <w:tblW w:w="0" w:type="auto"/>
        <w:tblLook w:val="04A0" w:firstRow="1" w:lastRow="0" w:firstColumn="1" w:lastColumn="0" w:noHBand="0" w:noVBand="1"/>
      </w:tblPr>
      <w:tblGrid>
        <w:gridCol w:w="3397"/>
        <w:gridCol w:w="7059"/>
      </w:tblGrid>
      <w:tr w:rsidR="003720D9" w14:paraId="0A3780D9" w14:textId="77777777" w:rsidTr="00126EB3">
        <w:trPr>
          <w:trHeight w:val="397"/>
        </w:trPr>
        <w:tc>
          <w:tcPr>
            <w:tcW w:w="3397" w:type="dxa"/>
            <w:shd w:val="clear" w:color="auto" w:fill="F2F2F2" w:themeFill="background1" w:themeFillShade="F2"/>
            <w:vAlign w:val="center"/>
          </w:tcPr>
          <w:p w14:paraId="37EB443D" w14:textId="77777777" w:rsidR="003720D9" w:rsidRPr="00435E19" w:rsidRDefault="003720D9" w:rsidP="007E654F">
            <w:pPr>
              <w:jc w:val="center"/>
              <w:rPr>
                <w:b/>
              </w:rPr>
            </w:pPr>
            <w:r w:rsidRPr="00435E19">
              <w:rPr>
                <w:b/>
              </w:rPr>
              <w:t>Nom du marché</w:t>
            </w:r>
          </w:p>
        </w:tc>
        <w:tc>
          <w:tcPr>
            <w:tcW w:w="7059" w:type="dxa"/>
            <w:vAlign w:val="center"/>
          </w:tcPr>
          <w:p w14:paraId="57A5AF00" w14:textId="52B20D39" w:rsidR="003720D9" w:rsidRDefault="003720D9" w:rsidP="003720D9">
            <w:pPr>
              <w:jc w:val="center"/>
            </w:pPr>
            <w:r>
              <w:t>RESTAURATION SCOLAIRE EN LIAISON FROIDE</w:t>
            </w:r>
          </w:p>
        </w:tc>
      </w:tr>
      <w:tr w:rsidR="003720D9" w14:paraId="5C7F4ABF" w14:textId="77777777" w:rsidTr="00126EB3">
        <w:trPr>
          <w:trHeight w:val="881"/>
        </w:trPr>
        <w:tc>
          <w:tcPr>
            <w:tcW w:w="3397" w:type="dxa"/>
            <w:shd w:val="clear" w:color="auto" w:fill="F2F2F2" w:themeFill="background1" w:themeFillShade="F2"/>
            <w:vAlign w:val="center"/>
          </w:tcPr>
          <w:p w14:paraId="0E56C340" w14:textId="77777777" w:rsidR="003720D9" w:rsidRPr="00435E19" w:rsidRDefault="003720D9" w:rsidP="007E654F">
            <w:pPr>
              <w:jc w:val="center"/>
              <w:rPr>
                <w:b/>
              </w:rPr>
            </w:pPr>
            <w:r w:rsidRPr="00435E19">
              <w:rPr>
                <w:b/>
              </w:rPr>
              <w:t>Conteste et objet du marché</w:t>
            </w:r>
          </w:p>
        </w:tc>
        <w:tc>
          <w:tcPr>
            <w:tcW w:w="7059" w:type="dxa"/>
          </w:tcPr>
          <w:p w14:paraId="1016F9F1" w14:textId="0EC59B75" w:rsidR="003720D9" w:rsidRPr="005A7084" w:rsidRDefault="003720D9" w:rsidP="003720D9">
            <w:pPr>
              <w:pStyle w:val="Commentaire"/>
              <w:rPr>
                <w:sz w:val="22"/>
              </w:rPr>
            </w:pPr>
            <w:r w:rsidRPr="003720D9">
              <w:rPr>
                <w:sz w:val="22"/>
              </w:rPr>
              <w:t>Le marché a pour objet la réalisation de prestations d’élaboration et de livraison de repas selon le principe de la liaison froide, pour la restauration scolaire de la commune d’Angerville</w:t>
            </w:r>
            <w:r>
              <w:rPr>
                <w:sz w:val="22"/>
              </w:rPr>
              <w:t xml:space="preserve">. </w:t>
            </w:r>
            <w:r w:rsidRPr="003720D9">
              <w:rPr>
                <w:sz w:val="22"/>
              </w:rPr>
              <w:t>Les repas seront à destination des élèves en maternelle et en élémentaire, ainsi que pour les adultes déjeunant dans le restaurant scolaire.</w:t>
            </w:r>
            <w:r>
              <w:rPr>
                <w:sz w:val="22"/>
              </w:rPr>
              <w:t xml:space="preserve"> </w:t>
            </w:r>
            <w:r w:rsidRPr="003720D9">
              <w:rPr>
                <w:sz w:val="22"/>
              </w:rPr>
              <w:t>Le groupe scolaire « Le Petit Nice » se situe 27 rue du Jeu de Paume à ANGERVILLE (91670).</w:t>
            </w:r>
          </w:p>
        </w:tc>
      </w:tr>
      <w:tr w:rsidR="003720D9" w14:paraId="5EC9F337" w14:textId="77777777" w:rsidTr="00126EB3">
        <w:trPr>
          <w:trHeight w:val="645"/>
        </w:trPr>
        <w:tc>
          <w:tcPr>
            <w:tcW w:w="3397" w:type="dxa"/>
            <w:shd w:val="clear" w:color="auto" w:fill="F2F2F2" w:themeFill="background1" w:themeFillShade="F2"/>
            <w:vAlign w:val="center"/>
          </w:tcPr>
          <w:p w14:paraId="280EAC40" w14:textId="26144350" w:rsidR="003720D9" w:rsidRPr="00435E19" w:rsidRDefault="003720D9" w:rsidP="007E654F">
            <w:pPr>
              <w:jc w:val="center"/>
              <w:rPr>
                <w:b/>
              </w:rPr>
            </w:pPr>
            <w:r>
              <w:rPr>
                <w:b/>
              </w:rPr>
              <w:t>Procédure de passation</w:t>
            </w:r>
          </w:p>
        </w:tc>
        <w:tc>
          <w:tcPr>
            <w:tcW w:w="7059" w:type="dxa"/>
          </w:tcPr>
          <w:p w14:paraId="55F2CDB1" w14:textId="57BC52A3" w:rsidR="003720D9" w:rsidRDefault="003720D9" w:rsidP="003720D9">
            <w:pPr>
              <w:rPr>
                <w:lang w:eastAsia="fr-FR"/>
              </w:rPr>
            </w:pPr>
            <w:r>
              <w:rPr>
                <w:lang w:eastAsia="fr-FR"/>
              </w:rPr>
              <w:t>Procédure adaptée, e</w:t>
            </w:r>
            <w:r w:rsidRPr="003720D9">
              <w:rPr>
                <w:lang w:eastAsia="fr-FR"/>
              </w:rPr>
              <w:t>n application des articles L.2123-1 2° et R.2123-1 3°, et de l’annexe n° 3 « Avis relatif aux contrats de la commande publique ayant pour objet des services sociaux et autres services spécifiques » du Code de la commande publique</w:t>
            </w:r>
            <w:r>
              <w:rPr>
                <w:lang w:eastAsia="fr-FR"/>
              </w:rPr>
              <w:t>.</w:t>
            </w:r>
          </w:p>
        </w:tc>
      </w:tr>
      <w:tr w:rsidR="003720D9" w14:paraId="4C0CA0A3" w14:textId="77777777" w:rsidTr="00126EB3">
        <w:trPr>
          <w:trHeight w:val="376"/>
        </w:trPr>
        <w:tc>
          <w:tcPr>
            <w:tcW w:w="3397" w:type="dxa"/>
            <w:shd w:val="clear" w:color="auto" w:fill="F2F2F2" w:themeFill="background1" w:themeFillShade="F2"/>
            <w:vAlign w:val="center"/>
          </w:tcPr>
          <w:p w14:paraId="68E9BFF5" w14:textId="03D83F32" w:rsidR="003720D9" w:rsidRPr="00435E19" w:rsidRDefault="003720D9" w:rsidP="007E654F">
            <w:pPr>
              <w:jc w:val="center"/>
              <w:rPr>
                <w:b/>
              </w:rPr>
            </w:pPr>
            <w:r>
              <w:rPr>
                <w:b/>
              </w:rPr>
              <w:t xml:space="preserve">Nature du marché </w:t>
            </w:r>
          </w:p>
        </w:tc>
        <w:tc>
          <w:tcPr>
            <w:tcW w:w="7059" w:type="dxa"/>
            <w:vAlign w:val="center"/>
          </w:tcPr>
          <w:p w14:paraId="6A7600E1" w14:textId="36ED64F7" w:rsidR="003720D9" w:rsidRDefault="003720D9" w:rsidP="003720D9">
            <w:pPr>
              <w:jc w:val="left"/>
              <w:rPr>
                <w:lang w:eastAsia="fr-FR"/>
              </w:rPr>
            </w:pPr>
            <w:r>
              <w:rPr>
                <w:lang w:eastAsia="fr-FR"/>
              </w:rPr>
              <w:t>Marché public de services.</w:t>
            </w:r>
          </w:p>
        </w:tc>
      </w:tr>
      <w:tr w:rsidR="003720D9" w14:paraId="7FE0ED24" w14:textId="77777777" w:rsidTr="00126EB3">
        <w:trPr>
          <w:trHeight w:val="376"/>
        </w:trPr>
        <w:tc>
          <w:tcPr>
            <w:tcW w:w="3397" w:type="dxa"/>
            <w:shd w:val="clear" w:color="auto" w:fill="F2F2F2" w:themeFill="background1" w:themeFillShade="F2"/>
            <w:vAlign w:val="center"/>
          </w:tcPr>
          <w:p w14:paraId="13A9825E" w14:textId="4BF089C7" w:rsidR="003720D9" w:rsidRDefault="003720D9" w:rsidP="007E654F">
            <w:pPr>
              <w:jc w:val="center"/>
              <w:rPr>
                <w:b/>
              </w:rPr>
            </w:pPr>
            <w:r>
              <w:rPr>
                <w:b/>
              </w:rPr>
              <w:t>Forme du marché</w:t>
            </w:r>
          </w:p>
        </w:tc>
        <w:tc>
          <w:tcPr>
            <w:tcW w:w="7059" w:type="dxa"/>
            <w:vAlign w:val="center"/>
          </w:tcPr>
          <w:p w14:paraId="68FAFDA1" w14:textId="590DA729" w:rsidR="003720D9" w:rsidRDefault="003720D9" w:rsidP="003720D9">
            <w:pPr>
              <w:jc w:val="left"/>
              <w:rPr>
                <w:lang w:eastAsia="fr-FR"/>
              </w:rPr>
            </w:pPr>
            <w:r>
              <w:rPr>
                <w:lang w:eastAsia="fr-FR"/>
              </w:rPr>
              <w:t>Accord-cadre mono-attributaire à bons de commande.</w:t>
            </w:r>
          </w:p>
        </w:tc>
      </w:tr>
      <w:tr w:rsidR="003720D9" w14:paraId="278C448A" w14:textId="77777777" w:rsidTr="00126EB3">
        <w:trPr>
          <w:trHeight w:val="645"/>
        </w:trPr>
        <w:tc>
          <w:tcPr>
            <w:tcW w:w="3397" w:type="dxa"/>
            <w:shd w:val="clear" w:color="auto" w:fill="F2F2F2" w:themeFill="background1" w:themeFillShade="F2"/>
            <w:vAlign w:val="center"/>
          </w:tcPr>
          <w:p w14:paraId="1A636412" w14:textId="77777777" w:rsidR="003720D9" w:rsidRPr="00435E19" w:rsidRDefault="003720D9" w:rsidP="007E654F">
            <w:pPr>
              <w:jc w:val="center"/>
              <w:rPr>
                <w:b/>
              </w:rPr>
            </w:pPr>
            <w:r w:rsidRPr="00435E19">
              <w:rPr>
                <w:b/>
              </w:rPr>
              <w:t>Durée du marché</w:t>
            </w:r>
          </w:p>
        </w:tc>
        <w:tc>
          <w:tcPr>
            <w:tcW w:w="7059" w:type="dxa"/>
          </w:tcPr>
          <w:p w14:paraId="6AB2843A" w14:textId="32A0BC5E" w:rsidR="003720D9" w:rsidRDefault="003720D9" w:rsidP="003720D9">
            <w:pPr>
              <w:rPr>
                <w:lang w:eastAsia="fr-FR"/>
              </w:rPr>
            </w:pPr>
            <w:bookmarkStart w:id="3" w:name="_Hlk109760233"/>
            <w:r>
              <w:rPr>
                <w:lang w:eastAsia="fr-FR"/>
              </w:rPr>
              <w:t>Le présent marché est conclu pour une durée d’un (1) an à compter de sa notification. Il peut être reconduit tacitement trois (3) fois par période d’un (1) an, sans que sa durée totale ne puisse excéder quatre (4) ans. Le titulaire ne peut pas s’opposer à cette reconduction.</w:t>
            </w:r>
          </w:p>
          <w:p w14:paraId="675E4BBB" w14:textId="22BA277B" w:rsidR="003720D9" w:rsidRPr="0011496B" w:rsidRDefault="003720D9" w:rsidP="007E654F">
            <w:pPr>
              <w:rPr>
                <w:lang w:eastAsia="fr-FR"/>
              </w:rPr>
            </w:pPr>
            <w:r>
              <w:rPr>
                <w:lang w:eastAsia="fr-FR"/>
              </w:rPr>
              <w:t>En cas de non-reconduction décidée par le pouvoir adjudicateur, le titulaire en sera expressément informé par lettre recommandée avec accusé de réception, au moins deux (2) mois avant l’échéance de la période en cours</w:t>
            </w:r>
            <w:bookmarkEnd w:id="3"/>
            <w:r>
              <w:rPr>
                <w:lang w:eastAsia="fr-FR"/>
              </w:rPr>
              <w:t>.</w:t>
            </w:r>
          </w:p>
        </w:tc>
      </w:tr>
      <w:tr w:rsidR="003720D9" w14:paraId="37646BAA" w14:textId="77777777" w:rsidTr="00126EB3">
        <w:trPr>
          <w:trHeight w:val="397"/>
        </w:trPr>
        <w:tc>
          <w:tcPr>
            <w:tcW w:w="3397" w:type="dxa"/>
            <w:shd w:val="clear" w:color="auto" w:fill="F2F2F2" w:themeFill="background1" w:themeFillShade="F2"/>
            <w:vAlign w:val="center"/>
          </w:tcPr>
          <w:p w14:paraId="4B2E226C" w14:textId="77777777" w:rsidR="003720D9" w:rsidRPr="00435E19" w:rsidRDefault="003720D9" w:rsidP="007E654F">
            <w:pPr>
              <w:jc w:val="center"/>
              <w:rPr>
                <w:b/>
              </w:rPr>
            </w:pPr>
            <w:r w:rsidRPr="00435E19">
              <w:rPr>
                <w:b/>
              </w:rPr>
              <w:t>Lot</w:t>
            </w:r>
          </w:p>
        </w:tc>
        <w:tc>
          <w:tcPr>
            <w:tcW w:w="7059" w:type="dxa"/>
            <w:vAlign w:val="center"/>
          </w:tcPr>
          <w:p w14:paraId="43EB5D3B" w14:textId="77777777" w:rsidR="003720D9" w:rsidRDefault="003720D9" w:rsidP="003720D9">
            <w:pPr>
              <w:keepLines/>
              <w:tabs>
                <w:tab w:val="left" w:pos="567"/>
                <w:tab w:val="left" w:pos="851"/>
                <w:tab w:val="left" w:pos="1134"/>
              </w:tabs>
              <w:jc w:val="left"/>
            </w:pPr>
            <w:r>
              <w:t>Unique</w:t>
            </w:r>
          </w:p>
        </w:tc>
      </w:tr>
      <w:tr w:rsidR="003720D9" w14:paraId="12F91725" w14:textId="77777777" w:rsidTr="00126EB3">
        <w:trPr>
          <w:trHeight w:val="397"/>
        </w:trPr>
        <w:tc>
          <w:tcPr>
            <w:tcW w:w="3397" w:type="dxa"/>
            <w:shd w:val="clear" w:color="auto" w:fill="F2F2F2" w:themeFill="background1" w:themeFillShade="F2"/>
            <w:vAlign w:val="center"/>
          </w:tcPr>
          <w:p w14:paraId="22831A52" w14:textId="77777777" w:rsidR="003720D9" w:rsidRPr="00435E19" w:rsidRDefault="003720D9" w:rsidP="007E654F">
            <w:pPr>
              <w:jc w:val="center"/>
              <w:rPr>
                <w:b/>
              </w:rPr>
            </w:pPr>
            <w:r w:rsidRPr="00435E19">
              <w:rPr>
                <w:b/>
              </w:rPr>
              <w:t>Prestations supplémentaires éventuelles</w:t>
            </w:r>
          </w:p>
        </w:tc>
        <w:tc>
          <w:tcPr>
            <w:tcW w:w="7059" w:type="dxa"/>
            <w:vAlign w:val="center"/>
          </w:tcPr>
          <w:p w14:paraId="458B7AF6" w14:textId="3A330822" w:rsidR="003720D9" w:rsidRDefault="003720D9" w:rsidP="007E654F">
            <w:pPr>
              <w:keepLines/>
              <w:tabs>
                <w:tab w:val="left" w:pos="567"/>
                <w:tab w:val="left" w:pos="851"/>
                <w:tab w:val="left" w:pos="1134"/>
              </w:tabs>
            </w:pPr>
            <w:r>
              <w:t>Sans objet.</w:t>
            </w:r>
          </w:p>
        </w:tc>
      </w:tr>
    </w:tbl>
    <w:p w14:paraId="149322AB" w14:textId="6BA5A4D4" w:rsidR="003720D9" w:rsidRDefault="003720D9" w:rsidP="00126EB3">
      <w:pPr>
        <w:spacing w:after="0"/>
        <w:rPr>
          <w:lang w:eastAsia="fr-FR"/>
        </w:rPr>
      </w:pPr>
    </w:p>
    <w:p w14:paraId="1C3C9951" w14:textId="74A5D1DE" w:rsidR="000C7E95" w:rsidRPr="003720D9" w:rsidRDefault="000C7E95" w:rsidP="003720D9">
      <w:pPr>
        <w:pStyle w:val="Titre1"/>
        <w:keepNext/>
        <w:keepLines/>
        <w:spacing w:after="240" w:line="240" w:lineRule="auto"/>
        <w:rPr>
          <w:rFonts w:eastAsiaTheme="majorEastAsia" w:cs="Arial"/>
          <w:smallCaps/>
          <w:color w:val="000000" w:themeColor="text1"/>
          <w:kern w:val="0"/>
          <w:sz w:val="28"/>
          <w:szCs w:val="32"/>
          <w:lang w:eastAsia="en-US"/>
        </w:rPr>
      </w:pPr>
      <w:r w:rsidRPr="003720D9">
        <w:rPr>
          <w:rFonts w:eastAsiaTheme="majorEastAsia" w:cs="Arial"/>
          <w:smallCaps/>
          <w:color w:val="000000" w:themeColor="text1"/>
          <w:kern w:val="0"/>
          <w:sz w:val="28"/>
          <w:szCs w:val="32"/>
          <w:lang w:eastAsia="en-US"/>
        </w:rPr>
        <w:t>Article 2 : Identification des cocontractant</w:t>
      </w:r>
      <w:r w:rsidR="00407006" w:rsidRPr="003720D9">
        <w:rPr>
          <w:rFonts w:eastAsiaTheme="majorEastAsia" w:cs="Arial"/>
          <w:smallCaps/>
          <w:color w:val="000000" w:themeColor="text1"/>
          <w:kern w:val="0"/>
          <w:sz w:val="28"/>
          <w:szCs w:val="32"/>
          <w:lang w:eastAsia="en-US"/>
        </w:rPr>
        <w:t>s</w:t>
      </w:r>
    </w:p>
    <w:p w14:paraId="45CC7565" w14:textId="5C5AD3EF" w:rsidR="00407006" w:rsidRDefault="00407006" w:rsidP="00407006">
      <w:pPr>
        <w:pStyle w:val="Titre2"/>
        <w:rPr>
          <w:lang w:eastAsia="fr-FR"/>
        </w:rPr>
      </w:pPr>
      <w:r>
        <w:rPr>
          <w:lang w:eastAsia="fr-FR"/>
        </w:rPr>
        <w:t xml:space="preserve">2.1 Identification </w:t>
      </w:r>
      <w:r w:rsidR="009D3BB3">
        <w:rPr>
          <w:lang w:eastAsia="fr-FR"/>
        </w:rPr>
        <w:t>du pouvoir adjudicateur</w:t>
      </w:r>
    </w:p>
    <w:p w14:paraId="23814D05" w14:textId="77777777" w:rsidR="00F41D28" w:rsidRPr="00F41D28" w:rsidRDefault="00F41D28" w:rsidP="00F41D28">
      <w:pPr>
        <w:spacing w:after="0"/>
        <w:rPr>
          <w:lang w:eastAsia="fr-FR"/>
        </w:rPr>
      </w:pPr>
    </w:p>
    <w:tbl>
      <w:tblPr>
        <w:tblStyle w:val="Grilledutableau"/>
        <w:tblW w:w="0" w:type="auto"/>
        <w:tblLook w:val="04A0" w:firstRow="1" w:lastRow="0" w:firstColumn="1" w:lastColumn="0" w:noHBand="0" w:noVBand="1"/>
      </w:tblPr>
      <w:tblGrid>
        <w:gridCol w:w="4531"/>
        <w:gridCol w:w="5925"/>
      </w:tblGrid>
      <w:tr w:rsidR="00F41D28" w:rsidRPr="00CC6B41" w14:paraId="5F87E69B" w14:textId="77777777" w:rsidTr="00126EB3">
        <w:trPr>
          <w:trHeight w:val="486"/>
        </w:trPr>
        <w:tc>
          <w:tcPr>
            <w:tcW w:w="4531" w:type="dxa"/>
            <w:shd w:val="clear" w:color="auto" w:fill="F2F2F2" w:themeFill="background1" w:themeFillShade="F2"/>
            <w:vAlign w:val="center"/>
          </w:tcPr>
          <w:p w14:paraId="54D829BB" w14:textId="77777777" w:rsidR="00F41D28" w:rsidRDefault="00F41D28" w:rsidP="007E654F">
            <w:pPr>
              <w:tabs>
                <w:tab w:val="left" w:pos="720"/>
                <w:tab w:val="left" w:pos="851"/>
              </w:tabs>
              <w:jc w:val="center"/>
              <w:rPr>
                <w:rFonts w:cstheme="minorHAnsi"/>
                <w:b/>
              </w:rPr>
            </w:pPr>
            <w:r w:rsidRPr="00CC6B41">
              <w:rPr>
                <w:rFonts w:cstheme="minorHAnsi"/>
                <w:b/>
              </w:rPr>
              <w:t>Désignation de l’acheteur</w:t>
            </w:r>
          </w:p>
        </w:tc>
        <w:tc>
          <w:tcPr>
            <w:tcW w:w="5925" w:type="dxa"/>
            <w:vAlign w:val="center"/>
          </w:tcPr>
          <w:p w14:paraId="72E0E8DF" w14:textId="6C36241D" w:rsidR="00F41D28" w:rsidRDefault="00F41D28" w:rsidP="007E654F">
            <w:pPr>
              <w:jc w:val="center"/>
              <w:rPr>
                <w:b/>
                <w:color w:val="000000" w:themeColor="text1"/>
                <w:lang w:eastAsia="fr-FR"/>
              </w:rPr>
            </w:pPr>
            <w:r>
              <w:rPr>
                <w:b/>
                <w:color w:val="000000" w:themeColor="text1"/>
                <w:lang w:eastAsia="fr-FR"/>
              </w:rPr>
              <w:t>Mairie d’Angerville</w:t>
            </w:r>
          </w:p>
          <w:p w14:paraId="31B2992F" w14:textId="741461F2" w:rsidR="00F41D28" w:rsidRPr="00F41D28" w:rsidRDefault="00F41D28" w:rsidP="007E654F">
            <w:pPr>
              <w:jc w:val="center"/>
              <w:rPr>
                <w:color w:val="000000" w:themeColor="text1"/>
                <w:lang w:eastAsia="fr-FR"/>
              </w:rPr>
            </w:pPr>
            <w:r w:rsidRPr="00F41D28">
              <w:rPr>
                <w:color w:val="000000" w:themeColor="text1"/>
                <w:lang w:eastAsia="fr-FR"/>
              </w:rPr>
              <w:t>34 rue Nationale</w:t>
            </w:r>
          </w:p>
          <w:p w14:paraId="1A7C46DA" w14:textId="675CA00A" w:rsidR="00F41D28" w:rsidRPr="00F41D28" w:rsidRDefault="00F41D28" w:rsidP="007E654F">
            <w:pPr>
              <w:jc w:val="center"/>
              <w:rPr>
                <w:color w:val="000000" w:themeColor="text1"/>
                <w:lang w:eastAsia="fr-FR"/>
              </w:rPr>
            </w:pPr>
            <w:r>
              <w:rPr>
                <w:color w:val="000000" w:themeColor="text1"/>
                <w:lang w:eastAsia="fr-FR"/>
              </w:rPr>
              <w:t xml:space="preserve">BP29 - </w:t>
            </w:r>
            <w:r w:rsidRPr="00F41D28">
              <w:rPr>
                <w:color w:val="000000" w:themeColor="text1"/>
                <w:lang w:eastAsia="fr-FR"/>
              </w:rPr>
              <w:t>91670 ANGERVILLE</w:t>
            </w:r>
          </w:p>
          <w:p w14:paraId="7660DC97" w14:textId="33F74E78" w:rsidR="00F41D28" w:rsidRPr="00EA0AD0" w:rsidRDefault="00F41D28" w:rsidP="007E654F">
            <w:pPr>
              <w:jc w:val="center"/>
              <w:rPr>
                <w:lang w:eastAsia="fr-FR"/>
              </w:rPr>
            </w:pPr>
            <w:r w:rsidRPr="00EA0AD0">
              <w:rPr>
                <w:lang w:eastAsia="fr-FR"/>
              </w:rPr>
              <w:t xml:space="preserve">Tél. : </w:t>
            </w:r>
            <w:r w:rsidRPr="00F41D28">
              <w:rPr>
                <w:lang w:eastAsia="fr-FR"/>
              </w:rPr>
              <w:t>01 64 95 20 14</w:t>
            </w:r>
          </w:p>
          <w:p w14:paraId="56824B19" w14:textId="6AC3C962" w:rsidR="00F41D28" w:rsidRPr="00F41D28" w:rsidRDefault="00F41D28" w:rsidP="00F41D28">
            <w:pPr>
              <w:jc w:val="center"/>
              <w:rPr>
                <w:color w:val="000000" w:themeColor="text1"/>
                <w:lang w:eastAsia="fr-FR"/>
              </w:rPr>
            </w:pPr>
            <w:r w:rsidRPr="00EA0AD0">
              <w:rPr>
                <w:lang w:eastAsia="fr-FR"/>
              </w:rPr>
              <w:t xml:space="preserve">SIRET : </w:t>
            </w:r>
            <w:r w:rsidRPr="00EA0AD0">
              <w:rPr>
                <w:lang w:eastAsia="fr-FR"/>
              </w:rPr>
              <w:tab/>
            </w:r>
            <w:r w:rsidRPr="00F41D28">
              <w:rPr>
                <w:color w:val="000000" w:themeColor="text1"/>
                <w:lang w:eastAsia="fr-FR"/>
              </w:rPr>
              <w:t>219</w:t>
            </w:r>
            <w:r>
              <w:rPr>
                <w:color w:val="000000" w:themeColor="text1"/>
                <w:lang w:eastAsia="fr-FR"/>
              </w:rPr>
              <w:t> </w:t>
            </w:r>
            <w:r w:rsidRPr="00F41D28">
              <w:rPr>
                <w:color w:val="000000" w:themeColor="text1"/>
                <w:lang w:eastAsia="fr-FR"/>
              </w:rPr>
              <w:t>100</w:t>
            </w:r>
            <w:r>
              <w:rPr>
                <w:color w:val="000000" w:themeColor="text1"/>
                <w:lang w:eastAsia="fr-FR"/>
              </w:rPr>
              <w:t> </w:t>
            </w:r>
            <w:r w:rsidRPr="00F41D28">
              <w:rPr>
                <w:color w:val="000000" w:themeColor="text1"/>
                <w:lang w:eastAsia="fr-FR"/>
              </w:rPr>
              <w:t>161</w:t>
            </w:r>
            <w:r>
              <w:rPr>
                <w:color w:val="000000" w:themeColor="text1"/>
                <w:lang w:eastAsia="fr-FR"/>
              </w:rPr>
              <w:t xml:space="preserve"> </w:t>
            </w:r>
            <w:r w:rsidRPr="00F41D28">
              <w:rPr>
                <w:color w:val="000000" w:themeColor="text1"/>
                <w:lang w:eastAsia="fr-FR"/>
              </w:rPr>
              <w:t>00013</w:t>
            </w:r>
          </w:p>
        </w:tc>
      </w:tr>
      <w:tr w:rsidR="00F41D28" w:rsidRPr="00CC6B41" w14:paraId="62763B06" w14:textId="77777777" w:rsidTr="00126EB3">
        <w:trPr>
          <w:trHeight w:val="340"/>
        </w:trPr>
        <w:tc>
          <w:tcPr>
            <w:tcW w:w="4531" w:type="dxa"/>
            <w:shd w:val="clear" w:color="auto" w:fill="F2F2F2" w:themeFill="background1" w:themeFillShade="F2"/>
            <w:vAlign w:val="center"/>
          </w:tcPr>
          <w:p w14:paraId="7BA6B10E" w14:textId="77777777" w:rsidR="00F41D28" w:rsidRDefault="00F41D28" w:rsidP="007E654F">
            <w:pPr>
              <w:tabs>
                <w:tab w:val="left" w:pos="720"/>
                <w:tab w:val="left" w:pos="851"/>
              </w:tabs>
              <w:jc w:val="center"/>
              <w:rPr>
                <w:rFonts w:cstheme="minorHAnsi"/>
                <w:b/>
              </w:rPr>
            </w:pPr>
            <w:r w:rsidRPr="00CC6B41">
              <w:rPr>
                <w:rFonts w:cstheme="minorHAnsi"/>
                <w:b/>
              </w:rPr>
              <w:t>Identification du signataire du marché public</w:t>
            </w:r>
          </w:p>
        </w:tc>
        <w:tc>
          <w:tcPr>
            <w:tcW w:w="5925" w:type="dxa"/>
            <w:vAlign w:val="center"/>
          </w:tcPr>
          <w:p w14:paraId="44E363BE" w14:textId="6CB4706D" w:rsidR="00F41D28" w:rsidRPr="00CC6B41" w:rsidRDefault="00F41D28" w:rsidP="007E654F">
            <w:pPr>
              <w:tabs>
                <w:tab w:val="left" w:pos="720"/>
                <w:tab w:val="left" w:pos="851"/>
              </w:tabs>
              <w:jc w:val="center"/>
              <w:rPr>
                <w:rFonts w:cstheme="minorHAnsi"/>
              </w:rPr>
            </w:pPr>
            <w:r>
              <w:rPr>
                <w:rFonts w:cstheme="minorHAnsi"/>
              </w:rPr>
              <w:t xml:space="preserve">Monsieur le Maire, </w:t>
            </w:r>
            <w:r w:rsidRPr="00F41D28">
              <w:rPr>
                <w:rFonts w:cstheme="minorHAnsi"/>
              </w:rPr>
              <w:t>habilité par la délibération du conseil municipal n°2020-05-04 du 29 septembre 2020</w:t>
            </w:r>
            <w:r>
              <w:rPr>
                <w:rFonts w:cstheme="minorHAnsi"/>
              </w:rPr>
              <w:t>.</w:t>
            </w:r>
          </w:p>
        </w:tc>
      </w:tr>
      <w:tr w:rsidR="00F41D28" w:rsidRPr="00CC6B41" w14:paraId="5C524CD8" w14:textId="77777777" w:rsidTr="00126EB3">
        <w:trPr>
          <w:trHeight w:val="340"/>
        </w:trPr>
        <w:tc>
          <w:tcPr>
            <w:tcW w:w="4531" w:type="dxa"/>
            <w:shd w:val="clear" w:color="auto" w:fill="F2F2F2" w:themeFill="background1" w:themeFillShade="F2"/>
            <w:vAlign w:val="center"/>
          </w:tcPr>
          <w:p w14:paraId="6CC34E90" w14:textId="77777777" w:rsidR="00F41D28" w:rsidRDefault="00F41D28" w:rsidP="007E654F">
            <w:pPr>
              <w:tabs>
                <w:tab w:val="left" w:pos="720"/>
                <w:tab w:val="left" w:pos="851"/>
              </w:tabs>
              <w:jc w:val="center"/>
              <w:rPr>
                <w:rFonts w:cstheme="minorHAnsi"/>
                <w:b/>
              </w:rPr>
            </w:pPr>
            <w:r w:rsidRPr="00CC6B41">
              <w:rPr>
                <w:rFonts w:cstheme="minorHAnsi"/>
                <w:b/>
              </w:rPr>
              <w:t>Identification du comptable assignataire</w:t>
            </w:r>
          </w:p>
        </w:tc>
        <w:tc>
          <w:tcPr>
            <w:tcW w:w="5925" w:type="dxa"/>
            <w:vAlign w:val="center"/>
          </w:tcPr>
          <w:p w14:paraId="7AAFAA23" w14:textId="77777777" w:rsidR="00F41D28" w:rsidRDefault="00F41D28" w:rsidP="007E654F">
            <w:pPr>
              <w:tabs>
                <w:tab w:val="left" w:pos="720"/>
                <w:tab w:val="left" w:pos="851"/>
              </w:tabs>
              <w:jc w:val="center"/>
              <w:rPr>
                <w:rFonts w:cstheme="minorHAnsi"/>
              </w:rPr>
            </w:pPr>
            <w:r>
              <w:rPr>
                <w:rFonts w:cstheme="minorHAnsi"/>
              </w:rPr>
              <w:t>Trésorerie d’Etampes</w:t>
            </w:r>
          </w:p>
          <w:p w14:paraId="2DFA585E" w14:textId="77777777" w:rsidR="00F41D28" w:rsidRPr="00F41D28" w:rsidRDefault="00F41D28" w:rsidP="00F41D28">
            <w:pPr>
              <w:tabs>
                <w:tab w:val="left" w:pos="720"/>
                <w:tab w:val="left" w:pos="851"/>
              </w:tabs>
              <w:jc w:val="center"/>
              <w:rPr>
                <w:rFonts w:cstheme="minorHAnsi"/>
              </w:rPr>
            </w:pPr>
            <w:r w:rsidRPr="00F41D28">
              <w:rPr>
                <w:rFonts w:cstheme="minorHAnsi"/>
              </w:rPr>
              <w:t>2 Rue S. Allende</w:t>
            </w:r>
          </w:p>
          <w:p w14:paraId="1BA9CE0B" w14:textId="781CCEA9" w:rsidR="00F41D28" w:rsidRPr="00CC6B41" w:rsidRDefault="00F41D28" w:rsidP="00F41D28">
            <w:pPr>
              <w:tabs>
                <w:tab w:val="left" w:pos="720"/>
                <w:tab w:val="left" w:pos="851"/>
              </w:tabs>
              <w:jc w:val="center"/>
              <w:rPr>
                <w:rFonts w:cstheme="minorHAnsi"/>
              </w:rPr>
            </w:pPr>
            <w:r w:rsidRPr="00F41D28">
              <w:rPr>
                <w:rFonts w:cstheme="minorHAnsi"/>
              </w:rPr>
              <w:t>91156 ÉTAMPES CEDEX</w:t>
            </w:r>
          </w:p>
        </w:tc>
      </w:tr>
      <w:tr w:rsidR="00F41D28" w:rsidRPr="00CC6B41" w14:paraId="4818E8B7" w14:textId="77777777" w:rsidTr="00126EB3">
        <w:trPr>
          <w:trHeight w:val="340"/>
        </w:trPr>
        <w:tc>
          <w:tcPr>
            <w:tcW w:w="4531" w:type="dxa"/>
            <w:shd w:val="clear" w:color="auto" w:fill="F2F2F2" w:themeFill="background1" w:themeFillShade="F2"/>
            <w:vAlign w:val="center"/>
          </w:tcPr>
          <w:p w14:paraId="66958A70" w14:textId="5A969AEA" w:rsidR="00F41D28" w:rsidRPr="00CC6B41" w:rsidRDefault="00F41D28" w:rsidP="007E654F">
            <w:pPr>
              <w:tabs>
                <w:tab w:val="left" w:pos="720"/>
                <w:tab w:val="left" w:pos="851"/>
              </w:tabs>
              <w:jc w:val="center"/>
              <w:rPr>
                <w:rFonts w:cstheme="minorHAnsi"/>
                <w:b/>
              </w:rPr>
            </w:pPr>
            <w:r>
              <w:rPr>
                <w:rFonts w:cstheme="minorHAnsi"/>
                <w:b/>
              </w:rPr>
              <w:t>Imputation budgétaire</w:t>
            </w:r>
          </w:p>
        </w:tc>
        <w:tc>
          <w:tcPr>
            <w:tcW w:w="5925" w:type="dxa"/>
            <w:vAlign w:val="center"/>
          </w:tcPr>
          <w:p w14:paraId="11ECE4F9" w14:textId="6DA2C702" w:rsidR="00F41D28" w:rsidRDefault="00F41D28" w:rsidP="007E654F">
            <w:pPr>
              <w:tabs>
                <w:tab w:val="left" w:pos="720"/>
                <w:tab w:val="left" w:pos="851"/>
              </w:tabs>
              <w:jc w:val="center"/>
              <w:rPr>
                <w:rFonts w:cstheme="minorHAnsi"/>
              </w:rPr>
            </w:pPr>
            <w:r>
              <w:rPr>
                <w:rFonts w:cstheme="minorHAnsi"/>
              </w:rPr>
              <w:t>Budget principal du pouvoir ad</w:t>
            </w:r>
            <w:bookmarkStart w:id="4" w:name="_GoBack"/>
            <w:bookmarkEnd w:id="4"/>
            <w:r>
              <w:rPr>
                <w:rFonts w:cstheme="minorHAnsi"/>
              </w:rPr>
              <w:t>judicateur</w:t>
            </w:r>
          </w:p>
        </w:tc>
      </w:tr>
    </w:tbl>
    <w:p w14:paraId="396B07CC" w14:textId="5A16F200" w:rsidR="00F41D28" w:rsidRDefault="00F41D28" w:rsidP="00126EB3">
      <w:pPr>
        <w:spacing w:after="0"/>
        <w:rPr>
          <w:lang w:eastAsia="fr-FR"/>
        </w:rPr>
      </w:pPr>
    </w:p>
    <w:p w14:paraId="464F7643" w14:textId="49A1B5C0" w:rsidR="00407006" w:rsidRDefault="00407006" w:rsidP="00407006">
      <w:pPr>
        <w:pStyle w:val="Titre2"/>
        <w:rPr>
          <w:lang w:eastAsia="fr-FR"/>
        </w:rPr>
      </w:pPr>
      <w:r>
        <w:rPr>
          <w:lang w:eastAsia="fr-FR"/>
        </w:rPr>
        <w:t>2.2 Identification du titulaire ou du groupement de titulaire</w:t>
      </w:r>
      <w:r w:rsidR="0085266F">
        <w:rPr>
          <w:lang w:eastAsia="fr-FR"/>
        </w:rPr>
        <w:t>s</w:t>
      </w:r>
    </w:p>
    <w:p w14:paraId="25269108" w14:textId="77777777" w:rsidR="00F41D28" w:rsidRPr="00F41D28" w:rsidRDefault="00F41D28" w:rsidP="00F41D28">
      <w:pPr>
        <w:spacing w:after="0"/>
        <w:ind w:firstLine="708"/>
        <w:rPr>
          <w:b/>
          <w:sz w:val="14"/>
          <w:lang w:eastAsia="fr-FR"/>
        </w:rPr>
      </w:pPr>
    </w:p>
    <w:p w14:paraId="7ACC196F" w14:textId="101C34E9" w:rsidR="00F41D28" w:rsidRDefault="00F41D28" w:rsidP="00F41D28">
      <w:pPr>
        <w:ind w:firstLine="708"/>
        <w:rPr>
          <w:b/>
          <w:sz w:val="24"/>
          <w:lang w:eastAsia="fr-FR"/>
        </w:rPr>
      </w:pPr>
      <w:r>
        <w:rPr>
          <w:b/>
          <w:sz w:val="24"/>
          <w:lang w:eastAsia="fr-FR"/>
        </w:rPr>
        <w:t>2.2.1</w:t>
      </w:r>
      <w:r w:rsidRPr="0078531D">
        <w:rPr>
          <w:b/>
          <w:sz w:val="24"/>
          <w:lang w:eastAsia="fr-FR"/>
        </w:rPr>
        <w:t xml:space="preserve"> Identification du</w:t>
      </w:r>
      <w:r>
        <w:rPr>
          <w:b/>
          <w:sz w:val="24"/>
          <w:lang w:eastAsia="fr-FR"/>
        </w:rPr>
        <w:t xml:space="preserve"> titulaire unique ou du mandataire</w:t>
      </w:r>
    </w:p>
    <w:tbl>
      <w:tblPr>
        <w:tblStyle w:val="Grilledutableau"/>
        <w:tblW w:w="0" w:type="auto"/>
        <w:tblLook w:val="04A0" w:firstRow="1" w:lastRow="0" w:firstColumn="1" w:lastColumn="0" w:noHBand="0" w:noVBand="1"/>
      </w:tblPr>
      <w:tblGrid>
        <w:gridCol w:w="3397"/>
        <w:gridCol w:w="2816"/>
        <w:gridCol w:w="4243"/>
      </w:tblGrid>
      <w:tr w:rsidR="00F41D28" w14:paraId="1ABDB7E0" w14:textId="77777777" w:rsidTr="00126EB3">
        <w:trPr>
          <w:trHeight w:val="606"/>
        </w:trPr>
        <w:tc>
          <w:tcPr>
            <w:tcW w:w="3397" w:type="dxa"/>
            <w:vMerge w:val="restart"/>
            <w:shd w:val="clear" w:color="auto" w:fill="F2F2F2" w:themeFill="background1" w:themeFillShade="F2"/>
            <w:vAlign w:val="center"/>
          </w:tcPr>
          <w:p w14:paraId="02F8ADB7" w14:textId="77777777" w:rsidR="00F41D28" w:rsidRDefault="00F41D28" w:rsidP="007E654F">
            <w:pPr>
              <w:jc w:val="center"/>
              <w:rPr>
                <w:b/>
                <w:sz w:val="24"/>
                <w:lang w:eastAsia="fr-FR"/>
              </w:rPr>
            </w:pPr>
            <w:r w:rsidRPr="0078531D">
              <w:rPr>
                <w:b/>
                <w:sz w:val="24"/>
                <w:lang w:eastAsia="fr-FR"/>
              </w:rPr>
              <w:t>Identification du signataire</w:t>
            </w:r>
          </w:p>
          <w:p w14:paraId="192CF8A9" w14:textId="77777777" w:rsidR="00F41D28" w:rsidRPr="0078531D" w:rsidRDefault="00F41D28" w:rsidP="007E654F">
            <w:pPr>
              <w:jc w:val="center"/>
              <w:rPr>
                <w:i/>
                <w:sz w:val="24"/>
                <w:lang w:eastAsia="fr-FR"/>
              </w:rPr>
            </w:pPr>
            <w:r w:rsidRPr="00BD529E">
              <w:rPr>
                <w:i/>
                <w:lang w:eastAsia="fr-FR"/>
              </w:rPr>
              <w:t>(Personne habilitée à engager la société, joindre le pouvoir de signature le cas échéant.)</w:t>
            </w:r>
          </w:p>
        </w:tc>
        <w:tc>
          <w:tcPr>
            <w:tcW w:w="2816" w:type="dxa"/>
            <w:vAlign w:val="center"/>
          </w:tcPr>
          <w:p w14:paraId="6D4C2131" w14:textId="77777777" w:rsidR="00F41D28" w:rsidRPr="003206E9" w:rsidRDefault="00F41D28" w:rsidP="007E654F">
            <w:pPr>
              <w:jc w:val="center"/>
              <w:rPr>
                <w:b/>
                <w:lang w:eastAsia="fr-FR"/>
              </w:rPr>
            </w:pPr>
            <w:r w:rsidRPr="003206E9">
              <w:rPr>
                <w:b/>
                <w:lang w:eastAsia="fr-FR"/>
              </w:rPr>
              <w:t>NOM</w:t>
            </w:r>
          </w:p>
        </w:tc>
        <w:tc>
          <w:tcPr>
            <w:tcW w:w="4243" w:type="dxa"/>
            <w:vAlign w:val="center"/>
          </w:tcPr>
          <w:p w14:paraId="1CA255AE" w14:textId="77777777" w:rsidR="00F41D28" w:rsidRDefault="00F41D28" w:rsidP="007E654F">
            <w:pPr>
              <w:jc w:val="center"/>
              <w:rPr>
                <w:b/>
                <w:sz w:val="24"/>
                <w:lang w:eastAsia="fr-FR"/>
              </w:rPr>
            </w:pPr>
          </w:p>
        </w:tc>
      </w:tr>
      <w:tr w:rsidR="00F41D28" w14:paraId="295A9D09" w14:textId="77777777" w:rsidTr="00126EB3">
        <w:trPr>
          <w:trHeight w:val="540"/>
        </w:trPr>
        <w:tc>
          <w:tcPr>
            <w:tcW w:w="3397" w:type="dxa"/>
            <w:vMerge/>
            <w:shd w:val="clear" w:color="auto" w:fill="F2F2F2" w:themeFill="background1" w:themeFillShade="F2"/>
            <w:vAlign w:val="center"/>
          </w:tcPr>
          <w:p w14:paraId="7B43C0AC" w14:textId="77777777" w:rsidR="00F41D28" w:rsidRDefault="00F41D28" w:rsidP="007E654F">
            <w:pPr>
              <w:jc w:val="center"/>
              <w:rPr>
                <w:b/>
                <w:sz w:val="24"/>
                <w:lang w:eastAsia="fr-FR"/>
              </w:rPr>
            </w:pPr>
          </w:p>
        </w:tc>
        <w:tc>
          <w:tcPr>
            <w:tcW w:w="2816" w:type="dxa"/>
            <w:vAlign w:val="center"/>
          </w:tcPr>
          <w:p w14:paraId="71437E71" w14:textId="77777777" w:rsidR="00F41D28" w:rsidRPr="003206E9" w:rsidRDefault="00F41D28" w:rsidP="007E654F">
            <w:pPr>
              <w:jc w:val="center"/>
              <w:rPr>
                <w:b/>
                <w:lang w:eastAsia="fr-FR"/>
              </w:rPr>
            </w:pPr>
            <w:r w:rsidRPr="003206E9">
              <w:rPr>
                <w:b/>
                <w:lang w:eastAsia="fr-FR"/>
              </w:rPr>
              <w:t>Prénom</w:t>
            </w:r>
          </w:p>
        </w:tc>
        <w:tc>
          <w:tcPr>
            <w:tcW w:w="4243" w:type="dxa"/>
            <w:vAlign w:val="center"/>
          </w:tcPr>
          <w:p w14:paraId="4556ADE9" w14:textId="77777777" w:rsidR="00F41D28" w:rsidRDefault="00F41D28" w:rsidP="007E654F">
            <w:pPr>
              <w:jc w:val="center"/>
              <w:rPr>
                <w:b/>
                <w:sz w:val="24"/>
                <w:lang w:eastAsia="fr-FR"/>
              </w:rPr>
            </w:pPr>
          </w:p>
        </w:tc>
      </w:tr>
      <w:tr w:rsidR="00F41D28" w14:paraId="3E66B8B8" w14:textId="77777777" w:rsidTr="00126EB3">
        <w:trPr>
          <w:trHeight w:val="540"/>
        </w:trPr>
        <w:tc>
          <w:tcPr>
            <w:tcW w:w="3397" w:type="dxa"/>
            <w:vMerge/>
            <w:shd w:val="clear" w:color="auto" w:fill="F2F2F2" w:themeFill="background1" w:themeFillShade="F2"/>
            <w:vAlign w:val="center"/>
          </w:tcPr>
          <w:p w14:paraId="1447307F" w14:textId="77777777" w:rsidR="00F41D28" w:rsidRDefault="00F41D28" w:rsidP="007E654F">
            <w:pPr>
              <w:jc w:val="center"/>
              <w:rPr>
                <w:b/>
                <w:sz w:val="24"/>
                <w:lang w:eastAsia="fr-FR"/>
              </w:rPr>
            </w:pPr>
          </w:p>
        </w:tc>
        <w:tc>
          <w:tcPr>
            <w:tcW w:w="2816" w:type="dxa"/>
            <w:vAlign w:val="center"/>
          </w:tcPr>
          <w:p w14:paraId="0A1C43E5" w14:textId="77777777" w:rsidR="00F41D28" w:rsidRPr="003206E9" w:rsidRDefault="00F41D28" w:rsidP="007E654F">
            <w:pPr>
              <w:jc w:val="center"/>
              <w:rPr>
                <w:b/>
                <w:lang w:eastAsia="fr-FR"/>
              </w:rPr>
            </w:pPr>
            <w:r>
              <w:rPr>
                <w:b/>
                <w:lang w:eastAsia="fr-FR"/>
              </w:rPr>
              <w:t>Fonction</w:t>
            </w:r>
          </w:p>
        </w:tc>
        <w:tc>
          <w:tcPr>
            <w:tcW w:w="4243" w:type="dxa"/>
            <w:vAlign w:val="center"/>
          </w:tcPr>
          <w:p w14:paraId="79654DCD" w14:textId="77777777" w:rsidR="00F41D28" w:rsidRDefault="00F41D28" w:rsidP="007E654F">
            <w:pPr>
              <w:jc w:val="center"/>
              <w:rPr>
                <w:b/>
                <w:sz w:val="24"/>
                <w:lang w:eastAsia="fr-FR"/>
              </w:rPr>
            </w:pPr>
          </w:p>
        </w:tc>
      </w:tr>
    </w:tbl>
    <w:p w14:paraId="05C93F71" w14:textId="77777777" w:rsidR="00F41D28" w:rsidRDefault="00F41D28" w:rsidP="00F41D28">
      <w:pPr>
        <w:spacing w:after="0"/>
        <w:jc w:val="left"/>
      </w:pPr>
    </w:p>
    <w:tbl>
      <w:tblPr>
        <w:tblStyle w:val="Grilledutableau"/>
        <w:tblW w:w="0" w:type="auto"/>
        <w:tblLook w:val="04A0" w:firstRow="1" w:lastRow="0" w:firstColumn="1" w:lastColumn="0" w:noHBand="0" w:noVBand="1"/>
      </w:tblPr>
      <w:tblGrid>
        <w:gridCol w:w="3397"/>
        <w:gridCol w:w="2816"/>
        <w:gridCol w:w="4243"/>
      </w:tblGrid>
      <w:tr w:rsidR="00F41D28" w14:paraId="59ACE6E3" w14:textId="77777777" w:rsidTr="00126EB3">
        <w:trPr>
          <w:trHeight w:val="454"/>
        </w:trPr>
        <w:tc>
          <w:tcPr>
            <w:tcW w:w="3397" w:type="dxa"/>
            <w:vMerge w:val="restart"/>
            <w:shd w:val="clear" w:color="auto" w:fill="F2F2F2" w:themeFill="background1" w:themeFillShade="F2"/>
            <w:vAlign w:val="center"/>
          </w:tcPr>
          <w:p w14:paraId="1493884D" w14:textId="77777777" w:rsidR="00F41D28" w:rsidRDefault="00F41D28" w:rsidP="007E654F">
            <w:pPr>
              <w:jc w:val="center"/>
              <w:rPr>
                <w:b/>
                <w:sz w:val="24"/>
                <w:lang w:eastAsia="fr-FR"/>
              </w:rPr>
            </w:pPr>
            <w:r w:rsidRPr="0078531D">
              <w:rPr>
                <w:b/>
                <w:sz w:val="24"/>
                <w:lang w:eastAsia="fr-FR"/>
              </w:rPr>
              <w:t xml:space="preserve">Identification </w:t>
            </w:r>
            <w:r>
              <w:rPr>
                <w:b/>
                <w:sz w:val="24"/>
                <w:lang w:eastAsia="fr-FR"/>
              </w:rPr>
              <w:t>de la société</w:t>
            </w:r>
          </w:p>
        </w:tc>
        <w:tc>
          <w:tcPr>
            <w:tcW w:w="2816" w:type="dxa"/>
            <w:vAlign w:val="center"/>
          </w:tcPr>
          <w:p w14:paraId="7AE0B8ED" w14:textId="77777777" w:rsidR="00F41D28" w:rsidRPr="003206E9" w:rsidRDefault="00F41D28" w:rsidP="007E654F">
            <w:pPr>
              <w:jc w:val="center"/>
              <w:rPr>
                <w:b/>
                <w:lang w:eastAsia="fr-FR"/>
              </w:rPr>
            </w:pPr>
            <w:r w:rsidRPr="003206E9">
              <w:rPr>
                <w:b/>
                <w:lang w:eastAsia="fr-FR"/>
              </w:rPr>
              <w:t>Nom de la société</w:t>
            </w:r>
          </w:p>
        </w:tc>
        <w:tc>
          <w:tcPr>
            <w:tcW w:w="4243" w:type="dxa"/>
            <w:vAlign w:val="center"/>
          </w:tcPr>
          <w:p w14:paraId="1A235CD4" w14:textId="77777777" w:rsidR="00F41D28" w:rsidRDefault="00F41D28" w:rsidP="007E654F">
            <w:pPr>
              <w:jc w:val="center"/>
              <w:rPr>
                <w:b/>
                <w:sz w:val="24"/>
                <w:lang w:eastAsia="fr-FR"/>
              </w:rPr>
            </w:pPr>
          </w:p>
        </w:tc>
      </w:tr>
      <w:tr w:rsidR="00F41D28" w14:paraId="5944775F" w14:textId="77777777" w:rsidTr="00126EB3">
        <w:trPr>
          <w:trHeight w:val="454"/>
        </w:trPr>
        <w:tc>
          <w:tcPr>
            <w:tcW w:w="3397" w:type="dxa"/>
            <w:vMerge/>
            <w:shd w:val="clear" w:color="auto" w:fill="F2F2F2" w:themeFill="background1" w:themeFillShade="F2"/>
            <w:vAlign w:val="center"/>
          </w:tcPr>
          <w:p w14:paraId="5922834E" w14:textId="77777777" w:rsidR="00F41D28" w:rsidRDefault="00F41D28" w:rsidP="007E654F">
            <w:pPr>
              <w:jc w:val="center"/>
              <w:rPr>
                <w:b/>
                <w:sz w:val="24"/>
                <w:lang w:eastAsia="fr-FR"/>
              </w:rPr>
            </w:pPr>
          </w:p>
        </w:tc>
        <w:tc>
          <w:tcPr>
            <w:tcW w:w="2816" w:type="dxa"/>
            <w:vAlign w:val="center"/>
          </w:tcPr>
          <w:p w14:paraId="1C14364F" w14:textId="77777777" w:rsidR="00F41D28" w:rsidRPr="003206E9" w:rsidRDefault="00F41D28" w:rsidP="007E654F">
            <w:pPr>
              <w:jc w:val="center"/>
              <w:rPr>
                <w:b/>
                <w:lang w:eastAsia="fr-FR"/>
              </w:rPr>
            </w:pPr>
            <w:r w:rsidRPr="003206E9">
              <w:rPr>
                <w:b/>
                <w:lang w:eastAsia="fr-FR"/>
              </w:rPr>
              <w:t>Capital</w:t>
            </w:r>
          </w:p>
        </w:tc>
        <w:tc>
          <w:tcPr>
            <w:tcW w:w="4243" w:type="dxa"/>
            <w:vAlign w:val="center"/>
          </w:tcPr>
          <w:p w14:paraId="4E74288D" w14:textId="77777777" w:rsidR="00F41D28" w:rsidRDefault="00F41D28" w:rsidP="007E654F">
            <w:pPr>
              <w:jc w:val="center"/>
              <w:rPr>
                <w:b/>
                <w:sz w:val="24"/>
                <w:lang w:eastAsia="fr-FR"/>
              </w:rPr>
            </w:pPr>
          </w:p>
        </w:tc>
      </w:tr>
      <w:tr w:rsidR="00F41D28" w14:paraId="71FB8132" w14:textId="77777777" w:rsidTr="00126EB3">
        <w:trPr>
          <w:trHeight w:val="454"/>
        </w:trPr>
        <w:tc>
          <w:tcPr>
            <w:tcW w:w="3397" w:type="dxa"/>
            <w:vMerge/>
            <w:shd w:val="clear" w:color="auto" w:fill="F2F2F2" w:themeFill="background1" w:themeFillShade="F2"/>
            <w:vAlign w:val="center"/>
          </w:tcPr>
          <w:p w14:paraId="32A462A9" w14:textId="77777777" w:rsidR="00F41D28" w:rsidRDefault="00F41D28" w:rsidP="007E654F">
            <w:pPr>
              <w:jc w:val="center"/>
              <w:rPr>
                <w:b/>
                <w:sz w:val="24"/>
                <w:lang w:eastAsia="fr-FR"/>
              </w:rPr>
            </w:pPr>
          </w:p>
        </w:tc>
        <w:tc>
          <w:tcPr>
            <w:tcW w:w="2816" w:type="dxa"/>
            <w:vAlign w:val="center"/>
          </w:tcPr>
          <w:p w14:paraId="6769BD7E" w14:textId="77777777" w:rsidR="00F41D28" w:rsidRPr="003206E9" w:rsidRDefault="00F41D28" w:rsidP="007E654F">
            <w:pPr>
              <w:jc w:val="center"/>
              <w:rPr>
                <w:b/>
                <w:lang w:eastAsia="fr-FR"/>
              </w:rPr>
            </w:pPr>
            <w:r w:rsidRPr="003206E9">
              <w:rPr>
                <w:b/>
                <w:lang w:eastAsia="fr-FR"/>
              </w:rPr>
              <w:t>Adresse du siège social</w:t>
            </w:r>
          </w:p>
        </w:tc>
        <w:tc>
          <w:tcPr>
            <w:tcW w:w="4243" w:type="dxa"/>
            <w:vAlign w:val="center"/>
          </w:tcPr>
          <w:p w14:paraId="5E976B48" w14:textId="77777777" w:rsidR="00F41D28" w:rsidRDefault="00F41D28" w:rsidP="007E654F">
            <w:pPr>
              <w:jc w:val="center"/>
              <w:rPr>
                <w:b/>
                <w:sz w:val="24"/>
                <w:lang w:eastAsia="fr-FR"/>
              </w:rPr>
            </w:pPr>
          </w:p>
        </w:tc>
      </w:tr>
      <w:tr w:rsidR="00F41D28" w14:paraId="65377CCE" w14:textId="77777777" w:rsidTr="00126EB3">
        <w:trPr>
          <w:trHeight w:val="454"/>
        </w:trPr>
        <w:tc>
          <w:tcPr>
            <w:tcW w:w="3397" w:type="dxa"/>
            <w:vMerge/>
            <w:shd w:val="clear" w:color="auto" w:fill="F2F2F2" w:themeFill="background1" w:themeFillShade="F2"/>
            <w:vAlign w:val="center"/>
          </w:tcPr>
          <w:p w14:paraId="58984569" w14:textId="77777777" w:rsidR="00F41D28" w:rsidRDefault="00F41D28" w:rsidP="007E654F">
            <w:pPr>
              <w:jc w:val="center"/>
              <w:rPr>
                <w:b/>
                <w:sz w:val="24"/>
                <w:lang w:eastAsia="fr-FR"/>
              </w:rPr>
            </w:pPr>
          </w:p>
        </w:tc>
        <w:tc>
          <w:tcPr>
            <w:tcW w:w="2816" w:type="dxa"/>
            <w:vAlign w:val="center"/>
          </w:tcPr>
          <w:p w14:paraId="64ABBCDC" w14:textId="77777777" w:rsidR="00F41D28" w:rsidRPr="003206E9" w:rsidRDefault="00F41D28" w:rsidP="007E654F">
            <w:pPr>
              <w:jc w:val="center"/>
              <w:rPr>
                <w:b/>
                <w:lang w:eastAsia="fr-FR"/>
              </w:rPr>
            </w:pPr>
            <w:r w:rsidRPr="003206E9">
              <w:rPr>
                <w:b/>
                <w:lang w:eastAsia="fr-FR"/>
              </w:rPr>
              <w:t>Téléphone</w:t>
            </w:r>
          </w:p>
        </w:tc>
        <w:tc>
          <w:tcPr>
            <w:tcW w:w="4243" w:type="dxa"/>
            <w:vAlign w:val="center"/>
          </w:tcPr>
          <w:p w14:paraId="2B793D75" w14:textId="77777777" w:rsidR="00F41D28" w:rsidRDefault="00F41D28" w:rsidP="007E654F">
            <w:pPr>
              <w:jc w:val="center"/>
              <w:rPr>
                <w:b/>
                <w:sz w:val="24"/>
                <w:lang w:eastAsia="fr-FR"/>
              </w:rPr>
            </w:pPr>
          </w:p>
        </w:tc>
      </w:tr>
      <w:tr w:rsidR="00F41D28" w14:paraId="6CDA441B" w14:textId="77777777" w:rsidTr="00126EB3">
        <w:trPr>
          <w:trHeight w:val="454"/>
        </w:trPr>
        <w:tc>
          <w:tcPr>
            <w:tcW w:w="3397" w:type="dxa"/>
            <w:vMerge/>
            <w:shd w:val="clear" w:color="auto" w:fill="F2F2F2" w:themeFill="background1" w:themeFillShade="F2"/>
            <w:vAlign w:val="center"/>
          </w:tcPr>
          <w:p w14:paraId="1CBBD9BB" w14:textId="77777777" w:rsidR="00F41D28" w:rsidRDefault="00F41D28" w:rsidP="007E654F">
            <w:pPr>
              <w:jc w:val="center"/>
              <w:rPr>
                <w:b/>
                <w:sz w:val="24"/>
                <w:lang w:eastAsia="fr-FR"/>
              </w:rPr>
            </w:pPr>
          </w:p>
        </w:tc>
        <w:tc>
          <w:tcPr>
            <w:tcW w:w="2816" w:type="dxa"/>
            <w:vAlign w:val="center"/>
          </w:tcPr>
          <w:p w14:paraId="6D9CAE2D" w14:textId="77777777" w:rsidR="00F41D28" w:rsidRPr="003206E9" w:rsidRDefault="00F41D28" w:rsidP="007E654F">
            <w:pPr>
              <w:jc w:val="center"/>
              <w:rPr>
                <w:b/>
                <w:lang w:eastAsia="fr-FR"/>
              </w:rPr>
            </w:pPr>
            <w:r w:rsidRPr="003206E9">
              <w:rPr>
                <w:b/>
                <w:lang w:eastAsia="fr-FR"/>
              </w:rPr>
              <w:t>Email</w:t>
            </w:r>
          </w:p>
        </w:tc>
        <w:tc>
          <w:tcPr>
            <w:tcW w:w="4243" w:type="dxa"/>
            <w:vAlign w:val="center"/>
          </w:tcPr>
          <w:p w14:paraId="2ED2ECFC" w14:textId="77777777" w:rsidR="00F41D28" w:rsidRDefault="00F41D28" w:rsidP="007E654F">
            <w:pPr>
              <w:jc w:val="center"/>
              <w:rPr>
                <w:b/>
                <w:sz w:val="24"/>
                <w:lang w:eastAsia="fr-FR"/>
              </w:rPr>
            </w:pPr>
          </w:p>
        </w:tc>
      </w:tr>
      <w:tr w:rsidR="00F41D28" w14:paraId="1695D0A3" w14:textId="77777777" w:rsidTr="00126EB3">
        <w:trPr>
          <w:trHeight w:val="20"/>
        </w:trPr>
        <w:tc>
          <w:tcPr>
            <w:tcW w:w="3397" w:type="dxa"/>
            <w:vMerge w:val="restart"/>
            <w:shd w:val="clear" w:color="auto" w:fill="F2F2F2" w:themeFill="background1" w:themeFillShade="F2"/>
            <w:vAlign w:val="center"/>
          </w:tcPr>
          <w:p w14:paraId="4B0259CE" w14:textId="77777777" w:rsidR="00F41D28" w:rsidRDefault="00F41D28" w:rsidP="007E654F">
            <w:pPr>
              <w:jc w:val="center"/>
              <w:rPr>
                <w:b/>
                <w:sz w:val="24"/>
                <w:lang w:eastAsia="fr-FR"/>
              </w:rPr>
            </w:pPr>
            <w:r>
              <w:rPr>
                <w:b/>
                <w:sz w:val="24"/>
                <w:lang w:eastAsia="fr-FR"/>
              </w:rPr>
              <w:t>Immatriculation INSEE</w:t>
            </w:r>
          </w:p>
        </w:tc>
        <w:tc>
          <w:tcPr>
            <w:tcW w:w="2816" w:type="dxa"/>
            <w:vAlign w:val="center"/>
          </w:tcPr>
          <w:p w14:paraId="343C18B1" w14:textId="77777777" w:rsidR="00F41D28" w:rsidRPr="003206E9" w:rsidRDefault="00F41D28" w:rsidP="007E654F">
            <w:pPr>
              <w:jc w:val="center"/>
              <w:rPr>
                <w:b/>
                <w:lang w:eastAsia="fr-FR"/>
              </w:rPr>
            </w:pPr>
            <w:r w:rsidRPr="003206E9">
              <w:rPr>
                <w:b/>
                <w:lang w:eastAsia="fr-FR"/>
              </w:rPr>
              <w:t>SIRET</w:t>
            </w:r>
          </w:p>
        </w:tc>
        <w:tc>
          <w:tcPr>
            <w:tcW w:w="4243" w:type="dxa"/>
            <w:vAlign w:val="center"/>
          </w:tcPr>
          <w:p w14:paraId="008C0483" w14:textId="77777777" w:rsidR="00F41D28" w:rsidRDefault="00F41D28" w:rsidP="007E654F">
            <w:pPr>
              <w:jc w:val="center"/>
              <w:rPr>
                <w:b/>
                <w:sz w:val="24"/>
                <w:lang w:eastAsia="fr-FR"/>
              </w:rPr>
            </w:pPr>
          </w:p>
        </w:tc>
      </w:tr>
      <w:tr w:rsidR="00F41D28" w14:paraId="53D0C310" w14:textId="77777777" w:rsidTr="00126EB3">
        <w:trPr>
          <w:trHeight w:val="20"/>
        </w:trPr>
        <w:tc>
          <w:tcPr>
            <w:tcW w:w="3397" w:type="dxa"/>
            <w:vMerge/>
            <w:shd w:val="clear" w:color="auto" w:fill="F2F2F2" w:themeFill="background1" w:themeFillShade="F2"/>
            <w:vAlign w:val="center"/>
          </w:tcPr>
          <w:p w14:paraId="0C71B5CA" w14:textId="77777777" w:rsidR="00F41D28" w:rsidRDefault="00F41D28" w:rsidP="007E654F">
            <w:pPr>
              <w:jc w:val="center"/>
              <w:rPr>
                <w:b/>
                <w:sz w:val="24"/>
                <w:lang w:eastAsia="fr-FR"/>
              </w:rPr>
            </w:pPr>
          </w:p>
        </w:tc>
        <w:tc>
          <w:tcPr>
            <w:tcW w:w="2816" w:type="dxa"/>
            <w:vAlign w:val="center"/>
          </w:tcPr>
          <w:p w14:paraId="0157CAAF" w14:textId="77777777" w:rsidR="00F41D28" w:rsidRPr="003206E9" w:rsidRDefault="00F41D28" w:rsidP="007E654F">
            <w:pPr>
              <w:jc w:val="center"/>
              <w:rPr>
                <w:b/>
                <w:lang w:eastAsia="fr-FR"/>
              </w:rPr>
            </w:pPr>
            <w:proofErr w:type="gramStart"/>
            <w:r>
              <w:rPr>
                <w:b/>
                <w:lang w:eastAsia="fr-FR"/>
              </w:rPr>
              <w:t>c</w:t>
            </w:r>
            <w:r w:rsidRPr="003206E9">
              <w:rPr>
                <w:b/>
                <w:lang w:eastAsia="fr-FR"/>
              </w:rPr>
              <w:t>ode</w:t>
            </w:r>
            <w:proofErr w:type="gramEnd"/>
            <w:r w:rsidRPr="003206E9">
              <w:rPr>
                <w:b/>
                <w:lang w:eastAsia="fr-FR"/>
              </w:rPr>
              <w:t xml:space="preserve"> APE</w:t>
            </w:r>
          </w:p>
        </w:tc>
        <w:tc>
          <w:tcPr>
            <w:tcW w:w="4243" w:type="dxa"/>
            <w:vAlign w:val="center"/>
          </w:tcPr>
          <w:p w14:paraId="20075190" w14:textId="77777777" w:rsidR="00F41D28" w:rsidRDefault="00F41D28" w:rsidP="007E654F">
            <w:pPr>
              <w:jc w:val="center"/>
              <w:rPr>
                <w:b/>
                <w:sz w:val="24"/>
                <w:lang w:eastAsia="fr-FR"/>
              </w:rPr>
            </w:pPr>
          </w:p>
        </w:tc>
      </w:tr>
      <w:tr w:rsidR="00F41D28" w14:paraId="1DA78888" w14:textId="77777777" w:rsidTr="00126EB3">
        <w:trPr>
          <w:trHeight w:val="20"/>
        </w:trPr>
        <w:tc>
          <w:tcPr>
            <w:tcW w:w="3397" w:type="dxa"/>
            <w:vMerge/>
            <w:shd w:val="clear" w:color="auto" w:fill="F2F2F2" w:themeFill="background1" w:themeFillShade="F2"/>
            <w:vAlign w:val="center"/>
          </w:tcPr>
          <w:p w14:paraId="0AD81DEC" w14:textId="77777777" w:rsidR="00F41D28" w:rsidRDefault="00F41D28" w:rsidP="007E654F">
            <w:pPr>
              <w:jc w:val="center"/>
              <w:rPr>
                <w:b/>
                <w:sz w:val="24"/>
                <w:lang w:eastAsia="fr-FR"/>
              </w:rPr>
            </w:pPr>
          </w:p>
        </w:tc>
        <w:tc>
          <w:tcPr>
            <w:tcW w:w="2816" w:type="dxa"/>
            <w:vAlign w:val="center"/>
          </w:tcPr>
          <w:p w14:paraId="2000A9CC" w14:textId="77777777" w:rsidR="00F41D28" w:rsidRPr="003206E9" w:rsidRDefault="00F41D28" w:rsidP="007E654F">
            <w:pPr>
              <w:jc w:val="center"/>
              <w:rPr>
                <w:b/>
                <w:lang w:eastAsia="fr-FR"/>
              </w:rPr>
            </w:pPr>
            <w:r w:rsidRPr="003206E9">
              <w:rPr>
                <w:b/>
                <w:lang w:eastAsia="fr-FR"/>
              </w:rPr>
              <w:t>Numéro RCS</w:t>
            </w:r>
          </w:p>
        </w:tc>
        <w:tc>
          <w:tcPr>
            <w:tcW w:w="4243" w:type="dxa"/>
            <w:vAlign w:val="center"/>
          </w:tcPr>
          <w:p w14:paraId="547EC063" w14:textId="77777777" w:rsidR="00F41D28" w:rsidRDefault="00F41D28" w:rsidP="007E654F">
            <w:pPr>
              <w:jc w:val="center"/>
              <w:rPr>
                <w:b/>
                <w:sz w:val="24"/>
                <w:lang w:eastAsia="fr-FR"/>
              </w:rPr>
            </w:pPr>
          </w:p>
        </w:tc>
      </w:tr>
    </w:tbl>
    <w:p w14:paraId="3F2D98D5" w14:textId="77777777" w:rsidR="00F41D28" w:rsidRDefault="00F41D28" w:rsidP="00F41D28">
      <w:pPr>
        <w:spacing w:after="0"/>
      </w:pPr>
    </w:p>
    <w:tbl>
      <w:tblPr>
        <w:tblStyle w:val="Grilledutableau"/>
        <w:tblW w:w="0" w:type="auto"/>
        <w:tblLook w:val="04A0" w:firstRow="1" w:lastRow="0" w:firstColumn="1" w:lastColumn="0" w:noHBand="0" w:noVBand="1"/>
      </w:tblPr>
      <w:tblGrid>
        <w:gridCol w:w="3397"/>
        <w:gridCol w:w="7059"/>
      </w:tblGrid>
      <w:tr w:rsidR="00F41D28" w14:paraId="130C1E45" w14:textId="77777777" w:rsidTr="00126EB3">
        <w:trPr>
          <w:trHeight w:val="454"/>
        </w:trPr>
        <w:tc>
          <w:tcPr>
            <w:tcW w:w="3397" w:type="dxa"/>
            <w:shd w:val="clear" w:color="auto" w:fill="F2F2F2" w:themeFill="background1" w:themeFillShade="F2"/>
            <w:vAlign w:val="center"/>
          </w:tcPr>
          <w:p w14:paraId="534CEB89" w14:textId="77777777" w:rsidR="00F41D28" w:rsidRDefault="00F41D28" w:rsidP="007E654F">
            <w:pPr>
              <w:jc w:val="center"/>
              <w:rPr>
                <w:b/>
                <w:sz w:val="24"/>
                <w:lang w:eastAsia="fr-FR"/>
              </w:rPr>
            </w:pPr>
            <w:r>
              <w:rPr>
                <w:b/>
                <w:sz w:val="24"/>
                <w:lang w:eastAsia="fr-FR"/>
              </w:rPr>
              <w:t>Nature du signataire</w:t>
            </w:r>
          </w:p>
          <w:p w14:paraId="48F4BD89" w14:textId="77777777" w:rsidR="00F41D28" w:rsidRPr="00BD529E" w:rsidRDefault="00F41D28" w:rsidP="007E654F">
            <w:pPr>
              <w:jc w:val="center"/>
              <w:rPr>
                <w:sz w:val="24"/>
                <w:lang w:eastAsia="fr-FR"/>
              </w:rPr>
            </w:pPr>
            <w:r w:rsidRPr="00BD529E">
              <w:rPr>
                <w:lang w:eastAsia="fr-FR"/>
              </w:rPr>
              <w:t>(</w:t>
            </w:r>
            <w:proofErr w:type="gramStart"/>
            <w:r>
              <w:rPr>
                <w:i/>
                <w:lang w:eastAsia="fr-FR"/>
              </w:rPr>
              <w:t>e</w:t>
            </w:r>
            <w:r w:rsidRPr="00BD529E">
              <w:rPr>
                <w:i/>
                <w:lang w:eastAsia="fr-FR"/>
              </w:rPr>
              <w:t>n</w:t>
            </w:r>
            <w:proofErr w:type="gramEnd"/>
            <w:r w:rsidRPr="00BD529E">
              <w:rPr>
                <w:i/>
                <w:lang w:eastAsia="fr-FR"/>
              </w:rPr>
              <w:t xml:space="preserve"> cas de groupement, le mandataire doit fournir les pouvoirs pour engager ses co-traitants).</w:t>
            </w:r>
          </w:p>
        </w:tc>
        <w:tc>
          <w:tcPr>
            <w:tcW w:w="7059" w:type="dxa"/>
            <w:vAlign w:val="center"/>
          </w:tcPr>
          <w:p w14:paraId="701817A5" w14:textId="77777777" w:rsidR="00F41D28" w:rsidRDefault="00F41D28" w:rsidP="007E654F">
            <w:pPr>
              <w:tabs>
                <w:tab w:val="left" w:pos="851"/>
              </w:tabs>
              <w:suppressAutoHyphens/>
              <w:spacing w:before="120"/>
              <w:ind w:firstLine="851"/>
              <w:rPr>
                <w:rFonts w:eastAsia="Times New Roman" w:cs="Univers"/>
                <w:lang w:eastAsia="zh-CN"/>
              </w:rPr>
            </w:pPr>
            <w:r w:rsidRPr="008F2878">
              <w:rPr>
                <w:rFonts w:eastAsia="Times New Roman" w:cs="Univers"/>
                <w:lang w:eastAsia="zh-CN"/>
              </w:rPr>
              <w:fldChar w:fldCharType="begin">
                <w:ffData>
                  <w:name w:val=""/>
                  <w:enabled/>
                  <w:calcOnExit w:val="0"/>
                  <w:checkBox>
                    <w:size w:val="20"/>
                    <w:default w:val="0"/>
                  </w:checkBox>
                </w:ffData>
              </w:fldChar>
            </w:r>
            <w:r w:rsidRPr="008F2878">
              <w:rPr>
                <w:rFonts w:eastAsia="Times New Roman" w:cs="Univers"/>
                <w:lang w:eastAsia="zh-CN"/>
              </w:rPr>
              <w:instrText xml:space="preserve"> FORMCHECKBOX </w:instrText>
            </w:r>
            <w:r w:rsidR="00CB1901">
              <w:rPr>
                <w:rFonts w:eastAsia="Times New Roman" w:cs="Univers"/>
                <w:lang w:eastAsia="zh-CN"/>
              </w:rPr>
            </w:r>
            <w:r w:rsidR="00CB1901">
              <w:rPr>
                <w:rFonts w:eastAsia="Times New Roman" w:cs="Univers"/>
                <w:lang w:eastAsia="zh-CN"/>
              </w:rPr>
              <w:fldChar w:fldCharType="separate"/>
            </w:r>
            <w:r w:rsidRPr="008F2878">
              <w:rPr>
                <w:rFonts w:eastAsia="Times New Roman" w:cs="Univers"/>
                <w:lang w:eastAsia="zh-CN"/>
              </w:rPr>
              <w:fldChar w:fldCharType="end"/>
            </w:r>
            <w:r>
              <w:rPr>
                <w:rFonts w:eastAsia="Times New Roman" w:cs="Univers"/>
                <w:lang w:eastAsia="zh-CN"/>
              </w:rPr>
              <w:t xml:space="preserve"> Candidat se présentant seul</w:t>
            </w:r>
          </w:p>
          <w:p w14:paraId="674FFDD7" w14:textId="77777777" w:rsidR="00F41D28" w:rsidRDefault="00F41D28" w:rsidP="007E654F">
            <w:pPr>
              <w:tabs>
                <w:tab w:val="left" w:pos="851"/>
              </w:tabs>
              <w:suppressAutoHyphens/>
              <w:spacing w:before="120"/>
              <w:ind w:firstLine="851"/>
              <w:rPr>
                <w:rFonts w:eastAsia="Times New Roman" w:cs="Univers"/>
                <w:lang w:eastAsia="zh-CN"/>
              </w:rPr>
            </w:pPr>
            <w:r w:rsidRPr="008F2878">
              <w:rPr>
                <w:rFonts w:eastAsia="Times New Roman" w:cs="Univers"/>
                <w:lang w:eastAsia="zh-CN"/>
              </w:rPr>
              <w:fldChar w:fldCharType="begin">
                <w:ffData>
                  <w:name w:val=""/>
                  <w:enabled/>
                  <w:calcOnExit w:val="0"/>
                  <w:checkBox>
                    <w:size w:val="20"/>
                    <w:default w:val="0"/>
                  </w:checkBox>
                </w:ffData>
              </w:fldChar>
            </w:r>
            <w:r w:rsidRPr="008F2878">
              <w:rPr>
                <w:rFonts w:eastAsia="Times New Roman" w:cs="Univers"/>
                <w:lang w:eastAsia="zh-CN"/>
              </w:rPr>
              <w:instrText xml:space="preserve"> FORMCHECKBOX </w:instrText>
            </w:r>
            <w:r w:rsidR="00CB1901">
              <w:rPr>
                <w:rFonts w:eastAsia="Times New Roman" w:cs="Univers"/>
                <w:lang w:eastAsia="zh-CN"/>
              </w:rPr>
            </w:r>
            <w:r w:rsidR="00CB1901">
              <w:rPr>
                <w:rFonts w:eastAsia="Times New Roman" w:cs="Univers"/>
                <w:lang w:eastAsia="zh-CN"/>
              </w:rPr>
              <w:fldChar w:fldCharType="separate"/>
            </w:r>
            <w:r w:rsidRPr="008F2878">
              <w:rPr>
                <w:rFonts w:eastAsia="Times New Roman" w:cs="Univers"/>
                <w:lang w:eastAsia="zh-CN"/>
              </w:rPr>
              <w:fldChar w:fldCharType="end"/>
            </w:r>
            <w:r>
              <w:rPr>
                <w:rFonts w:eastAsia="Times New Roman" w:cs="Univers"/>
                <w:lang w:eastAsia="zh-CN"/>
              </w:rPr>
              <w:t xml:space="preserve"> Mandataire d’un groupement conjoint</w:t>
            </w:r>
          </w:p>
          <w:p w14:paraId="02CA0656" w14:textId="77777777" w:rsidR="00F41D28" w:rsidRPr="00B038AD" w:rsidRDefault="00F41D28" w:rsidP="007E654F">
            <w:pPr>
              <w:tabs>
                <w:tab w:val="left" w:pos="851"/>
              </w:tabs>
              <w:suppressAutoHyphens/>
              <w:spacing w:before="120"/>
              <w:ind w:firstLine="851"/>
              <w:rPr>
                <w:rFonts w:eastAsia="Times New Roman" w:cs="Univers"/>
                <w:lang w:eastAsia="zh-CN"/>
              </w:rPr>
            </w:pPr>
            <w:r w:rsidRPr="008F2878">
              <w:rPr>
                <w:rFonts w:eastAsia="Times New Roman" w:cs="Univers"/>
                <w:lang w:eastAsia="zh-CN"/>
              </w:rPr>
              <w:fldChar w:fldCharType="begin">
                <w:ffData>
                  <w:name w:val=""/>
                  <w:enabled/>
                  <w:calcOnExit w:val="0"/>
                  <w:checkBox>
                    <w:size w:val="20"/>
                    <w:default w:val="0"/>
                  </w:checkBox>
                </w:ffData>
              </w:fldChar>
            </w:r>
            <w:r w:rsidRPr="008F2878">
              <w:rPr>
                <w:rFonts w:eastAsia="Times New Roman" w:cs="Univers"/>
                <w:lang w:eastAsia="zh-CN"/>
              </w:rPr>
              <w:instrText xml:space="preserve"> FORMCHECKBOX </w:instrText>
            </w:r>
            <w:r w:rsidR="00CB1901">
              <w:rPr>
                <w:rFonts w:eastAsia="Times New Roman" w:cs="Univers"/>
                <w:lang w:eastAsia="zh-CN"/>
              </w:rPr>
            </w:r>
            <w:r w:rsidR="00CB1901">
              <w:rPr>
                <w:rFonts w:eastAsia="Times New Roman" w:cs="Univers"/>
                <w:lang w:eastAsia="zh-CN"/>
              </w:rPr>
              <w:fldChar w:fldCharType="separate"/>
            </w:r>
            <w:r w:rsidRPr="008F2878">
              <w:rPr>
                <w:rFonts w:eastAsia="Times New Roman" w:cs="Univers"/>
                <w:lang w:eastAsia="zh-CN"/>
              </w:rPr>
              <w:fldChar w:fldCharType="end"/>
            </w:r>
            <w:r>
              <w:rPr>
                <w:rFonts w:eastAsia="Times New Roman" w:cs="Univers"/>
                <w:lang w:eastAsia="zh-CN"/>
              </w:rPr>
              <w:t xml:space="preserve"> Mandataire d’un groupement solidaire</w:t>
            </w:r>
          </w:p>
          <w:p w14:paraId="1B61D3EE" w14:textId="77777777" w:rsidR="00F41D28" w:rsidRDefault="00F41D28" w:rsidP="007E654F">
            <w:pPr>
              <w:jc w:val="center"/>
              <w:rPr>
                <w:b/>
                <w:sz w:val="24"/>
                <w:lang w:eastAsia="fr-FR"/>
              </w:rPr>
            </w:pPr>
          </w:p>
        </w:tc>
      </w:tr>
    </w:tbl>
    <w:p w14:paraId="52F1E826" w14:textId="77777777" w:rsidR="00F41D28" w:rsidRDefault="00F41D28" w:rsidP="00F41D28">
      <w:pPr>
        <w:spacing w:after="0"/>
        <w:ind w:firstLine="708"/>
        <w:rPr>
          <w:b/>
          <w:sz w:val="24"/>
          <w:lang w:eastAsia="fr-FR"/>
        </w:rPr>
      </w:pPr>
    </w:p>
    <w:p w14:paraId="2563E4A8" w14:textId="6A888A2E" w:rsidR="00F41D28" w:rsidRPr="00EF4641" w:rsidRDefault="00F41D28" w:rsidP="00F41D28">
      <w:pPr>
        <w:ind w:firstLine="708"/>
        <w:rPr>
          <w:b/>
          <w:color w:val="FF0000"/>
          <w:sz w:val="24"/>
          <w:u w:val="single"/>
          <w:lang w:eastAsia="fr-FR"/>
        </w:rPr>
      </w:pPr>
      <w:r>
        <w:rPr>
          <w:b/>
          <w:sz w:val="24"/>
          <w:lang w:eastAsia="fr-FR"/>
        </w:rPr>
        <w:t>2.2.2</w:t>
      </w:r>
      <w:r w:rsidRPr="0078531D">
        <w:rPr>
          <w:b/>
          <w:sz w:val="24"/>
          <w:lang w:eastAsia="fr-FR"/>
        </w:rPr>
        <w:t xml:space="preserve"> Identification du</w:t>
      </w:r>
      <w:r>
        <w:rPr>
          <w:b/>
          <w:sz w:val="24"/>
          <w:lang w:eastAsia="fr-FR"/>
        </w:rPr>
        <w:t xml:space="preserve"> ou des co-traitants </w:t>
      </w:r>
      <w:r w:rsidRPr="00EF4641">
        <w:rPr>
          <w:b/>
          <w:color w:val="FF0000"/>
          <w:sz w:val="24"/>
          <w:u w:val="single"/>
          <w:lang w:eastAsia="fr-FR"/>
        </w:rPr>
        <w:t>(en cas de groupement)</w:t>
      </w:r>
    </w:p>
    <w:p w14:paraId="0447B543" w14:textId="52380ED9" w:rsidR="00F41D28" w:rsidRPr="00835F87" w:rsidRDefault="00F41D28" w:rsidP="00F41D28">
      <w:pPr>
        <w:spacing w:after="0"/>
        <w:rPr>
          <w:b/>
          <w:color w:val="262626" w:themeColor="text1" w:themeTint="D9"/>
          <w:lang w:eastAsia="fr-FR"/>
        </w:rPr>
      </w:pPr>
      <w:r w:rsidRPr="00835F87">
        <w:rPr>
          <w:i/>
          <w:color w:val="262626" w:themeColor="text1" w:themeTint="D9"/>
          <w:lang w:eastAsia="fr-FR"/>
        </w:rPr>
        <w:t>(Tableau</w:t>
      </w:r>
      <w:r w:rsidR="00FD2AD2" w:rsidRPr="00835F87">
        <w:rPr>
          <w:i/>
          <w:color w:val="262626" w:themeColor="text1" w:themeTint="D9"/>
          <w:lang w:eastAsia="fr-FR"/>
        </w:rPr>
        <w:t>x</w:t>
      </w:r>
      <w:r w:rsidRPr="00835F87">
        <w:rPr>
          <w:i/>
          <w:color w:val="262626" w:themeColor="text1" w:themeTint="D9"/>
          <w:lang w:eastAsia="fr-FR"/>
        </w:rPr>
        <w:t xml:space="preserve"> à dupliquer </w:t>
      </w:r>
      <w:r w:rsidR="00211D0E" w:rsidRPr="00835F87">
        <w:rPr>
          <w:i/>
          <w:color w:val="262626" w:themeColor="text1" w:themeTint="D9"/>
          <w:lang w:eastAsia="fr-FR"/>
        </w:rPr>
        <w:t xml:space="preserve">et </w:t>
      </w:r>
      <w:r w:rsidRPr="00835F87">
        <w:rPr>
          <w:i/>
          <w:color w:val="262626" w:themeColor="text1" w:themeTint="D9"/>
          <w:lang w:eastAsia="fr-FR"/>
        </w:rPr>
        <w:t>à remplir pour chaque co-traitant)</w:t>
      </w:r>
    </w:p>
    <w:tbl>
      <w:tblPr>
        <w:tblStyle w:val="Grilledutableau"/>
        <w:tblW w:w="0" w:type="auto"/>
        <w:tblLook w:val="04A0" w:firstRow="1" w:lastRow="0" w:firstColumn="1" w:lastColumn="0" w:noHBand="0" w:noVBand="1"/>
      </w:tblPr>
      <w:tblGrid>
        <w:gridCol w:w="3397"/>
        <w:gridCol w:w="2816"/>
        <w:gridCol w:w="4243"/>
      </w:tblGrid>
      <w:tr w:rsidR="00F41D28" w14:paraId="02A82680" w14:textId="77777777" w:rsidTr="007E654F">
        <w:trPr>
          <w:trHeight w:val="606"/>
        </w:trPr>
        <w:tc>
          <w:tcPr>
            <w:tcW w:w="3397" w:type="dxa"/>
            <w:vMerge w:val="restart"/>
            <w:vAlign w:val="center"/>
          </w:tcPr>
          <w:p w14:paraId="4E016F9B" w14:textId="1EE7E2F2" w:rsidR="00F41D28" w:rsidRDefault="00F41D28" w:rsidP="00126EB3">
            <w:pPr>
              <w:shd w:val="clear" w:color="auto" w:fill="F2F2F2" w:themeFill="background1" w:themeFillShade="F2"/>
              <w:jc w:val="center"/>
              <w:rPr>
                <w:b/>
                <w:sz w:val="24"/>
                <w:lang w:eastAsia="fr-FR"/>
              </w:rPr>
            </w:pPr>
            <w:r w:rsidRPr="0078531D">
              <w:rPr>
                <w:b/>
                <w:sz w:val="24"/>
                <w:lang w:eastAsia="fr-FR"/>
              </w:rPr>
              <w:t xml:space="preserve">Identification du </w:t>
            </w:r>
            <w:r w:rsidR="00211D0E">
              <w:rPr>
                <w:b/>
                <w:sz w:val="24"/>
                <w:lang w:eastAsia="fr-FR"/>
              </w:rPr>
              <w:t>co-traitant</w:t>
            </w:r>
          </w:p>
          <w:p w14:paraId="282363DA" w14:textId="77777777" w:rsidR="00F41D28" w:rsidRPr="0078531D" w:rsidRDefault="00F41D28" w:rsidP="00126EB3">
            <w:pPr>
              <w:shd w:val="clear" w:color="auto" w:fill="F2F2F2" w:themeFill="background1" w:themeFillShade="F2"/>
              <w:jc w:val="center"/>
              <w:rPr>
                <w:i/>
                <w:sz w:val="24"/>
                <w:lang w:eastAsia="fr-FR"/>
              </w:rPr>
            </w:pPr>
            <w:r w:rsidRPr="00BD529E">
              <w:rPr>
                <w:i/>
                <w:lang w:eastAsia="fr-FR"/>
              </w:rPr>
              <w:t>(Personne habilitée à engager la société, joindre le pouvoir de signature le cas échéant.)</w:t>
            </w:r>
          </w:p>
        </w:tc>
        <w:tc>
          <w:tcPr>
            <w:tcW w:w="2816" w:type="dxa"/>
            <w:vAlign w:val="center"/>
          </w:tcPr>
          <w:p w14:paraId="70BA742A" w14:textId="77777777" w:rsidR="00F41D28" w:rsidRPr="003206E9" w:rsidRDefault="00F41D28" w:rsidP="007E654F">
            <w:pPr>
              <w:jc w:val="center"/>
              <w:rPr>
                <w:b/>
                <w:lang w:eastAsia="fr-FR"/>
              </w:rPr>
            </w:pPr>
            <w:r w:rsidRPr="003206E9">
              <w:rPr>
                <w:b/>
                <w:lang w:eastAsia="fr-FR"/>
              </w:rPr>
              <w:t>NOM</w:t>
            </w:r>
          </w:p>
        </w:tc>
        <w:tc>
          <w:tcPr>
            <w:tcW w:w="4243" w:type="dxa"/>
            <w:vAlign w:val="center"/>
          </w:tcPr>
          <w:p w14:paraId="3C076485" w14:textId="77777777" w:rsidR="00F41D28" w:rsidRDefault="00F41D28" w:rsidP="007E654F">
            <w:pPr>
              <w:jc w:val="center"/>
              <w:rPr>
                <w:b/>
                <w:sz w:val="24"/>
                <w:lang w:eastAsia="fr-FR"/>
              </w:rPr>
            </w:pPr>
          </w:p>
        </w:tc>
      </w:tr>
      <w:tr w:rsidR="00F41D28" w14:paraId="5E0D988F" w14:textId="77777777" w:rsidTr="007E654F">
        <w:trPr>
          <w:trHeight w:val="540"/>
        </w:trPr>
        <w:tc>
          <w:tcPr>
            <w:tcW w:w="3397" w:type="dxa"/>
            <w:vMerge/>
            <w:vAlign w:val="center"/>
          </w:tcPr>
          <w:p w14:paraId="07D9AA5C" w14:textId="77777777" w:rsidR="00F41D28" w:rsidRDefault="00F41D28" w:rsidP="007E654F">
            <w:pPr>
              <w:jc w:val="center"/>
              <w:rPr>
                <w:b/>
                <w:sz w:val="24"/>
                <w:lang w:eastAsia="fr-FR"/>
              </w:rPr>
            </w:pPr>
          </w:p>
        </w:tc>
        <w:tc>
          <w:tcPr>
            <w:tcW w:w="2816" w:type="dxa"/>
            <w:vAlign w:val="center"/>
          </w:tcPr>
          <w:p w14:paraId="44694532" w14:textId="77777777" w:rsidR="00F41D28" w:rsidRPr="003206E9" w:rsidRDefault="00F41D28" w:rsidP="007E654F">
            <w:pPr>
              <w:jc w:val="center"/>
              <w:rPr>
                <w:b/>
                <w:lang w:eastAsia="fr-FR"/>
              </w:rPr>
            </w:pPr>
            <w:r w:rsidRPr="003206E9">
              <w:rPr>
                <w:b/>
                <w:lang w:eastAsia="fr-FR"/>
              </w:rPr>
              <w:t>Prénom</w:t>
            </w:r>
          </w:p>
        </w:tc>
        <w:tc>
          <w:tcPr>
            <w:tcW w:w="4243" w:type="dxa"/>
            <w:vAlign w:val="center"/>
          </w:tcPr>
          <w:p w14:paraId="15905B5C" w14:textId="77777777" w:rsidR="00F41D28" w:rsidRDefault="00F41D28" w:rsidP="007E654F">
            <w:pPr>
              <w:jc w:val="center"/>
              <w:rPr>
                <w:b/>
                <w:sz w:val="24"/>
                <w:lang w:eastAsia="fr-FR"/>
              </w:rPr>
            </w:pPr>
          </w:p>
        </w:tc>
      </w:tr>
    </w:tbl>
    <w:p w14:paraId="4AA2925F" w14:textId="77777777" w:rsidR="00F41D28" w:rsidRDefault="00F41D28" w:rsidP="00F41D28">
      <w:pPr>
        <w:spacing w:after="0"/>
      </w:pPr>
    </w:p>
    <w:tbl>
      <w:tblPr>
        <w:tblStyle w:val="Grilledutableau"/>
        <w:tblW w:w="0" w:type="auto"/>
        <w:tblLook w:val="04A0" w:firstRow="1" w:lastRow="0" w:firstColumn="1" w:lastColumn="0" w:noHBand="0" w:noVBand="1"/>
      </w:tblPr>
      <w:tblGrid>
        <w:gridCol w:w="3397"/>
        <w:gridCol w:w="2816"/>
        <w:gridCol w:w="4243"/>
      </w:tblGrid>
      <w:tr w:rsidR="00F41D28" w14:paraId="2A798C20" w14:textId="77777777" w:rsidTr="00126EB3">
        <w:trPr>
          <w:trHeight w:val="454"/>
        </w:trPr>
        <w:tc>
          <w:tcPr>
            <w:tcW w:w="3397" w:type="dxa"/>
            <w:vMerge w:val="restart"/>
            <w:shd w:val="clear" w:color="auto" w:fill="F2F2F2" w:themeFill="background1" w:themeFillShade="F2"/>
            <w:vAlign w:val="center"/>
          </w:tcPr>
          <w:p w14:paraId="59D619FB" w14:textId="77777777" w:rsidR="00F41D28" w:rsidRDefault="00F41D28" w:rsidP="007E654F">
            <w:pPr>
              <w:jc w:val="center"/>
              <w:rPr>
                <w:b/>
                <w:sz w:val="24"/>
                <w:lang w:eastAsia="fr-FR"/>
              </w:rPr>
            </w:pPr>
            <w:r w:rsidRPr="0078531D">
              <w:rPr>
                <w:b/>
                <w:sz w:val="24"/>
                <w:lang w:eastAsia="fr-FR"/>
              </w:rPr>
              <w:t xml:space="preserve">Identification </w:t>
            </w:r>
            <w:r>
              <w:rPr>
                <w:b/>
                <w:sz w:val="24"/>
                <w:lang w:eastAsia="fr-FR"/>
              </w:rPr>
              <w:t>de la société</w:t>
            </w:r>
          </w:p>
        </w:tc>
        <w:tc>
          <w:tcPr>
            <w:tcW w:w="2816" w:type="dxa"/>
            <w:vAlign w:val="center"/>
          </w:tcPr>
          <w:p w14:paraId="05AF995D" w14:textId="77777777" w:rsidR="00F41D28" w:rsidRPr="003206E9" w:rsidRDefault="00F41D28" w:rsidP="007E654F">
            <w:pPr>
              <w:jc w:val="center"/>
              <w:rPr>
                <w:b/>
                <w:lang w:eastAsia="fr-FR"/>
              </w:rPr>
            </w:pPr>
            <w:r w:rsidRPr="003206E9">
              <w:rPr>
                <w:b/>
                <w:lang w:eastAsia="fr-FR"/>
              </w:rPr>
              <w:t>Nom de la société</w:t>
            </w:r>
          </w:p>
        </w:tc>
        <w:tc>
          <w:tcPr>
            <w:tcW w:w="4243" w:type="dxa"/>
            <w:vAlign w:val="center"/>
          </w:tcPr>
          <w:p w14:paraId="3C9B3CD5" w14:textId="77777777" w:rsidR="00F41D28" w:rsidRDefault="00F41D28" w:rsidP="007E654F">
            <w:pPr>
              <w:jc w:val="center"/>
              <w:rPr>
                <w:b/>
                <w:sz w:val="24"/>
                <w:lang w:eastAsia="fr-FR"/>
              </w:rPr>
            </w:pPr>
          </w:p>
        </w:tc>
      </w:tr>
      <w:tr w:rsidR="00F41D28" w14:paraId="77483052" w14:textId="77777777" w:rsidTr="00126EB3">
        <w:trPr>
          <w:trHeight w:val="454"/>
        </w:trPr>
        <w:tc>
          <w:tcPr>
            <w:tcW w:w="3397" w:type="dxa"/>
            <w:vMerge/>
            <w:shd w:val="clear" w:color="auto" w:fill="F2F2F2" w:themeFill="background1" w:themeFillShade="F2"/>
            <w:vAlign w:val="center"/>
          </w:tcPr>
          <w:p w14:paraId="14016BD0" w14:textId="77777777" w:rsidR="00F41D28" w:rsidRDefault="00F41D28" w:rsidP="007E654F">
            <w:pPr>
              <w:jc w:val="center"/>
              <w:rPr>
                <w:b/>
                <w:sz w:val="24"/>
                <w:lang w:eastAsia="fr-FR"/>
              </w:rPr>
            </w:pPr>
          </w:p>
        </w:tc>
        <w:tc>
          <w:tcPr>
            <w:tcW w:w="2816" w:type="dxa"/>
            <w:vAlign w:val="center"/>
          </w:tcPr>
          <w:p w14:paraId="1591C948" w14:textId="77777777" w:rsidR="00F41D28" w:rsidRPr="003206E9" w:rsidRDefault="00F41D28" w:rsidP="007E654F">
            <w:pPr>
              <w:jc w:val="center"/>
              <w:rPr>
                <w:b/>
                <w:lang w:eastAsia="fr-FR"/>
              </w:rPr>
            </w:pPr>
            <w:r w:rsidRPr="003206E9">
              <w:rPr>
                <w:b/>
                <w:lang w:eastAsia="fr-FR"/>
              </w:rPr>
              <w:t>Capital</w:t>
            </w:r>
          </w:p>
        </w:tc>
        <w:tc>
          <w:tcPr>
            <w:tcW w:w="4243" w:type="dxa"/>
            <w:vAlign w:val="center"/>
          </w:tcPr>
          <w:p w14:paraId="14E383E9" w14:textId="77777777" w:rsidR="00F41D28" w:rsidRDefault="00F41D28" w:rsidP="007E654F">
            <w:pPr>
              <w:jc w:val="center"/>
              <w:rPr>
                <w:b/>
                <w:sz w:val="24"/>
                <w:lang w:eastAsia="fr-FR"/>
              </w:rPr>
            </w:pPr>
          </w:p>
        </w:tc>
      </w:tr>
      <w:tr w:rsidR="00F41D28" w14:paraId="5F5E2252" w14:textId="77777777" w:rsidTr="00126EB3">
        <w:trPr>
          <w:trHeight w:val="454"/>
        </w:trPr>
        <w:tc>
          <w:tcPr>
            <w:tcW w:w="3397" w:type="dxa"/>
            <w:vMerge/>
            <w:shd w:val="clear" w:color="auto" w:fill="F2F2F2" w:themeFill="background1" w:themeFillShade="F2"/>
            <w:vAlign w:val="center"/>
          </w:tcPr>
          <w:p w14:paraId="2772C036" w14:textId="77777777" w:rsidR="00F41D28" w:rsidRDefault="00F41D28" w:rsidP="007E654F">
            <w:pPr>
              <w:jc w:val="center"/>
              <w:rPr>
                <w:b/>
                <w:sz w:val="24"/>
                <w:lang w:eastAsia="fr-FR"/>
              </w:rPr>
            </w:pPr>
          </w:p>
        </w:tc>
        <w:tc>
          <w:tcPr>
            <w:tcW w:w="2816" w:type="dxa"/>
            <w:vAlign w:val="center"/>
          </w:tcPr>
          <w:p w14:paraId="7844AC5C" w14:textId="77777777" w:rsidR="00F41D28" w:rsidRPr="003206E9" w:rsidRDefault="00F41D28" w:rsidP="007E654F">
            <w:pPr>
              <w:jc w:val="center"/>
              <w:rPr>
                <w:b/>
                <w:lang w:eastAsia="fr-FR"/>
              </w:rPr>
            </w:pPr>
            <w:r w:rsidRPr="003206E9">
              <w:rPr>
                <w:b/>
                <w:lang w:eastAsia="fr-FR"/>
              </w:rPr>
              <w:t>Adresse du siège social</w:t>
            </w:r>
          </w:p>
        </w:tc>
        <w:tc>
          <w:tcPr>
            <w:tcW w:w="4243" w:type="dxa"/>
            <w:vAlign w:val="center"/>
          </w:tcPr>
          <w:p w14:paraId="7D952FF7" w14:textId="77777777" w:rsidR="00F41D28" w:rsidRDefault="00F41D28" w:rsidP="007E654F">
            <w:pPr>
              <w:jc w:val="center"/>
              <w:rPr>
                <w:b/>
                <w:sz w:val="24"/>
                <w:lang w:eastAsia="fr-FR"/>
              </w:rPr>
            </w:pPr>
          </w:p>
        </w:tc>
      </w:tr>
      <w:tr w:rsidR="00F41D28" w14:paraId="078B6130" w14:textId="77777777" w:rsidTr="00126EB3">
        <w:trPr>
          <w:trHeight w:val="454"/>
        </w:trPr>
        <w:tc>
          <w:tcPr>
            <w:tcW w:w="3397" w:type="dxa"/>
            <w:vMerge/>
            <w:shd w:val="clear" w:color="auto" w:fill="F2F2F2" w:themeFill="background1" w:themeFillShade="F2"/>
            <w:vAlign w:val="center"/>
          </w:tcPr>
          <w:p w14:paraId="39578CEA" w14:textId="77777777" w:rsidR="00F41D28" w:rsidRDefault="00F41D28" w:rsidP="007E654F">
            <w:pPr>
              <w:jc w:val="center"/>
              <w:rPr>
                <w:b/>
                <w:sz w:val="24"/>
                <w:lang w:eastAsia="fr-FR"/>
              </w:rPr>
            </w:pPr>
          </w:p>
        </w:tc>
        <w:tc>
          <w:tcPr>
            <w:tcW w:w="2816" w:type="dxa"/>
            <w:vAlign w:val="center"/>
          </w:tcPr>
          <w:p w14:paraId="6EC5C0C6" w14:textId="77777777" w:rsidR="00F41D28" w:rsidRPr="003206E9" w:rsidRDefault="00F41D28" w:rsidP="007E654F">
            <w:pPr>
              <w:jc w:val="center"/>
              <w:rPr>
                <w:b/>
                <w:lang w:eastAsia="fr-FR"/>
              </w:rPr>
            </w:pPr>
            <w:r w:rsidRPr="003206E9">
              <w:rPr>
                <w:b/>
                <w:lang w:eastAsia="fr-FR"/>
              </w:rPr>
              <w:t>Téléphone</w:t>
            </w:r>
          </w:p>
        </w:tc>
        <w:tc>
          <w:tcPr>
            <w:tcW w:w="4243" w:type="dxa"/>
            <w:vAlign w:val="center"/>
          </w:tcPr>
          <w:p w14:paraId="33816EFB" w14:textId="77777777" w:rsidR="00F41D28" w:rsidRDefault="00F41D28" w:rsidP="007E654F">
            <w:pPr>
              <w:jc w:val="center"/>
              <w:rPr>
                <w:b/>
                <w:sz w:val="24"/>
                <w:lang w:eastAsia="fr-FR"/>
              </w:rPr>
            </w:pPr>
          </w:p>
        </w:tc>
      </w:tr>
      <w:tr w:rsidR="00F41D28" w14:paraId="7E80CE4B" w14:textId="77777777" w:rsidTr="00126EB3">
        <w:trPr>
          <w:trHeight w:val="454"/>
        </w:trPr>
        <w:tc>
          <w:tcPr>
            <w:tcW w:w="3397" w:type="dxa"/>
            <w:vMerge/>
            <w:shd w:val="clear" w:color="auto" w:fill="F2F2F2" w:themeFill="background1" w:themeFillShade="F2"/>
            <w:vAlign w:val="center"/>
          </w:tcPr>
          <w:p w14:paraId="091C254A" w14:textId="77777777" w:rsidR="00F41D28" w:rsidRDefault="00F41D28" w:rsidP="007E654F">
            <w:pPr>
              <w:jc w:val="center"/>
              <w:rPr>
                <w:b/>
                <w:sz w:val="24"/>
                <w:lang w:eastAsia="fr-FR"/>
              </w:rPr>
            </w:pPr>
          </w:p>
        </w:tc>
        <w:tc>
          <w:tcPr>
            <w:tcW w:w="2816" w:type="dxa"/>
            <w:vAlign w:val="center"/>
          </w:tcPr>
          <w:p w14:paraId="17CF39DD" w14:textId="77777777" w:rsidR="00F41D28" w:rsidRPr="003206E9" w:rsidRDefault="00F41D28" w:rsidP="007E654F">
            <w:pPr>
              <w:jc w:val="center"/>
              <w:rPr>
                <w:b/>
                <w:lang w:eastAsia="fr-FR"/>
              </w:rPr>
            </w:pPr>
            <w:r w:rsidRPr="003206E9">
              <w:rPr>
                <w:b/>
                <w:lang w:eastAsia="fr-FR"/>
              </w:rPr>
              <w:t>Email</w:t>
            </w:r>
          </w:p>
        </w:tc>
        <w:tc>
          <w:tcPr>
            <w:tcW w:w="4243" w:type="dxa"/>
            <w:vAlign w:val="center"/>
          </w:tcPr>
          <w:p w14:paraId="03EB8CAF" w14:textId="77777777" w:rsidR="00F41D28" w:rsidRDefault="00F41D28" w:rsidP="007E654F">
            <w:pPr>
              <w:jc w:val="center"/>
              <w:rPr>
                <w:b/>
                <w:sz w:val="24"/>
                <w:lang w:eastAsia="fr-FR"/>
              </w:rPr>
            </w:pPr>
          </w:p>
        </w:tc>
      </w:tr>
      <w:tr w:rsidR="00F41D28" w14:paraId="4E07ED7D" w14:textId="77777777" w:rsidTr="00126EB3">
        <w:trPr>
          <w:trHeight w:val="20"/>
        </w:trPr>
        <w:tc>
          <w:tcPr>
            <w:tcW w:w="3397" w:type="dxa"/>
            <w:vMerge w:val="restart"/>
            <w:shd w:val="clear" w:color="auto" w:fill="F2F2F2" w:themeFill="background1" w:themeFillShade="F2"/>
            <w:vAlign w:val="center"/>
          </w:tcPr>
          <w:p w14:paraId="2654F56E" w14:textId="77777777" w:rsidR="00F41D28" w:rsidRDefault="00F41D28" w:rsidP="007E654F">
            <w:pPr>
              <w:jc w:val="center"/>
              <w:rPr>
                <w:b/>
                <w:sz w:val="24"/>
                <w:lang w:eastAsia="fr-FR"/>
              </w:rPr>
            </w:pPr>
            <w:r>
              <w:rPr>
                <w:b/>
                <w:sz w:val="24"/>
                <w:lang w:eastAsia="fr-FR"/>
              </w:rPr>
              <w:t>Immatriculation INSEE</w:t>
            </w:r>
          </w:p>
        </w:tc>
        <w:tc>
          <w:tcPr>
            <w:tcW w:w="2816" w:type="dxa"/>
            <w:vAlign w:val="center"/>
          </w:tcPr>
          <w:p w14:paraId="24583F0D" w14:textId="77777777" w:rsidR="00F41D28" w:rsidRPr="003206E9" w:rsidRDefault="00F41D28" w:rsidP="007E654F">
            <w:pPr>
              <w:jc w:val="center"/>
              <w:rPr>
                <w:b/>
                <w:lang w:eastAsia="fr-FR"/>
              </w:rPr>
            </w:pPr>
            <w:r w:rsidRPr="003206E9">
              <w:rPr>
                <w:b/>
                <w:lang w:eastAsia="fr-FR"/>
              </w:rPr>
              <w:t>SIRET</w:t>
            </w:r>
          </w:p>
        </w:tc>
        <w:tc>
          <w:tcPr>
            <w:tcW w:w="4243" w:type="dxa"/>
            <w:vAlign w:val="center"/>
          </w:tcPr>
          <w:p w14:paraId="68779123" w14:textId="77777777" w:rsidR="00F41D28" w:rsidRDefault="00F41D28" w:rsidP="007E654F">
            <w:pPr>
              <w:jc w:val="center"/>
              <w:rPr>
                <w:b/>
                <w:sz w:val="24"/>
                <w:lang w:eastAsia="fr-FR"/>
              </w:rPr>
            </w:pPr>
          </w:p>
        </w:tc>
      </w:tr>
      <w:tr w:rsidR="00F41D28" w14:paraId="0AC9214E" w14:textId="77777777" w:rsidTr="00126EB3">
        <w:trPr>
          <w:trHeight w:val="20"/>
        </w:trPr>
        <w:tc>
          <w:tcPr>
            <w:tcW w:w="3397" w:type="dxa"/>
            <w:vMerge/>
            <w:shd w:val="clear" w:color="auto" w:fill="F2F2F2" w:themeFill="background1" w:themeFillShade="F2"/>
            <w:vAlign w:val="center"/>
          </w:tcPr>
          <w:p w14:paraId="212EC554" w14:textId="77777777" w:rsidR="00F41D28" w:rsidRDefault="00F41D28" w:rsidP="007E654F">
            <w:pPr>
              <w:jc w:val="center"/>
              <w:rPr>
                <w:b/>
                <w:sz w:val="24"/>
                <w:lang w:eastAsia="fr-FR"/>
              </w:rPr>
            </w:pPr>
          </w:p>
        </w:tc>
        <w:tc>
          <w:tcPr>
            <w:tcW w:w="2816" w:type="dxa"/>
            <w:vAlign w:val="center"/>
          </w:tcPr>
          <w:p w14:paraId="1A54F718" w14:textId="77777777" w:rsidR="00F41D28" w:rsidRPr="003206E9" w:rsidRDefault="00F41D28" w:rsidP="007E654F">
            <w:pPr>
              <w:jc w:val="center"/>
              <w:rPr>
                <w:b/>
                <w:lang w:eastAsia="fr-FR"/>
              </w:rPr>
            </w:pPr>
            <w:proofErr w:type="gramStart"/>
            <w:r>
              <w:rPr>
                <w:b/>
                <w:lang w:eastAsia="fr-FR"/>
              </w:rPr>
              <w:t>c</w:t>
            </w:r>
            <w:r w:rsidRPr="003206E9">
              <w:rPr>
                <w:b/>
                <w:lang w:eastAsia="fr-FR"/>
              </w:rPr>
              <w:t>ode</w:t>
            </w:r>
            <w:proofErr w:type="gramEnd"/>
            <w:r w:rsidRPr="003206E9">
              <w:rPr>
                <w:b/>
                <w:lang w:eastAsia="fr-FR"/>
              </w:rPr>
              <w:t xml:space="preserve"> APE</w:t>
            </w:r>
          </w:p>
        </w:tc>
        <w:tc>
          <w:tcPr>
            <w:tcW w:w="4243" w:type="dxa"/>
            <w:vAlign w:val="center"/>
          </w:tcPr>
          <w:p w14:paraId="48980373" w14:textId="77777777" w:rsidR="00F41D28" w:rsidRDefault="00F41D28" w:rsidP="007E654F">
            <w:pPr>
              <w:jc w:val="center"/>
              <w:rPr>
                <w:b/>
                <w:sz w:val="24"/>
                <w:lang w:eastAsia="fr-FR"/>
              </w:rPr>
            </w:pPr>
          </w:p>
        </w:tc>
      </w:tr>
      <w:tr w:rsidR="00F41D28" w14:paraId="296644F9" w14:textId="77777777" w:rsidTr="00126EB3">
        <w:trPr>
          <w:trHeight w:val="20"/>
        </w:trPr>
        <w:tc>
          <w:tcPr>
            <w:tcW w:w="3397" w:type="dxa"/>
            <w:vMerge/>
            <w:shd w:val="clear" w:color="auto" w:fill="F2F2F2" w:themeFill="background1" w:themeFillShade="F2"/>
            <w:vAlign w:val="center"/>
          </w:tcPr>
          <w:p w14:paraId="610F6E99" w14:textId="77777777" w:rsidR="00F41D28" w:rsidRDefault="00F41D28" w:rsidP="007E654F">
            <w:pPr>
              <w:jc w:val="center"/>
              <w:rPr>
                <w:b/>
                <w:sz w:val="24"/>
                <w:lang w:eastAsia="fr-FR"/>
              </w:rPr>
            </w:pPr>
          </w:p>
        </w:tc>
        <w:tc>
          <w:tcPr>
            <w:tcW w:w="2816" w:type="dxa"/>
            <w:vAlign w:val="center"/>
          </w:tcPr>
          <w:p w14:paraId="2812C571" w14:textId="77777777" w:rsidR="00F41D28" w:rsidRPr="003206E9" w:rsidRDefault="00F41D28" w:rsidP="007E654F">
            <w:pPr>
              <w:jc w:val="center"/>
              <w:rPr>
                <w:b/>
                <w:lang w:eastAsia="fr-FR"/>
              </w:rPr>
            </w:pPr>
            <w:r w:rsidRPr="003206E9">
              <w:rPr>
                <w:b/>
                <w:lang w:eastAsia="fr-FR"/>
              </w:rPr>
              <w:t>Numéro RCS</w:t>
            </w:r>
          </w:p>
        </w:tc>
        <w:tc>
          <w:tcPr>
            <w:tcW w:w="4243" w:type="dxa"/>
            <w:vAlign w:val="center"/>
          </w:tcPr>
          <w:p w14:paraId="732D3C11" w14:textId="77777777" w:rsidR="00F41D28" w:rsidRDefault="00F41D28" w:rsidP="007E654F">
            <w:pPr>
              <w:jc w:val="center"/>
              <w:rPr>
                <w:b/>
                <w:sz w:val="24"/>
                <w:lang w:eastAsia="fr-FR"/>
              </w:rPr>
            </w:pPr>
          </w:p>
        </w:tc>
      </w:tr>
    </w:tbl>
    <w:p w14:paraId="78AF754F" w14:textId="1C02831A" w:rsidR="00835F87" w:rsidRPr="00B901FB" w:rsidRDefault="007C3AFC" w:rsidP="00B901FB">
      <w:pPr>
        <w:pStyle w:val="Titre1"/>
        <w:keepNext/>
        <w:keepLines/>
        <w:spacing w:after="240" w:line="240" w:lineRule="auto"/>
        <w:rPr>
          <w:rFonts w:eastAsiaTheme="majorEastAsia" w:cs="Arial"/>
          <w:smallCaps/>
          <w:color w:val="000000" w:themeColor="text1"/>
          <w:kern w:val="0"/>
          <w:sz w:val="28"/>
          <w:szCs w:val="32"/>
          <w:lang w:eastAsia="en-US"/>
        </w:rPr>
      </w:pPr>
      <w:r w:rsidRPr="00835F87">
        <w:rPr>
          <w:rFonts w:eastAsiaTheme="majorEastAsia" w:cs="Arial"/>
          <w:smallCaps/>
          <w:color w:val="000000" w:themeColor="text1"/>
          <w:kern w:val="0"/>
          <w:sz w:val="28"/>
          <w:szCs w:val="32"/>
          <w:lang w:eastAsia="en-US"/>
        </w:rPr>
        <w:t xml:space="preserve">Article </w:t>
      </w:r>
      <w:r w:rsidR="00835F87" w:rsidRPr="00835F87">
        <w:rPr>
          <w:rFonts w:eastAsiaTheme="majorEastAsia" w:cs="Arial"/>
          <w:smallCaps/>
          <w:color w:val="000000" w:themeColor="text1"/>
          <w:kern w:val="0"/>
          <w:sz w:val="28"/>
          <w:szCs w:val="32"/>
          <w:lang w:eastAsia="en-US"/>
        </w:rPr>
        <w:t>3</w:t>
      </w:r>
      <w:r w:rsidRPr="00835F87">
        <w:rPr>
          <w:rFonts w:eastAsiaTheme="majorEastAsia" w:cs="Arial"/>
          <w:smallCaps/>
          <w:color w:val="000000" w:themeColor="text1"/>
          <w:kern w:val="0"/>
          <w:sz w:val="28"/>
          <w:szCs w:val="32"/>
          <w:lang w:eastAsia="en-US"/>
        </w:rPr>
        <w:t xml:space="preserve"> : </w:t>
      </w:r>
      <w:r w:rsidR="00B901FB">
        <w:rPr>
          <w:rFonts w:eastAsiaTheme="majorEastAsia" w:cs="Arial"/>
          <w:smallCaps/>
          <w:color w:val="000000" w:themeColor="text1"/>
          <w:kern w:val="0"/>
          <w:sz w:val="28"/>
          <w:szCs w:val="32"/>
          <w:lang w:eastAsia="en-US"/>
        </w:rPr>
        <w:t>Sous-traitance</w:t>
      </w:r>
    </w:p>
    <w:p w14:paraId="2FDCE5BD" w14:textId="2D83EB69" w:rsidR="00835F87" w:rsidRDefault="00835F87" w:rsidP="00835F87">
      <w:pPr>
        <w:spacing w:after="0" w:line="240" w:lineRule="auto"/>
        <w:rPr>
          <w:lang w:eastAsia="fr-FR"/>
        </w:rPr>
      </w:pPr>
      <w:r>
        <w:rPr>
          <w:lang w:eastAsia="fr-FR"/>
        </w:rPr>
        <w:t>Le cas échéant, les annexes au présent acte d’engagement indiquent la nature, le montant et les conditions de paiement des prestations que j’envisage (ou nous envisageons) de faire exécuter par des sous-traitants payés directement. Ces annexes mentionnent également les informations demandées dans le CCAP de la présente consultation (le nom, la raison ou la dénomination sociale et l’adresse du sous-traitant ; les capacités du sous-traitant sur lesquelles le candidat s’appuie et une déclaration indiquant qu’il n’est pas placé dans un cas d’exclusion mentionné aux articles L2141-1 à L2141-6 du Code de la commande publique).</w:t>
      </w:r>
    </w:p>
    <w:p w14:paraId="116B41E0" w14:textId="77777777" w:rsidR="00835F87" w:rsidRPr="00835F87" w:rsidRDefault="00835F87" w:rsidP="00835F87">
      <w:pPr>
        <w:spacing w:after="0"/>
        <w:rPr>
          <w:sz w:val="6"/>
          <w:szCs w:val="6"/>
          <w:lang w:eastAsia="fr-FR"/>
        </w:rPr>
      </w:pPr>
    </w:p>
    <w:p w14:paraId="11FE5ECC" w14:textId="3C37A69C" w:rsidR="00835F87" w:rsidRDefault="00835F87" w:rsidP="00835F87">
      <w:pPr>
        <w:spacing w:line="240" w:lineRule="auto"/>
        <w:rPr>
          <w:lang w:eastAsia="fr-FR"/>
        </w:rPr>
      </w:pPr>
      <w:r>
        <w:rPr>
          <w:lang w:eastAsia="fr-FR"/>
        </w:rPr>
        <w:t xml:space="preserve">Chaque annexe constitue une demande d’acceptation du sous-traitant concerné et d’agrément des conditions de paiement du contrat de sous-traitance. Cette demande est réputée prendre effet à la date de notification du marché. </w:t>
      </w:r>
      <w:r>
        <w:rPr>
          <w:lang w:eastAsia="fr-FR"/>
        </w:rPr>
        <w:lastRenderedPageBreak/>
        <w:t>La notification emporte acceptation du sous-traitant et agrément des conditions de paiement du contrat de sous-traitance.</w:t>
      </w:r>
    </w:p>
    <w:p w14:paraId="15743204" w14:textId="77777777" w:rsidR="00835F87" w:rsidRPr="00392CB2" w:rsidRDefault="00835F87" w:rsidP="00835F87">
      <w:pPr>
        <w:keepLines/>
        <w:tabs>
          <w:tab w:val="left" w:pos="284"/>
          <w:tab w:val="left" w:pos="567"/>
          <w:tab w:val="left" w:pos="851"/>
        </w:tabs>
        <w:spacing w:line="240" w:lineRule="auto"/>
        <w:rPr>
          <w:rFonts w:eastAsia="Times New Roman" w:cstheme="minorHAnsi"/>
          <w:noProof/>
          <w:szCs w:val="20"/>
          <w:lang w:eastAsia="fr-FR"/>
        </w:rPr>
      </w:pPr>
      <w:r w:rsidRPr="00392CB2">
        <w:rPr>
          <w:rFonts w:eastAsia="Times New Roman" w:cstheme="minorHAnsi"/>
          <w:noProof/>
          <w:szCs w:val="20"/>
          <w:lang w:eastAsia="fr-FR"/>
        </w:rPr>
        <w:t xml:space="preserve">Le montant total des prestations que j’envisage (ou nous envisageons) de sous-traiter conformément à ces annexes est de : </w:t>
      </w:r>
      <w:r w:rsidRPr="00C85646">
        <w:rPr>
          <w:rFonts w:eastAsia="Times New Roman" w:cstheme="minorHAnsi"/>
          <w:b/>
          <w:i/>
          <w:noProof/>
          <w:color w:val="00B050"/>
          <w:szCs w:val="20"/>
          <w:lang w:eastAsia="fr-FR"/>
        </w:rPr>
        <w:t>[dupliquer les lignes du tableau autant que nécessaire]</w:t>
      </w:r>
    </w:p>
    <w:tbl>
      <w:tblPr>
        <w:tblStyle w:val="Grilledutableau"/>
        <w:tblW w:w="0" w:type="auto"/>
        <w:tblLook w:val="04A0" w:firstRow="1" w:lastRow="0" w:firstColumn="1" w:lastColumn="0" w:noHBand="0" w:noVBand="1"/>
      </w:tblPr>
      <w:tblGrid>
        <w:gridCol w:w="3485"/>
        <w:gridCol w:w="3485"/>
        <w:gridCol w:w="3486"/>
      </w:tblGrid>
      <w:tr w:rsidR="00835F87" w14:paraId="285E34F9" w14:textId="77777777" w:rsidTr="007E654F">
        <w:trPr>
          <w:trHeight w:val="400"/>
        </w:trPr>
        <w:tc>
          <w:tcPr>
            <w:tcW w:w="3485" w:type="dxa"/>
            <w:shd w:val="clear" w:color="auto" w:fill="D9E2F3" w:themeFill="accent1" w:themeFillTint="33"/>
            <w:vAlign w:val="center"/>
          </w:tcPr>
          <w:p w14:paraId="56CE8181" w14:textId="77777777" w:rsidR="00835F87" w:rsidRPr="00376C8F" w:rsidRDefault="00835F87" w:rsidP="007E654F">
            <w:pPr>
              <w:jc w:val="center"/>
              <w:rPr>
                <w:b/>
                <w:lang w:eastAsia="fr-FR"/>
              </w:rPr>
            </w:pPr>
            <w:r w:rsidRPr="00376C8F">
              <w:rPr>
                <w:b/>
                <w:lang w:eastAsia="fr-FR"/>
              </w:rPr>
              <w:t>Nom du sous-traitant</w:t>
            </w:r>
          </w:p>
        </w:tc>
        <w:tc>
          <w:tcPr>
            <w:tcW w:w="3485" w:type="dxa"/>
            <w:shd w:val="clear" w:color="auto" w:fill="D9E2F3" w:themeFill="accent1" w:themeFillTint="33"/>
            <w:vAlign w:val="center"/>
          </w:tcPr>
          <w:p w14:paraId="4B4B0FF9" w14:textId="12994507" w:rsidR="00835F87" w:rsidRPr="00376C8F" w:rsidRDefault="00835F87" w:rsidP="007E654F">
            <w:pPr>
              <w:jc w:val="center"/>
              <w:rPr>
                <w:b/>
                <w:lang w:eastAsia="fr-FR"/>
              </w:rPr>
            </w:pPr>
            <w:r w:rsidRPr="00376C8F">
              <w:rPr>
                <w:b/>
                <w:lang w:eastAsia="fr-FR"/>
              </w:rPr>
              <w:t>Montant HT</w:t>
            </w:r>
            <w:r>
              <w:rPr>
                <w:b/>
                <w:lang w:eastAsia="fr-FR"/>
              </w:rPr>
              <w:t xml:space="preserve"> des prestations sous-traitées</w:t>
            </w:r>
          </w:p>
        </w:tc>
        <w:tc>
          <w:tcPr>
            <w:tcW w:w="3486" w:type="dxa"/>
            <w:shd w:val="clear" w:color="auto" w:fill="D9E2F3" w:themeFill="accent1" w:themeFillTint="33"/>
            <w:vAlign w:val="center"/>
          </w:tcPr>
          <w:p w14:paraId="19B0A2B2" w14:textId="1CF9DAD6" w:rsidR="00835F87" w:rsidRPr="00376C8F" w:rsidRDefault="00835F87" w:rsidP="007E654F">
            <w:pPr>
              <w:jc w:val="center"/>
              <w:rPr>
                <w:b/>
                <w:lang w:eastAsia="fr-FR"/>
              </w:rPr>
            </w:pPr>
            <w:r w:rsidRPr="00376C8F">
              <w:rPr>
                <w:b/>
                <w:lang w:eastAsia="fr-FR"/>
              </w:rPr>
              <w:t>Montant TTC</w:t>
            </w:r>
            <w:r>
              <w:rPr>
                <w:b/>
                <w:lang w:eastAsia="fr-FR"/>
              </w:rPr>
              <w:t xml:space="preserve"> des prestations sous-traitées</w:t>
            </w:r>
          </w:p>
        </w:tc>
      </w:tr>
      <w:tr w:rsidR="00835F87" w14:paraId="6BCC35B3" w14:textId="77777777" w:rsidTr="007E654F">
        <w:tc>
          <w:tcPr>
            <w:tcW w:w="3485" w:type="dxa"/>
          </w:tcPr>
          <w:p w14:paraId="4122F1AC" w14:textId="77777777" w:rsidR="00835F87" w:rsidRDefault="00835F87" w:rsidP="007E654F">
            <w:pPr>
              <w:rPr>
                <w:lang w:eastAsia="fr-FR"/>
              </w:rPr>
            </w:pPr>
          </w:p>
        </w:tc>
        <w:tc>
          <w:tcPr>
            <w:tcW w:w="3485" w:type="dxa"/>
          </w:tcPr>
          <w:p w14:paraId="749E3CAE" w14:textId="77777777" w:rsidR="00835F87" w:rsidRDefault="00835F87" w:rsidP="007E654F">
            <w:pPr>
              <w:rPr>
                <w:lang w:eastAsia="fr-FR"/>
              </w:rPr>
            </w:pPr>
          </w:p>
        </w:tc>
        <w:tc>
          <w:tcPr>
            <w:tcW w:w="3486" w:type="dxa"/>
          </w:tcPr>
          <w:p w14:paraId="758AE04F" w14:textId="77777777" w:rsidR="00835F87" w:rsidRDefault="00835F87" w:rsidP="007E654F">
            <w:pPr>
              <w:rPr>
                <w:lang w:eastAsia="fr-FR"/>
              </w:rPr>
            </w:pPr>
          </w:p>
        </w:tc>
      </w:tr>
      <w:tr w:rsidR="00835F87" w14:paraId="4C09567A" w14:textId="77777777" w:rsidTr="007E654F">
        <w:tc>
          <w:tcPr>
            <w:tcW w:w="3485" w:type="dxa"/>
          </w:tcPr>
          <w:p w14:paraId="14350FBD" w14:textId="77777777" w:rsidR="00835F87" w:rsidRDefault="00835F87" w:rsidP="007E654F">
            <w:pPr>
              <w:rPr>
                <w:lang w:eastAsia="fr-FR"/>
              </w:rPr>
            </w:pPr>
          </w:p>
        </w:tc>
        <w:tc>
          <w:tcPr>
            <w:tcW w:w="3485" w:type="dxa"/>
          </w:tcPr>
          <w:p w14:paraId="52A974F0" w14:textId="77777777" w:rsidR="00835F87" w:rsidRDefault="00835F87" w:rsidP="007E654F">
            <w:pPr>
              <w:rPr>
                <w:lang w:eastAsia="fr-FR"/>
              </w:rPr>
            </w:pPr>
          </w:p>
        </w:tc>
        <w:tc>
          <w:tcPr>
            <w:tcW w:w="3486" w:type="dxa"/>
          </w:tcPr>
          <w:p w14:paraId="49F80CA1" w14:textId="77777777" w:rsidR="00835F87" w:rsidRDefault="00835F87" w:rsidP="007E654F">
            <w:pPr>
              <w:rPr>
                <w:lang w:eastAsia="fr-FR"/>
              </w:rPr>
            </w:pPr>
          </w:p>
        </w:tc>
      </w:tr>
    </w:tbl>
    <w:p w14:paraId="43364EA7" w14:textId="384D0D8C" w:rsidR="00835F87" w:rsidRDefault="00835F87" w:rsidP="00835F87">
      <w:pPr>
        <w:spacing w:line="240" w:lineRule="auto"/>
        <w:rPr>
          <w:lang w:eastAsia="fr-FR"/>
        </w:rPr>
      </w:pPr>
    </w:p>
    <w:p w14:paraId="7680E323" w14:textId="355B80E7" w:rsidR="00A341C6" w:rsidRPr="00835F87" w:rsidRDefault="00392CB2" w:rsidP="00835F87">
      <w:pPr>
        <w:pStyle w:val="Titre1"/>
        <w:keepNext/>
        <w:keepLines/>
        <w:spacing w:after="240" w:line="240" w:lineRule="auto"/>
        <w:rPr>
          <w:rFonts w:eastAsiaTheme="majorEastAsia" w:cs="Arial"/>
          <w:smallCaps/>
          <w:color w:val="000000" w:themeColor="text1"/>
          <w:kern w:val="0"/>
          <w:sz w:val="28"/>
          <w:szCs w:val="32"/>
          <w:lang w:eastAsia="en-US"/>
        </w:rPr>
      </w:pPr>
      <w:r w:rsidRPr="00835F87">
        <w:rPr>
          <w:rFonts w:eastAsiaTheme="majorEastAsia" w:cs="Arial"/>
          <w:smallCaps/>
          <w:color w:val="000000" w:themeColor="text1"/>
          <w:kern w:val="0"/>
          <w:sz w:val="28"/>
          <w:szCs w:val="32"/>
          <w:lang w:eastAsia="en-US"/>
        </w:rPr>
        <w:t xml:space="preserve">Article </w:t>
      </w:r>
      <w:r w:rsidR="00B901FB">
        <w:rPr>
          <w:rFonts w:eastAsiaTheme="majorEastAsia" w:cs="Arial"/>
          <w:smallCaps/>
          <w:color w:val="000000" w:themeColor="text1"/>
          <w:kern w:val="0"/>
          <w:sz w:val="28"/>
          <w:szCs w:val="32"/>
          <w:lang w:eastAsia="en-US"/>
        </w:rPr>
        <w:t>4</w:t>
      </w:r>
      <w:r w:rsidRPr="00835F87">
        <w:rPr>
          <w:rFonts w:eastAsiaTheme="majorEastAsia" w:cs="Arial"/>
          <w:smallCaps/>
          <w:color w:val="000000" w:themeColor="text1"/>
          <w:kern w:val="0"/>
          <w:sz w:val="28"/>
          <w:szCs w:val="32"/>
          <w:lang w:eastAsia="en-US"/>
        </w:rPr>
        <w:t> : P</w:t>
      </w:r>
      <w:r w:rsidR="00B901FB">
        <w:rPr>
          <w:rFonts w:eastAsiaTheme="majorEastAsia" w:cs="Arial"/>
          <w:smallCaps/>
          <w:color w:val="000000" w:themeColor="text1"/>
          <w:kern w:val="0"/>
          <w:sz w:val="28"/>
          <w:szCs w:val="32"/>
          <w:lang w:eastAsia="en-US"/>
        </w:rPr>
        <w:t xml:space="preserve">rix et montant </w:t>
      </w:r>
    </w:p>
    <w:p w14:paraId="76043CAE" w14:textId="77777777" w:rsidR="00B901FB" w:rsidRPr="00B901FB" w:rsidRDefault="00B901FB" w:rsidP="00B901FB">
      <w:pPr>
        <w:spacing w:after="0" w:line="240" w:lineRule="auto"/>
        <w:rPr>
          <w:lang w:eastAsia="fr-FR"/>
        </w:rPr>
      </w:pPr>
      <w:bookmarkStart w:id="5" w:name="_Hlk65491237"/>
      <w:r w:rsidRPr="00B901FB">
        <w:rPr>
          <w:lang w:eastAsia="fr-FR"/>
        </w:rPr>
        <w:t>Le présent marché est conclu dans l’unité monétaire suivante : euro (€).</w:t>
      </w:r>
    </w:p>
    <w:p w14:paraId="1B98D334" w14:textId="77777777" w:rsidR="00B901FB" w:rsidRPr="00B901FB" w:rsidRDefault="00B901FB" w:rsidP="00B901FB">
      <w:pPr>
        <w:spacing w:after="0" w:line="240" w:lineRule="auto"/>
        <w:rPr>
          <w:lang w:eastAsia="fr-FR"/>
        </w:rPr>
      </w:pPr>
      <w:r w:rsidRPr="00B901FB">
        <w:rPr>
          <w:b/>
          <w:lang w:eastAsia="fr-FR"/>
        </w:rPr>
        <w:t>L’accord-cadre est conclu à prix unitaires</w:t>
      </w:r>
      <w:r w:rsidRPr="00B901FB">
        <w:rPr>
          <w:lang w:eastAsia="fr-FR"/>
        </w:rPr>
        <w:t>, appliqués aux prestations réellement exécutées et dont le libellé est détaillé dans le bordereau des prix unitaires (B.P.U.).</w:t>
      </w:r>
    </w:p>
    <w:p w14:paraId="50EB2C42" w14:textId="77777777" w:rsidR="00B901FB" w:rsidRPr="00B901FB" w:rsidRDefault="00B901FB" w:rsidP="00B901FB">
      <w:pPr>
        <w:spacing w:after="0" w:line="240" w:lineRule="auto"/>
        <w:rPr>
          <w:lang w:eastAsia="fr-FR"/>
        </w:rPr>
      </w:pPr>
      <w:r w:rsidRPr="00B901FB">
        <w:rPr>
          <w:lang w:eastAsia="fr-FR"/>
        </w:rPr>
        <w:t xml:space="preserve">Les prestations seront réglées par application des prix unitaires dont le libellé est donné dans les bordereaux des prix unitaires relatifs aux présents marchés, d’après les quantités réellement mises en œuvre. </w:t>
      </w:r>
    </w:p>
    <w:p w14:paraId="690DCCEC" w14:textId="77777777" w:rsidR="00B901FB" w:rsidRPr="00B901FB" w:rsidRDefault="00B901FB" w:rsidP="00B901FB">
      <w:pPr>
        <w:spacing w:after="0" w:line="240" w:lineRule="auto"/>
        <w:rPr>
          <w:lang w:eastAsia="fr-FR"/>
        </w:rPr>
      </w:pPr>
      <w:r w:rsidRPr="00B901FB">
        <w:rPr>
          <w:lang w:eastAsia="fr-FR"/>
        </w:rPr>
        <w:t>Le contenu et les modalités de variation des prix sont prévus dans le CCAP.</w:t>
      </w:r>
    </w:p>
    <w:p w14:paraId="517B579E" w14:textId="77777777" w:rsidR="00B901FB" w:rsidRPr="00B901FB" w:rsidRDefault="00B901FB" w:rsidP="00B901FB">
      <w:pPr>
        <w:spacing w:after="0" w:line="240" w:lineRule="auto"/>
        <w:rPr>
          <w:sz w:val="6"/>
          <w:szCs w:val="6"/>
          <w:lang w:eastAsia="fr-FR"/>
        </w:rPr>
      </w:pPr>
    </w:p>
    <w:p w14:paraId="677307E3" w14:textId="5A74E7C2" w:rsidR="00B901FB" w:rsidRDefault="00B901FB" w:rsidP="00B901FB">
      <w:pPr>
        <w:spacing w:after="0" w:line="240" w:lineRule="auto"/>
        <w:rPr>
          <w:b/>
          <w:lang w:eastAsia="fr-FR"/>
        </w:rPr>
      </w:pPr>
      <w:r w:rsidRPr="00B901FB">
        <w:rPr>
          <w:b/>
          <w:lang w:eastAsia="fr-FR"/>
        </w:rPr>
        <w:t>Le marché est conclu sans indication de seuils minimums et avec un seuil maximum de 150 000 euros HT par an, soit 600 000€ HT pour quatre (4) ans.</w:t>
      </w:r>
      <w:bookmarkEnd w:id="5"/>
    </w:p>
    <w:p w14:paraId="21D22BD2" w14:textId="4B827D40" w:rsidR="00B901FB" w:rsidRDefault="00B901FB" w:rsidP="00B901FB">
      <w:pPr>
        <w:pStyle w:val="Titre1"/>
        <w:keepNext/>
        <w:keepLines/>
        <w:spacing w:after="0" w:line="240" w:lineRule="auto"/>
        <w:rPr>
          <w:rFonts w:eastAsiaTheme="majorEastAsia" w:cs="Arial"/>
          <w:smallCaps/>
          <w:color w:val="000000" w:themeColor="text1"/>
          <w:kern w:val="0"/>
          <w:sz w:val="28"/>
          <w:szCs w:val="32"/>
          <w:lang w:eastAsia="en-US"/>
        </w:rPr>
      </w:pPr>
      <w:r w:rsidRPr="00B901FB">
        <w:rPr>
          <w:rFonts w:eastAsiaTheme="majorEastAsia" w:cs="Arial"/>
          <w:smallCaps/>
          <w:color w:val="000000" w:themeColor="text1"/>
          <w:kern w:val="0"/>
          <w:sz w:val="28"/>
          <w:szCs w:val="32"/>
          <w:lang w:eastAsia="en-US"/>
        </w:rPr>
        <w:t xml:space="preserve">Article </w:t>
      </w:r>
      <w:r>
        <w:rPr>
          <w:rFonts w:eastAsiaTheme="majorEastAsia" w:cs="Arial"/>
          <w:smallCaps/>
          <w:color w:val="000000" w:themeColor="text1"/>
          <w:kern w:val="0"/>
          <w:sz w:val="28"/>
          <w:szCs w:val="32"/>
          <w:lang w:eastAsia="en-US"/>
        </w:rPr>
        <w:t>5</w:t>
      </w:r>
      <w:r w:rsidRPr="00B901FB">
        <w:rPr>
          <w:rFonts w:eastAsiaTheme="majorEastAsia" w:cs="Arial"/>
          <w:smallCaps/>
          <w:color w:val="000000" w:themeColor="text1"/>
          <w:kern w:val="0"/>
          <w:sz w:val="28"/>
          <w:szCs w:val="32"/>
          <w:lang w:eastAsia="en-US"/>
        </w:rPr>
        <w:t> : Répartition des paiements</w:t>
      </w:r>
      <w:bookmarkStart w:id="6" w:name="_Hlk208479123"/>
    </w:p>
    <w:p w14:paraId="680BEA6C" w14:textId="24D5799A" w:rsidR="00B901FB" w:rsidRPr="00B901FB" w:rsidRDefault="00B901FB" w:rsidP="00B901FB">
      <w:pPr>
        <w:rPr>
          <w:b/>
          <w:i/>
          <w:color w:val="00B050"/>
        </w:rPr>
      </w:pPr>
      <w:r w:rsidRPr="00B901FB">
        <w:rPr>
          <w:b/>
          <w:i/>
          <w:color w:val="00B050"/>
        </w:rPr>
        <w:t>[Remplir et cocher les tableaux correspondant à votre situation]</w:t>
      </w:r>
    </w:p>
    <w:tbl>
      <w:tblPr>
        <w:tblStyle w:val="Grilledutableau"/>
        <w:tblW w:w="0" w:type="auto"/>
        <w:tblLook w:val="04A0" w:firstRow="1" w:lastRow="0" w:firstColumn="1" w:lastColumn="0" w:noHBand="0" w:noVBand="1"/>
      </w:tblPr>
      <w:tblGrid>
        <w:gridCol w:w="10456"/>
      </w:tblGrid>
      <w:tr w:rsidR="00B901FB" w14:paraId="564EE7E2" w14:textId="77777777" w:rsidTr="007E654F">
        <w:tc>
          <w:tcPr>
            <w:tcW w:w="10456" w:type="dxa"/>
            <w:shd w:val="clear" w:color="auto" w:fill="D9E2F3" w:themeFill="accent1" w:themeFillTint="33"/>
          </w:tcPr>
          <w:bookmarkEnd w:id="6"/>
          <w:p w14:paraId="16E7D123" w14:textId="77777777" w:rsidR="00B901FB" w:rsidRPr="000C41AF" w:rsidRDefault="00B901FB" w:rsidP="007E654F">
            <w:pPr>
              <w:jc w:val="center"/>
              <w:rPr>
                <w:rFonts w:eastAsia="Times New Roman" w:cs="Univers"/>
                <w:lang w:eastAsia="zh-CN"/>
              </w:rPr>
            </w:pPr>
            <w:r w:rsidRPr="008F2878">
              <w:rPr>
                <w:rFonts w:eastAsia="Times New Roman" w:cs="Univers"/>
                <w:lang w:eastAsia="zh-CN"/>
              </w:rPr>
              <w:fldChar w:fldCharType="begin">
                <w:ffData>
                  <w:name w:val=""/>
                  <w:enabled/>
                  <w:calcOnExit w:val="0"/>
                  <w:checkBox>
                    <w:size w:val="20"/>
                    <w:default w:val="0"/>
                  </w:checkBox>
                </w:ffData>
              </w:fldChar>
            </w:r>
            <w:r w:rsidRPr="008F2878">
              <w:rPr>
                <w:rFonts w:eastAsia="Times New Roman" w:cs="Univers"/>
                <w:lang w:eastAsia="zh-CN"/>
              </w:rPr>
              <w:instrText xml:space="preserve"> FORMCHECKBOX </w:instrText>
            </w:r>
            <w:r w:rsidR="00CB1901">
              <w:rPr>
                <w:rFonts w:eastAsia="Times New Roman" w:cs="Univers"/>
                <w:lang w:eastAsia="zh-CN"/>
              </w:rPr>
            </w:r>
            <w:r w:rsidR="00CB1901">
              <w:rPr>
                <w:rFonts w:eastAsia="Times New Roman" w:cs="Univers"/>
                <w:lang w:eastAsia="zh-CN"/>
              </w:rPr>
              <w:fldChar w:fldCharType="separate"/>
            </w:r>
            <w:r w:rsidRPr="008F2878">
              <w:rPr>
                <w:rFonts w:eastAsia="Times New Roman" w:cs="Univers"/>
                <w:lang w:eastAsia="zh-CN"/>
              </w:rPr>
              <w:fldChar w:fldCharType="end"/>
            </w:r>
            <w:r>
              <w:rPr>
                <w:rFonts w:eastAsia="Times New Roman" w:cs="Univers"/>
                <w:lang w:eastAsia="zh-CN"/>
              </w:rPr>
              <w:t xml:space="preserve"> </w:t>
            </w:r>
            <w:r w:rsidRPr="00495BCC">
              <w:rPr>
                <w:b/>
                <w:sz w:val="24"/>
              </w:rPr>
              <w:t>Candidat se présentant seul</w:t>
            </w:r>
          </w:p>
        </w:tc>
      </w:tr>
      <w:tr w:rsidR="00B901FB" w14:paraId="46FFF2AA" w14:textId="77777777" w:rsidTr="007E654F">
        <w:trPr>
          <w:trHeight w:val="741"/>
        </w:trPr>
        <w:tc>
          <w:tcPr>
            <w:tcW w:w="10456" w:type="dxa"/>
            <w:vAlign w:val="center"/>
          </w:tcPr>
          <w:p w14:paraId="2C229D79" w14:textId="77777777" w:rsidR="00B901FB" w:rsidRDefault="00B901FB" w:rsidP="007E654F">
            <w:pPr>
              <w:jc w:val="center"/>
            </w:pPr>
            <w:r w:rsidRPr="00BA50A2">
              <w:t xml:space="preserve">Le pouvoir adjudicateur se libèrera des sommes dues au titre du présent marché en faisant porter le montant au crédit </w:t>
            </w:r>
            <w:r>
              <w:t>des RIB transmis dans le dossier de candidature.</w:t>
            </w:r>
          </w:p>
        </w:tc>
      </w:tr>
    </w:tbl>
    <w:p w14:paraId="640D3714" w14:textId="77777777" w:rsidR="00B901FB" w:rsidRDefault="00B901FB" w:rsidP="00B901FB">
      <w:pPr>
        <w:spacing w:after="0"/>
      </w:pPr>
    </w:p>
    <w:tbl>
      <w:tblPr>
        <w:tblStyle w:val="Grilledutableau"/>
        <w:tblW w:w="0" w:type="auto"/>
        <w:tblLook w:val="04A0" w:firstRow="1" w:lastRow="0" w:firstColumn="1" w:lastColumn="0" w:noHBand="0" w:noVBand="1"/>
      </w:tblPr>
      <w:tblGrid>
        <w:gridCol w:w="2263"/>
        <w:gridCol w:w="4253"/>
        <w:gridCol w:w="3940"/>
      </w:tblGrid>
      <w:tr w:rsidR="00B901FB" w14:paraId="22ECE284" w14:textId="77777777" w:rsidTr="007E654F">
        <w:tc>
          <w:tcPr>
            <w:tcW w:w="10456" w:type="dxa"/>
            <w:gridSpan w:val="3"/>
            <w:shd w:val="clear" w:color="auto" w:fill="D9E2F3" w:themeFill="accent1" w:themeFillTint="33"/>
            <w:vAlign w:val="center"/>
          </w:tcPr>
          <w:p w14:paraId="6A06D381" w14:textId="77777777" w:rsidR="00B901FB" w:rsidRPr="000C41AF" w:rsidRDefault="00B901FB" w:rsidP="007E654F">
            <w:pPr>
              <w:spacing w:line="259" w:lineRule="auto"/>
              <w:jc w:val="center"/>
              <w:rPr>
                <w:rFonts w:eastAsia="Times New Roman" w:cs="Univers"/>
                <w:lang w:eastAsia="zh-CN"/>
              </w:rPr>
            </w:pPr>
            <w:r w:rsidRPr="000C41AF">
              <w:rPr>
                <w:rFonts w:eastAsia="Times New Roman" w:cs="Univers"/>
                <w:lang w:eastAsia="zh-CN"/>
              </w:rPr>
              <w:fldChar w:fldCharType="begin">
                <w:ffData>
                  <w:name w:val=""/>
                  <w:enabled/>
                  <w:calcOnExit w:val="0"/>
                  <w:checkBox>
                    <w:size w:val="20"/>
                    <w:default w:val="0"/>
                  </w:checkBox>
                </w:ffData>
              </w:fldChar>
            </w:r>
            <w:r w:rsidRPr="000C41AF">
              <w:rPr>
                <w:rFonts w:eastAsia="Times New Roman" w:cs="Univers"/>
                <w:lang w:eastAsia="zh-CN"/>
              </w:rPr>
              <w:instrText xml:space="preserve"> FORMCHECKBOX </w:instrText>
            </w:r>
            <w:r w:rsidR="00CB1901">
              <w:rPr>
                <w:rFonts w:eastAsia="Times New Roman" w:cs="Univers"/>
                <w:lang w:eastAsia="zh-CN"/>
              </w:rPr>
            </w:r>
            <w:r w:rsidR="00CB1901">
              <w:rPr>
                <w:rFonts w:eastAsia="Times New Roman" w:cs="Univers"/>
                <w:lang w:eastAsia="zh-CN"/>
              </w:rPr>
              <w:fldChar w:fldCharType="separate"/>
            </w:r>
            <w:r w:rsidRPr="000C41AF">
              <w:rPr>
                <w:rFonts w:eastAsia="Times New Roman" w:cs="Univers"/>
                <w:lang w:eastAsia="zh-CN"/>
              </w:rPr>
              <w:fldChar w:fldCharType="end"/>
            </w:r>
            <w:r>
              <w:rPr>
                <w:rFonts w:eastAsia="Times New Roman" w:cs="Univers"/>
                <w:lang w:eastAsia="zh-CN"/>
              </w:rPr>
              <w:t xml:space="preserve"> </w:t>
            </w:r>
            <w:r w:rsidRPr="0095676B">
              <w:rPr>
                <w:b/>
                <w:sz w:val="24"/>
              </w:rPr>
              <w:t>Candidat se présentant en groupement solidaire (au choix)</w:t>
            </w:r>
          </w:p>
        </w:tc>
      </w:tr>
      <w:tr w:rsidR="00B901FB" w14:paraId="7034ADA5" w14:textId="77777777" w:rsidTr="007E654F">
        <w:tc>
          <w:tcPr>
            <w:tcW w:w="2263" w:type="dxa"/>
            <w:vAlign w:val="center"/>
          </w:tcPr>
          <w:p w14:paraId="74BAB5F2" w14:textId="77777777" w:rsidR="00B901FB" w:rsidRDefault="00B901FB" w:rsidP="007E654F">
            <w:pPr>
              <w:jc w:val="center"/>
              <w:rPr>
                <w:rFonts w:eastAsia="Times New Roman" w:cs="Univers"/>
                <w:lang w:eastAsia="zh-CN"/>
              </w:rPr>
            </w:pPr>
          </w:p>
          <w:p w14:paraId="39E2F682" w14:textId="77777777" w:rsidR="00B901FB" w:rsidRDefault="00B901FB" w:rsidP="007E654F">
            <w:pPr>
              <w:jc w:val="center"/>
              <w:rPr>
                <w:rFonts w:eastAsia="Times New Roman" w:cs="Univers"/>
                <w:lang w:eastAsia="zh-CN"/>
              </w:rPr>
            </w:pPr>
            <w:r w:rsidRPr="008F2878">
              <w:rPr>
                <w:rFonts w:eastAsia="Times New Roman" w:cs="Univers"/>
                <w:lang w:eastAsia="zh-CN"/>
              </w:rPr>
              <w:fldChar w:fldCharType="begin">
                <w:ffData>
                  <w:name w:val=""/>
                  <w:enabled/>
                  <w:calcOnExit w:val="0"/>
                  <w:checkBox>
                    <w:size w:val="20"/>
                    <w:default w:val="0"/>
                  </w:checkBox>
                </w:ffData>
              </w:fldChar>
            </w:r>
            <w:r w:rsidRPr="008F2878">
              <w:rPr>
                <w:rFonts w:eastAsia="Times New Roman" w:cs="Univers"/>
                <w:lang w:eastAsia="zh-CN"/>
              </w:rPr>
              <w:instrText xml:space="preserve"> FORMCHECKBOX </w:instrText>
            </w:r>
            <w:r w:rsidR="00CB1901">
              <w:rPr>
                <w:rFonts w:eastAsia="Times New Roman" w:cs="Univers"/>
                <w:lang w:eastAsia="zh-CN"/>
              </w:rPr>
            </w:r>
            <w:r w:rsidR="00CB1901">
              <w:rPr>
                <w:rFonts w:eastAsia="Times New Roman" w:cs="Univers"/>
                <w:lang w:eastAsia="zh-CN"/>
              </w:rPr>
              <w:fldChar w:fldCharType="separate"/>
            </w:r>
            <w:r w:rsidRPr="008F2878">
              <w:rPr>
                <w:rFonts w:eastAsia="Times New Roman" w:cs="Univers"/>
                <w:lang w:eastAsia="zh-CN"/>
              </w:rPr>
              <w:fldChar w:fldCharType="end"/>
            </w:r>
          </w:p>
          <w:p w14:paraId="53179ACA" w14:textId="77777777" w:rsidR="00B901FB" w:rsidRPr="00495BCC" w:rsidRDefault="00B901FB" w:rsidP="007E654F">
            <w:pPr>
              <w:jc w:val="center"/>
              <w:rPr>
                <w:b/>
              </w:rPr>
            </w:pPr>
            <w:r w:rsidRPr="00495BCC">
              <w:rPr>
                <w:b/>
              </w:rPr>
              <w:t>Paiement des co-traitants sur compte unique</w:t>
            </w:r>
          </w:p>
        </w:tc>
        <w:tc>
          <w:tcPr>
            <w:tcW w:w="8193" w:type="dxa"/>
            <w:gridSpan w:val="2"/>
          </w:tcPr>
          <w:p w14:paraId="4B9A0EC0" w14:textId="77777777" w:rsidR="00B901FB" w:rsidRDefault="00B901FB" w:rsidP="007E654F">
            <w:r w:rsidRPr="00495BCC">
              <w:t>Les soussignés entrepreneurs groupés solidaires, autres que le mandataire, donne par la présente à ce mandataire qui l’accepte, procuration à l’effet de percevoir pour leur compte les sommes qui leur sont dues en exécution du marché par voie de virement au</w:t>
            </w:r>
            <w:r>
              <w:t xml:space="preserve"> </w:t>
            </w:r>
            <w:r w:rsidRPr="00495BCC">
              <w:t>RIB transmis dans le dossier de candidature.</w:t>
            </w:r>
          </w:p>
        </w:tc>
      </w:tr>
      <w:tr w:rsidR="00B901FB" w14:paraId="583322DC" w14:textId="77777777" w:rsidTr="007E654F">
        <w:tc>
          <w:tcPr>
            <w:tcW w:w="2263" w:type="dxa"/>
            <w:vMerge w:val="restart"/>
            <w:vAlign w:val="center"/>
          </w:tcPr>
          <w:p w14:paraId="2FF6813D" w14:textId="77777777" w:rsidR="00B901FB" w:rsidRDefault="00B901FB" w:rsidP="007E654F">
            <w:pPr>
              <w:jc w:val="center"/>
              <w:rPr>
                <w:rFonts w:eastAsia="Times New Roman" w:cs="Univers"/>
                <w:lang w:eastAsia="zh-CN"/>
              </w:rPr>
            </w:pPr>
            <w:r w:rsidRPr="008F2878">
              <w:rPr>
                <w:rFonts w:eastAsia="Times New Roman" w:cs="Univers"/>
                <w:lang w:eastAsia="zh-CN"/>
              </w:rPr>
              <w:fldChar w:fldCharType="begin">
                <w:ffData>
                  <w:name w:val=""/>
                  <w:enabled/>
                  <w:calcOnExit w:val="0"/>
                  <w:checkBox>
                    <w:size w:val="20"/>
                    <w:default w:val="0"/>
                  </w:checkBox>
                </w:ffData>
              </w:fldChar>
            </w:r>
            <w:r w:rsidRPr="008F2878">
              <w:rPr>
                <w:rFonts w:eastAsia="Times New Roman" w:cs="Univers"/>
                <w:lang w:eastAsia="zh-CN"/>
              </w:rPr>
              <w:instrText xml:space="preserve"> FORMCHECKBOX </w:instrText>
            </w:r>
            <w:r w:rsidR="00CB1901">
              <w:rPr>
                <w:rFonts w:eastAsia="Times New Roman" w:cs="Univers"/>
                <w:lang w:eastAsia="zh-CN"/>
              </w:rPr>
            </w:r>
            <w:r w:rsidR="00CB1901">
              <w:rPr>
                <w:rFonts w:eastAsia="Times New Roman" w:cs="Univers"/>
                <w:lang w:eastAsia="zh-CN"/>
              </w:rPr>
              <w:fldChar w:fldCharType="separate"/>
            </w:r>
            <w:r w:rsidRPr="008F2878">
              <w:rPr>
                <w:rFonts w:eastAsia="Times New Roman" w:cs="Univers"/>
                <w:lang w:eastAsia="zh-CN"/>
              </w:rPr>
              <w:fldChar w:fldCharType="end"/>
            </w:r>
          </w:p>
          <w:p w14:paraId="1EC8C306" w14:textId="77777777" w:rsidR="00B901FB" w:rsidRPr="008F2878" w:rsidRDefault="00B901FB" w:rsidP="007E654F">
            <w:pPr>
              <w:jc w:val="center"/>
              <w:rPr>
                <w:rFonts w:eastAsia="Times New Roman" w:cs="Univers"/>
                <w:lang w:eastAsia="zh-CN"/>
              </w:rPr>
            </w:pPr>
            <w:r w:rsidRPr="00495BCC">
              <w:rPr>
                <w:b/>
              </w:rPr>
              <w:t xml:space="preserve">Paiement des co-traitants sur compte </w:t>
            </w:r>
            <w:r>
              <w:rPr>
                <w:b/>
              </w:rPr>
              <w:t>séparé</w:t>
            </w:r>
          </w:p>
        </w:tc>
        <w:tc>
          <w:tcPr>
            <w:tcW w:w="8193" w:type="dxa"/>
            <w:gridSpan w:val="2"/>
          </w:tcPr>
          <w:p w14:paraId="16EE8A0F" w14:textId="77777777" w:rsidR="00B901FB" w:rsidRDefault="00B901FB" w:rsidP="007E654F">
            <w:r w:rsidRPr="00495BCC">
              <w:t>L</w:t>
            </w:r>
            <w:r>
              <w:t>e</w:t>
            </w:r>
            <w:r w:rsidRPr="00495BCC">
              <w:t xml:space="preserve"> pouvoir adjudicateur se libèrera des sommes dues au titre du présent marché en faisant porter le montant au crédit du ou des </w:t>
            </w:r>
            <w:r w:rsidRPr="00DC476A">
              <w:t>RIB transmis dans le dossier de candidature.</w:t>
            </w:r>
          </w:p>
        </w:tc>
      </w:tr>
      <w:tr w:rsidR="00B901FB" w14:paraId="4C7039D2" w14:textId="77777777" w:rsidTr="007E654F">
        <w:tc>
          <w:tcPr>
            <w:tcW w:w="2263" w:type="dxa"/>
            <w:vMerge/>
          </w:tcPr>
          <w:p w14:paraId="3CCD41B7" w14:textId="77777777" w:rsidR="00B901FB" w:rsidRDefault="00B901FB" w:rsidP="007E654F"/>
        </w:tc>
        <w:tc>
          <w:tcPr>
            <w:tcW w:w="4253" w:type="dxa"/>
            <w:shd w:val="clear" w:color="auto" w:fill="D9E2F3" w:themeFill="accent1" w:themeFillTint="33"/>
          </w:tcPr>
          <w:p w14:paraId="295EE39F" w14:textId="77777777" w:rsidR="00B901FB" w:rsidRPr="00495BCC" w:rsidRDefault="00B901FB" w:rsidP="007E654F">
            <w:pPr>
              <w:jc w:val="center"/>
              <w:rPr>
                <w:b/>
              </w:rPr>
            </w:pPr>
            <w:r w:rsidRPr="00495BCC">
              <w:rPr>
                <w:b/>
              </w:rPr>
              <w:t>Nom de l’entreprise</w:t>
            </w:r>
          </w:p>
        </w:tc>
        <w:tc>
          <w:tcPr>
            <w:tcW w:w="3940" w:type="dxa"/>
            <w:shd w:val="clear" w:color="auto" w:fill="D9E2F3" w:themeFill="accent1" w:themeFillTint="33"/>
          </w:tcPr>
          <w:p w14:paraId="384F11F2" w14:textId="77777777" w:rsidR="00B901FB" w:rsidRPr="00495BCC" w:rsidRDefault="00B901FB" w:rsidP="007E654F">
            <w:pPr>
              <w:jc w:val="center"/>
              <w:rPr>
                <w:b/>
              </w:rPr>
            </w:pPr>
            <w:r>
              <w:rPr>
                <w:b/>
              </w:rPr>
              <w:t>Montant</w:t>
            </w:r>
            <w:r w:rsidRPr="00495BCC">
              <w:rPr>
                <w:b/>
              </w:rPr>
              <w:t> </w:t>
            </w:r>
            <w:r>
              <w:rPr>
                <w:b/>
              </w:rPr>
              <w:t>en HT.</w:t>
            </w:r>
          </w:p>
        </w:tc>
      </w:tr>
      <w:tr w:rsidR="00B901FB" w14:paraId="2CB6DC06" w14:textId="77777777" w:rsidTr="007E654F">
        <w:tc>
          <w:tcPr>
            <w:tcW w:w="2263" w:type="dxa"/>
            <w:vMerge/>
          </w:tcPr>
          <w:p w14:paraId="0866FD04" w14:textId="77777777" w:rsidR="00B901FB" w:rsidRPr="008F2878" w:rsidRDefault="00B901FB" w:rsidP="007E654F">
            <w:pPr>
              <w:jc w:val="center"/>
              <w:rPr>
                <w:rFonts w:eastAsia="Times New Roman" w:cs="Univers"/>
                <w:lang w:eastAsia="zh-CN"/>
              </w:rPr>
            </w:pPr>
          </w:p>
        </w:tc>
        <w:tc>
          <w:tcPr>
            <w:tcW w:w="4253" w:type="dxa"/>
          </w:tcPr>
          <w:p w14:paraId="7205401E" w14:textId="77777777" w:rsidR="00B901FB" w:rsidRDefault="00B901FB" w:rsidP="007E654F"/>
        </w:tc>
        <w:tc>
          <w:tcPr>
            <w:tcW w:w="3940" w:type="dxa"/>
          </w:tcPr>
          <w:p w14:paraId="4E79AB8B" w14:textId="77777777" w:rsidR="00B901FB" w:rsidRDefault="00B901FB" w:rsidP="007E654F"/>
        </w:tc>
      </w:tr>
      <w:tr w:rsidR="00B901FB" w14:paraId="2717501B" w14:textId="77777777" w:rsidTr="007E654F">
        <w:tc>
          <w:tcPr>
            <w:tcW w:w="2263" w:type="dxa"/>
            <w:vMerge/>
          </w:tcPr>
          <w:p w14:paraId="7E239490" w14:textId="77777777" w:rsidR="00B901FB" w:rsidRPr="008F2878" w:rsidRDefault="00B901FB" w:rsidP="007E654F">
            <w:pPr>
              <w:jc w:val="center"/>
              <w:rPr>
                <w:rFonts w:eastAsia="Times New Roman" w:cs="Univers"/>
                <w:lang w:eastAsia="zh-CN"/>
              </w:rPr>
            </w:pPr>
          </w:p>
        </w:tc>
        <w:tc>
          <w:tcPr>
            <w:tcW w:w="4253" w:type="dxa"/>
          </w:tcPr>
          <w:p w14:paraId="360755F8" w14:textId="77777777" w:rsidR="00B901FB" w:rsidRDefault="00B901FB" w:rsidP="007E654F"/>
        </w:tc>
        <w:tc>
          <w:tcPr>
            <w:tcW w:w="3940" w:type="dxa"/>
          </w:tcPr>
          <w:p w14:paraId="5279D619" w14:textId="77777777" w:rsidR="00B901FB" w:rsidRDefault="00B901FB" w:rsidP="007E654F"/>
        </w:tc>
      </w:tr>
      <w:tr w:rsidR="00B901FB" w14:paraId="06AEAACB" w14:textId="77777777" w:rsidTr="007E654F">
        <w:tc>
          <w:tcPr>
            <w:tcW w:w="2263" w:type="dxa"/>
            <w:vMerge/>
          </w:tcPr>
          <w:p w14:paraId="4468D92D" w14:textId="77777777" w:rsidR="00B901FB" w:rsidRPr="008F2878" w:rsidRDefault="00B901FB" w:rsidP="007E654F">
            <w:pPr>
              <w:jc w:val="center"/>
              <w:rPr>
                <w:rFonts w:eastAsia="Times New Roman" w:cs="Univers"/>
                <w:lang w:eastAsia="zh-CN"/>
              </w:rPr>
            </w:pPr>
          </w:p>
        </w:tc>
        <w:tc>
          <w:tcPr>
            <w:tcW w:w="4253" w:type="dxa"/>
          </w:tcPr>
          <w:p w14:paraId="05606420" w14:textId="77777777" w:rsidR="00B901FB" w:rsidRDefault="00B901FB" w:rsidP="007E654F"/>
        </w:tc>
        <w:tc>
          <w:tcPr>
            <w:tcW w:w="3940" w:type="dxa"/>
          </w:tcPr>
          <w:p w14:paraId="5DEDCBC2" w14:textId="77777777" w:rsidR="00B901FB" w:rsidRDefault="00B901FB" w:rsidP="007E654F"/>
        </w:tc>
      </w:tr>
    </w:tbl>
    <w:p w14:paraId="75DAF500" w14:textId="77777777" w:rsidR="00B901FB" w:rsidRDefault="00B901FB" w:rsidP="00B901FB">
      <w:pPr>
        <w:spacing w:after="0"/>
      </w:pPr>
    </w:p>
    <w:tbl>
      <w:tblPr>
        <w:tblStyle w:val="Grilledutableau"/>
        <w:tblW w:w="0" w:type="auto"/>
        <w:tblLook w:val="04A0" w:firstRow="1" w:lastRow="0" w:firstColumn="1" w:lastColumn="0" w:noHBand="0" w:noVBand="1"/>
      </w:tblPr>
      <w:tblGrid>
        <w:gridCol w:w="2547"/>
        <w:gridCol w:w="4819"/>
        <w:gridCol w:w="3090"/>
      </w:tblGrid>
      <w:tr w:rsidR="00B901FB" w14:paraId="561AAAE9" w14:textId="77777777" w:rsidTr="007E654F">
        <w:tc>
          <w:tcPr>
            <w:tcW w:w="10456" w:type="dxa"/>
            <w:gridSpan w:val="3"/>
            <w:shd w:val="clear" w:color="auto" w:fill="D9E2F3" w:themeFill="accent1" w:themeFillTint="33"/>
            <w:vAlign w:val="center"/>
          </w:tcPr>
          <w:p w14:paraId="6BF5F73C" w14:textId="77777777" w:rsidR="00B901FB" w:rsidRPr="000C41AF" w:rsidRDefault="00B901FB" w:rsidP="007E654F">
            <w:pPr>
              <w:spacing w:line="259" w:lineRule="auto"/>
              <w:jc w:val="center"/>
              <w:rPr>
                <w:rFonts w:eastAsia="Times New Roman" w:cs="Univers"/>
                <w:lang w:eastAsia="zh-CN"/>
              </w:rPr>
            </w:pPr>
            <w:r w:rsidRPr="000C41AF">
              <w:rPr>
                <w:rFonts w:eastAsia="Times New Roman" w:cs="Univers"/>
                <w:lang w:eastAsia="zh-CN"/>
              </w:rPr>
              <w:fldChar w:fldCharType="begin">
                <w:ffData>
                  <w:name w:val=""/>
                  <w:enabled/>
                  <w:calcOnExit w:val="0"/>
                  <w:checkBox>
                    <w:size w:val="20"/>
                    <w:default w:val="0"/>
                  </w:checkBox>
                </w:ffData>
              </w:fldChar>
            </w:r>
            <w:r w:rsidRPr="000C41AF">
              <w:rPr>
                <w:rFonts w:eastAsia="Times New Roman" w:cs="Univers"/>
                <w:lang w:eastAsia="zh-CN"/>
              </w:rPr>
              <w:instrText xml:space="preserve"> FORMCHECKBOX </w:instrText>
            </w:r>
            <w:r w:rsidR="00CB1901">
              <w:rPr>
                <w:rFonts w:eastAsia="Times New Roman" w:cs="Univers"/>
                <w:lang w:eastAsia="zh-CN"/>
              </w:rPr>
            </w:r>
            <w:r w:rsidR="00CB1901">
              <w:rPr>
                <w:rFonts w:eastAsia="Times New Roman" w:cs="Univers"/>
                <w:lang w:eastAsia="zh-CN"/>
              </w:rPr>
              <w:fldChar w:fldCharType="separate"/>
            </w:r>
            <w:r w:rsidRPr="000C41AF">
              <w:rPr>
                <w:rFonts w:eastAsia="Times New Roman" w:cs="Univers"/>
                <w:lang w:eastAsia="zh-CN"/>
              </w:rPr>
              <w:fldChar w:fldCharType="end"/>
            </w:r>
            <w:r>
              <w:rPr>
                <w:rFonts w:eastAsia="Times New Roman" w:cs="Univers"/>
                <w:lang w:eastAsia="zh-CN"/>
              </w:rPr>
              <w:t xml:space="preserve"> </w:t>
            </w:r>
            <w:r w:rsidRPr="0095676B">
              <w:rPr>
                <w:b/>
                <w:sz w:val="24"/>
              </w:rPr>
              <w:t>Candidat se présentant en groupement conjoint</w:t>
            </w:r>
          </w:p>
        </w:tc>
      </w:tr>
      <w:tr w:rsidR="00B901FB" w14:paraId="36B1EA4D" w14:textId="77777777" w:rsidTr="007E654F">
        <w:tc>
          <w:tcPr>
            <w:tcW w:w="10456" w:type="dxa"/>
            <w:gridSpan w:val="3"/>
            <w:vAlign w:val="center"/>
          </w:tcPr>
          <w:p w14:paraId="581B9F0F" w14:textId="77777777" w:rsidR="00B901FB" w:rsidRDefault="00B901FB" w:rsidP="007E654F">
            <w:r w:rsidRPr="00DC476A">
              <w:t>Le pouvoir adjudicateur se libèrera des sommes dues au titre du présent marché en faisant porter le montant au crédit du ou des RIB transmis dans le dossier de candidature.</w:t>
            </w:r>
          </w:p>
        </w:tc>
      </w:tr>
      <w:tr w:rsidR="00B901FB" w14:paraId="4CE83F30" w14:textId="77777777" w:rsidTr="007E654F">
        <w:tc>
          <w:tcPr>
            <w:tcW w:w="2547" w:type="dxa"/>
            <w:shd w:val="clear" w:color="auto" w:fill="D9E2F3" w:themeFill="accent1" w:themeFillTint="33"/>
            <w:vAlign w:val="center"/>
          </w:tcPr>
          <w:p w14:paraId="62765C5E" w14:textId="77777777" w:rsidR="00B901FB" w:rsidRPr="00DC476A" w:rsidRDefault="00B901FB" w:rsidP="007E654F">
            <w:pPr>
              <w:jc w:val="center"/>
              <w:rPr>
                <w:b/>
              </w:rPr>
            </w:pPr>
            <w:r w:rsidRPr="00DC476A">
              <w:rPr>
                <w:b/>
              </w:rPr>
              <w:t>Nom de l’entreprise</w:t>
            </w:r>
          </w:p>
        </w:tc>
        <w:tc>
          <w:tcPr>
            <w:tcW w:w="4819" w:type="dxa"/>
            <w:shd w:val="clear" w:color="auto" w:fill="D9E2F3" w:themeFill="accent1" w:themeFillTint="33"/>
            <w:vAlign w:val="center"/>
          </w:tcPr>
          <w:p w14:paraId="71C27E87" w14:textId="77777777" w:rsidR="00B901FB" w:rsidRPr="00DC476A" w:rsidRDefault="00B901FB" w:rsidP="007E654F">
            <w:pPr>
              <w:jc w:val="center"/>
              <w:rPr>
                <w:b/>
              </w:rPr>
            </w:pPr>
            <w:r w:rsidRPr="00DC476A">
              <w:rPr>
                <w:b/>
              </w:rPr>
              <w:t>Nature des prestations</w:t>
            </w:r>
          </w:p>
        </w:tc>
        <w:tc>
          <w:tcPr>
            <w:tcW w:w="3090" w:type="dxa"/>
            <w:shd w:val="clear" w:color="auto" w:fill="D9E2F3" w:themeFill="accent1" w:themeFillTint="33"/>
            <w:vAlign w:val="center"/>
          </w:tcPr>
          <w:p w14:paraId="4D7CEEF6" w14:textId="77777777" w:rsidR="00B901FB" w:rsidRPr="00DC476A" w:rsidRDefault="00B901FB" w:rsidP="007E654F">
            <w:pPr>
              <w:jc w:val="center"/>
              <w:rPr>
                <w:b/>
              </w:rPr>
            </w:pPr>
            <w:r w:rsidRPr="00DC476A">
              <w:rPr>
                <w:b/>
              </w:rPr>
              <w:t>Montant HT.</w:t>
            </w:r>
          </w:p>
        </w:tc>
      </w:tr>
      <w:tr w:rsidR="00B901FB" w14:paraId="43FB7287" w14:textId="77777777" w:rsidTr="007E654F">
        <w:tc>
          <w:tcPr>
            <w:tcW w:w="2547" w:type="dxa"/>
            <w:vAlign w:val="center"/>
          </w:tcPr>
          <w:p w14:paraId="04CCFCE4" w14:textId="77777777" w:rsidR="00B901FB" w:rsidRPr="00DC476A" w:rsidRDefault="00B901FB" w:rsidP="007E654F">
            <w:pPr>
              <w:jc w:val="center"/>
              <w:rPr>
                <w:b/>
              </w:rPr>
            </w:pPr>
          </w:p>
        </w:tc>
        <w:tc>
          <w:tcPr>
            <w:tcW w:w="4819" w:type="dxa"/>
            <w:vAlign w:val="center"/>
          </w:tcPr>
          <w:p w14:paraId="470E723F" w14:textId="77777777" w:rsidR="00B901FB" w:rsidRPr="00DC476A" w:rsidRDefault="00B901FB" w:rsidP="007E654F">
            <w:pPr>
              <w:jc w:val="center"/>
              <w:rPr>
                <w:b/>
              </w:rPr>
            </w:pPr>
          </w:p>
        </w:tc>
        <w:tc>
          <w:tcPr>
            <w:tcW w:w="3090" w:type="dxa"/>
            <w:vAlign w:val="center"/>
          </w:tcPr>
          <w:p w14:paraId="1041B64D" w14:textId="77777777" w:rsidR="00B901FB" w:rsidRPr="00DC476A" w:rsidRDefault="00B901FB" w:rsidP="007E654F">
            <w:pPr>
              <w:jc w:val="center"/>
              <w:rPr>
                <w:b/>
              </w:rPr>
            </w:pPr>
          </w:p>
        </w:tc>
      </w:tr>
      <w:tr w:rsidR="00B901FB" w14:paraId="2BB85A3D" w14:textId="77777777" w:rsidTr="007E654F">
        <w:tc>
          <w:tcPr>
            <w:tcW w:w="2547" w:type="dxa"/>
            <w:vAlign w:val="center"/>
          </w:tcPr>
          <w:p w14:paraId="2065749E" w14:textId="77777777" w:rsidR="00B901FB" w:rsidRPr="00DC476A" w:rsidRDefault="00B901FB" w:rsidP="007E654F">
            <w:pPr>
              <w:jc w:val="center"/>
              <w:rPr>
                <w:b/>
              </w:rPr>
            </w:pPr>
          </w:p>
        </w:tc>
        <w:tc>
          <w:tcPr>
            <w:tcW w:w="4819" w:type="dxa"/>
            <w:vAlign w:val="center"/>
          </w:tcPr>
          <w:p w14:paraId="6F37A77D" w14:textId="77777777" w:rsidR="00B901FB" w:rsidRPr="00DC476A" w:rsidRDefault="00B901FB" w:rsidP="007E654F">
            <w:pPr>
              <w:jc w:val="center"/>
              <w:rPr>
                <w:b/>
              </w:rPr>
            </w:pPr>
          </w:p>
        </w:tc>
        <w:tc>
          <w:tcPr>
            <w:tcW w:w="3090" w:type="dxa"/>
            <w:vAlign w:val="center"/>
          </w:tcPr>
          <w:p w14:paraId="45215B4C" w14:textId="77777777" w:rsidR="00B901FB" w:rsidRPr="00DC476A" w:rsidRDefault="00B901FB" w:rsidP="007E654F">
            <w:pPr>
              <w:jc w:val="center"/>
              <w:rPr>
                <w:b/>
              </w:rPr>
            </w:pPr>
          </w:p>
        </w:tc>
      </w:tr>
    </w:tbl>
    <w:p w14:paraId="4F51753E" w14:textId="43AF3643" w:rsidR="000C76B4" w:rsidRDefault="000C76B4" w:rsidP="000C76B4">
      <w:pPr>
        <w:pStyle w:val="Pointimportant"/>
        <w:numPr>
          <w:ilvl w:val="0"/>
          <w:numId w:val="0"/>
        </w:numPr>
        <w:rPr>
          <w:lang w:eastAsia="fr-FR"/>
        </w:rPr>
      </w:pPr>
    </w:p>
    <w:p w14:paraId="4B19892E" w14:textId="06C845B8" w:rsidR="00B901FB" w:rsidRPr="00B901FB" w:rsidRDefault="00B901FB" w:rsidP="000C76B4">
      <w:pPr>
        <w:pStyle w:val="Pointimportant"/>
        <w:numPr>
          <w:ilvl w:val="0"/>
          <w:numId w:val="0"/>
        </w:numPr>
        <w:rPr>
          <w:u w:val="none"/>
        </w:rPr>
      </w:pPr>
      <w:r>
        <w:rPr>
          <w:lang w:eastAsia="fr-FR"/>
        </w:rPr>
        <w:t>En cas de sous-traitance</w:t>
      </w:r>
      <w:r>
        <w:rPr>
          <w:u w:val="none"/>
          <w:lang w:eastAsia="fr-FR"/>
        </w:rPr>
        <w:t xml:space="preserve"> : </w:t>
      </w:r>
      <w:r w:rsidRPr="00B901FB">
        <w:rPr>
          <w:rFonts w:eastAsiaTheme="minorHAnsi" w:cstheme="minorBidi"/>
          <w:b w:val="0"/>
          <w:spacing w:val="0"/>
          <w:sz w:val="22"/>
          <w:u w:val="none"/>
        </w:rPr>
        <w:t>Le Pouvoir adjudicateur se libèrera des sommes dues aux sous-traitants payés directement en faisant porter leurs montants au crédit des comptes désignés dans les annexes, les avenants ou les actes spéciaux.</w:t>
      </w:r>
    </w:p>
    <w:p w14:paraId="5F0B9F13" w14:textId="49CF88D0" w:rsidR="00392CB2" w:rsidRPr="00B901FB" w:rsidRDefault="000C76B4" w:rsidP="00B901FB">
      <w:pPr>
        <w:pStyle w:val="Titre1"/>
        <w:keepNext/>
        <w:keepLines/>
        <w:spacing w:after="240" w:line="240" w:lineRule="auto"/>
        <w:rPr>
          <w:rFonts w:eastAsiaTheme="majorEastAsia" w:cs="Arial"/>
          <w:smallCaps/>
          <w:color w:val="000000" w:themeColor="text1"/>
          <w:kern w:val="0"/>
          <w:sz w:val="28"/>
          <w:szCs w:val="32"/>
          <w:lang w:eastAsia="en-US"/>
        </w:rPr>
      </w:pPr>
      <w:r w:rsidRPr="00B901FB">
        <w:rPr>
          <w:rFonts w:eastAsiaTheme="majorEastAsia" w:cs="Arial"/>
          <w:smallCaps/>
          <w:color w:val="000000" w:themeColor="text1"/>
          <w:kern w:val="0"/>
          <w:sz w:val="28"/>
          <w:szCs w:val="32"/>
          <w:lang w:eastAsia="en-US"/>
        </w:rPr>
        <w:lastRenderedPageBreak/>
        <w:t xml:space="preserve">Article </w:t>
      </w:r>
      <w:r w:rsidR="00B901FB">
        <w:rPr>
          <w:rFonts w:eastAsiaTheme="majorEastAsia" w:cs="Arial"/>
          <w:smallCaps/>
          <w:color w:val="000000" w:themeColor="text1"/>
          <w:kern w:val="0"/>
          <w:sz w:val="28"/>
          <w:szCs w:val="32"/>
          <w:lang w:eastAsia="en-US"/>
        </w:rPr>
        <w:t>7</w:t>
      </w:r>
      <w:r w:rsidRPr="00B901FB">
        <w:rPr>
          <w:rFonts w:eastAsiaTheme="majorEastAsia" w:cs="Arial"/>
          <w:smallCaps/>
          <w:color w:val="000000" w:themeColor="text1"/>
          <w:kern w:val="0"/>
          <w:sz w:val="28"/>
          <w:szCs w:val="32"/>
          <w:lang w:eastAsia="en-US"/>
        </w:rPr>
        <w:t> : Avance</w:t>
      </w:r>
    </w:p>
    <w:p w14:paraId="705E4191" w14:textId="77777777" w:rsidR="00B901FB" w:rsidRDefault="00B901FB" w:rsidP="00B901FB">
      <w:pPr>
        <w:rPr>
          <w:rFonts w:ascii="Arial" w:hAnsi="Arial" w:cs="Arial"/>
          <w:sz w:val="20"/>
          <w:szCs w:val="20"/>
        </w:rPr>
      </w:pPr>
      <w:r w:rsidRPr="00E6761C">
        <w:rPr>
          <w:rFonts w:ascii="Arial" w:hAnsi="Arial" w:cs="Arial"/>
          <w:sz w:val="20"/>
          <w:szCs w:val="20"/>
        </w:rPr>
        <w:t>Une avance pourra être accordée au Titulaire, sauf renonciation de sa part au stade de la consultation, formulée ci-après</w:t>
      </w:r>
      <w:r>
        <w:rPr>
          <w:rFonts w:ascii="Arial" w:hAnsi="Arial" w:cs="Arial"/>
          <w:sz w:val="20"/>
          <w:szCs w:val="20"/>
        </w:rPr>
        <w:t xml:space="preserve"> : </w:t>
      </w:r>
    </w:p>
    <w:tbl>
      <w:tblPr>
        <w:tblStyle w:val="Grilledutableau"/>
        <w:tblW w:w="10485" w:type="dxa"/>
        <w:tblLook w:val="04A0" w:firstRow="1" w:lastRow="0" w:firstColumn="1" w:lastColumn="0" w:noHBand="0" w:noVBand="1"/>
      </w:tblPr>
      <w:tblGrid>
        <w:gridCol w:w="10485"/>
      </w:tblGrid>
      <w:tr w:rsidR="00B901FB" w14:paraId="4D86EBBF" w14:textId="77777777" w:rsidTr="007E654F">
        <w:tc>
          <w:tcPr>
            <w:tcW w:w="10485" w:type="dxa"/>
            <w:shd w:val="clear" w:color="auto" w:fill="D9E2F3" w:themeFill="accent1" w:themeFillTint="33"/>
            <w:vAlign w:val="center"/>
          </w:tcPr>
          <w:p w14:paraId="69B48609" w14:textId="77777777" w:rsidR="00B901FB" w:rsidRDefault="00B901FB" w:rsidP="007E654F">
            <w:pPr>
              <w:autoSpaceDE w:val="0"/>
              <w:autoSpaceDN w:val="0"/>
              <w:adjustRightInd w:val="0"/>
              <w:jc w:val="center"/>
              <w:rPr>
                <w:rFonts w:eastAsia="Times New Roman" w:cstheme="minorHAnsi"/>
                <w:lang w:eastAsia="zh-CN"/>
              </w:rPr>
            </w:pPr>
            <w:r w:rsidRPr="000C41AF">
              <w:rPr>
                <w:rFonts w:eastAsia="Times New Roman" w:cstheme="minorHAnsi"/>
                <w:b/>
                <w:sz w:val="24"/>
                <w:shd w:val="clear" w:color="auto" w:fill="D9E2F3" w:themeFill="accent1" w:themeFillTint="33"/>
                <w:lang w:eastAsia="zh-CN"/>
              </w:rPr>
              <w:t>Candidat se présentant seul</w:t>
            </w:r>
            <w:r w:rsidRPr="000C41AF">
              <w:rPr>
                <w:rFonts w:eastAsia="Times New Roman" w:cstheme="minorHAnsi"/>
                <w:sz w:val="24"/>
                <w:shd w:val="clear" w:color="auto" w:fill="D9E2F3" w:themeFill="accent1" w:themeFillTint="33"/>
                <w:lang w:eastAsia="zh-CN"/>
              </w:rPr>
              <w:t xml:space="preserve"> OU </w:t>
            </w:r>
            <w:r w:rsidRPr="000C41AF">
              <w:rPr>
                <w:rFonts w:eastAsia="Times New Roman" w:cstheme="minorHAnsi"/>
                <w:b/>
                <w:sz w:val="24"/>
                <w:shd w:val="clear" w:color="auto" w:fill="D9E2F3" w:themeFill="accent1" w:themeFillTint="33"/>
                <w:lang w:eastAsia="zh-CN"/>
              </w:rPr>
              <w:t>Candidats</w:t>
            </w:r>
            <w:r w:rsidRPr="000C41AF">
              <w:rPr>
                <w:rFonts w:eastAsia="Times New Roman" w:cstheme="minorHAnsi"/>
                <w:b/>
                <w:sz w:val="24"/>
                <w:lang w:eastAsia="zh-CN"/>
              </w:rPr>
              <w:t xml:space="preserve"> se présentant en groupement solidaire</w:t>
            </w:r>
          </w:p>
        </w:tc>
      </w:tr>
      <w:tr w:rsidR="00B901FB" w14:paraId="7651C861" w14:textId="77777777" w:rsidTr="007E654F">
        <w:tc>
          <w:tcPr>
            <w:tcW w:w="10485" w:type="dxa"/>
            <w:vAlign w:val="center"/>
          </w:tcPr>
          <w:p w14:paraId="4C0EEE7B" w14:textId="77777777" w:rsidR="00B901FB" w:rsidRDefault="00B901FB" w:rsidP="007E654F">
            <w:pPr>
              <w:autoSpaceDE w:val="0"/>
              <w:autoSpaceDN w:val="0"/>
              <w:adjustRightInd w:val="0"/>
              <w:jc w:val="center"/>
              <w:rPr>
                <w:rFonts w:eastAsia="Times New Roman" w:cstheme="minorHAnsi"/>
                <w:lang w:eastAsia="zh-CN"/>
              </w:rPr>
            </w:pPr>
          </w:p>
          <w:p w14:paraId="73DFB454" w14:textId="77777777" w:rsidR="00B901FB" w:rsidRPr="00624796" w:rsidRDefault="00B901FB" w:rsidP="007E654F">
            <w:pPr>
              <w:autoSpaceDE w:val="0"/>
              <w:autoSpaceDN w:val="0"/>
              <w:adjustRightInd w:val="0"/>
              <w:jc w:val="center"/>
              <w:rPr>
                <w:rFonts w:cstheme="minorHAnsi"/>
              </w:rPr>
            </w:pPr>
            <w:r w:rsidRPr="008F2878">
              <w:rPr>
                <w:rFonts w:eastAsia="Times New Roman" w:cstheme="minorHAnsi"/>
                <w:lang w:eastAsia="zh-CN"/>
              </w:rPr>
              <w:fldChar w:fldCharType="begin">
                <w:ffData>
                  <w:name w:val=""/>
                  <w:enabled/>
                  <w:calcOnExit w:val="0"/>
                  <w:checkBox>
                    <w:size w:val="20"/>
                    <w:default w:val="0"/>
                  </w:checkBox>
                </w:ffData>
              </w:fldChar>
            </w:r>
            <w:r w:rsidRPr="008F2878">
              <w:rPr>
                <w:rFonts w:eastAsia="Times New Roman" w:cstheme="minorHAnsi"/>
                <w:lang w:eastAsia="zh-CN"/>
              </w:rPr>
              <w:instrText xml:space="preserve"> FORMCHECKBOX </w:instrText>
            </w:r>
            <w:r w:rsidR="00CB1901">
              <w:rPr>
                <w:rFonts w:eastAsia="Times New Roman" w:cstheme="minorHAnsi"/>
                <w:lang w:eastAsia="zh-CN"/>
              </w:rPr>
            </w:r>
            <w:r w:rsidR="00CB1901">
              <w:rPr>
                <w:rFonts w:eastAsia="Times New Roman" w:cstheme="minorHAnsi"/>
                <w:lang w:eastAsia="zh-CN"/>
              </w:rPr>
              <w:fldChar w:fldCharType="separate"/>
            </w:r>
            <w:r w:rsidRPr="008F2878">
              <w:rPr>
                <w:rFonts w:eastAsia="Times New Roman" w:cstheme="minorHAnsi"/>
                <w:lang w:eastAsia="zh-CN"/>
              </w:rPr>
              <w:fldChar w:fldCharType="end"/>
            </w:r>
            <w:r w:rsidRPr="00624796">
              <w:rPr>
                <w:rFonts w:eastAsia="Times New Roman" w:cstheme="minorHAnsi"/>
                <w:lang w:eastAsia="zh-CN"/>
              </w:rPr>
              <w:t xml:space="preserve"> </w:t>
            </w:r>
            <w:r w:rsidRPr="00624796">
              <w:rPr>
                <w:rFonts w:cstheme="minorHAnsi"/>
              </w:rPr>
              <w:t>Souhaite(</w:t>
            </w:r>
            <w:proofErr w:type="spellStart"/>
            <w:r w:rsidRPr="00624796">
              <w:rPr>
                <w:rFonts w:cstheme="minorHAnsi"/>
              </w:rPr>
              <w:t>ent</w:t>
            </w:r>
            <w:proofErr w:type="spellEnd"/>
            <w:r w:rsidRPr="00624796">
              <w:rPr>
                <w:rFonts w:cstheme="minorHAnsi"/>
              </w:rPr>
              <w:t>) percevoir l’avance,</w:t>
            </w:r>
          </w:p>
          <w:p w14:paraId="6815FDF0" w14:textId="77777777" w:rsidR="00B901FB" w:rsidRDefault="00B901FB" w:rsidP="007E654F">
            <w:pPr>
              <w:jc w:val="center"/>
              <w:rPr>
                <w:rFonts w:cstheme="minorHAnsi"/>
              </w:rPr>
            </w:pPr>
            <w:r w:rsidRPr="008F2878">
              <w:rPr>
                <w:rFonts w:eastAsia="Times New Roman" w:cstheme="minorHAnsi"/>
                <w:lang w:eastAsia="zh-CN"/>
              </w:rPr>
              <w:fldChar w:fldCharType="begin">
                <w:ffData>
                  <w:name w:val=""/>
                  <w:enabled/>
                  <w:calcOnExit w:val="0"/>
                  <w:checkBox>
                    <w:size w:val="20"/>
                    <w:default w:val="0"/>
                  </w:checkBox>
                </w:ffData>
              </w:fldChar>
            </w:r>
            <w:r w:rsidRPr="008F2878">
              <w:rPr>
                <w:rFonts w:eastAsia="Times New Roman" w:cstheme="minorHAnsi"/>
                <w:lang w:eastAsia="zh-CN"/>
              </w:rPr>
              <w:instrText xml:space="preserve"> FORMCHECKBOX </w:instrText>
            </w:r>
            <w:r w:rsidR="00CB1901">
              <w:rPr>
                <w:rFonts w:eastAsia="Times New Roman" w:cstheme="minorHAnsi"/>
                <w:lang w:eastAsia="zh-CN"/>
              </w:rPr>
            </w:r>
            <w:r w:rsidR="00CB1901">
              <w:rPr>
                <w:rFonts w:eastAsia="Times New Roman" w:cstheme="minorHAnsi"/>
                <w:lang w:eastAsia="zh-CN"/>
              </w:rPr>
              <w:fldChar w:fldCharType="separate"/>
            </w:r>
            <w:r w:rsidRPr="008F2878">
              <w:rPr>
                <w:rFonts w:eastAsia="Times New Roman" w:cstheme="minorHAnsi"/>
                <w:lang w:eastAsia="zh-CN"/>
              </w:rPr>
              <w:fldChar w:fldCharType="end"/>
            </w:r>
            <w:r w:rsidRPr="00624796">
              <w:rPr>
                <w:rFonts w:eastAsia="Times New Roman" w:cstheme="minorHAnsi"/>
                <w:lang w:eastAsia="zh-CN"/>
              </w:rPr>
              <w:t xml:space="preserve"> </w:t>
            </w:r>
            <w:r w:rsidRPr="00624796">
              <w:rPr>
                <w:rFonts w:cstheme="minorHAnsi"/>
              </w:rPr>
              <w:t>Renonce(</w:t>
            </w:r>
            <w:proofErr w:type="spellStart"/>
            <w:r w:rsidRPr="00624796">
              <w:rPr>
                <w:rFonts w:cstheme="minorHAnsi"/>
              </w:rPr>
              <w:t>ent</w:t>
            </w:r>
            <w:proofErr w:type="spellEnd"/>
            <w:r w:rsidRPr="00624796">
              <w:rPr>
                <w:rFonts w:cstheme="minorHAnsi"/>
              </w:rPr>
              <w:t>) à percevoir l’avance.</w:t>
            </w:r>
          </w:p>
          <w:p w14:paraId="2EBBD11B" w14:textId="77777777" w:rsidR="00B901FB" w:rsidRDefault="00B901FB" w:rsidP="007E654F">
            <w:pPr>
              <w:jc w:val="center"/>
              <w:rPr>
                <w:lang w:eastAsia="fr-FR"/>
              </w:rPr>
            </w:pPr>
          </w:p>
        </w:tc>
      </w:tr>
    </w:tbl>
    <w:p w14:paraId="3A812DB2" w14:textId="77777777" w:rsidR="00B901FB" w:rsidRDefault="00B901FB" w:rsidP="00B901FB">
      <w:pPr>
        <w:spacing w:after="0"/>
      </w:pPr>
    </w:p>
    <w:tbl>
      <w:tblPr>
        <w:tblStyle w:val="Grilledutableau"/>
        <w:tblW w:w="0" w:type="auto"/>
        <w:tblLook w:val="04A0" w:firstRow="1" w:lastRow="0" w:firstColumn="1" w:lastColumn="0" w:noHBand="0" w:noVBand="1"/>
      </w:tblPr>
      <w:tblGrid>
        <w:gridCol w:w="5228"/>
        <w:gridCol w:w="5228"/>
      </w:tblGrid>
      <w:tr w:rsidR="00B901FB" w14:paraId="3555FCEF" w14:textId="77777777" w:rsidTr="007E654F">
        <w:tc>
          <w:tcPr>
            <w:tcW w:w="10456" w:type="dxa"/>
            <w:gridSpan w:val="2"/>
            <w:shd w:val="clear" w:color="auto" w:fill="D9E2F3" w:themeFill="accent1" w:themeFillTint="33"/>
            <w:vAlign w:val="center"/>
          </w:tcPr>
          <w:p w14:paraId="08C2D444" w14:textId="77777777" w:rsidR="00B901FB" w:rsidRPr="009427E9" w:rsidRDefault="00B901FB" w:rsidP="007E654F">
            <w:pPr>
              <w:jc w:val="center"/>
              <w:rPr>
                <w:b/>
                <w:lang w:eastAsia="fr-FR"/>
              </w:rPr>
            </w:pPr>
            <w:r w:rsidRPr="0095676B">
              <w:rPr>
                <w:b/>
                <w:sz w:val="24"/>
                <w:lang w:eastAsia="fr-FR"/>
              </w:rPr>
              <w:t>Candidat se présentant en groupement conjoint</w:t>
            </w:r>
          </w:p>
        </w:tc>
      </w:tr>
      <w:tr w:rsidR="00B901FB" w14:paraId="15BB7CAB" w14:textId="77777777" w:rsidTr="007E654F">
        <w:tc>
          <w:tcPr>
            <w:tcW w:w="5228" w:type="dxa"/>
          </w:tcPr>
          <w:p w14:paraId="3ED53A8F" w14:textId="77777777" w:rsidR="00B901FB" w:rsidRPr="009427E9" w:rsidRDefault="00B901FB" w:rsidP="007E654F">
            <w:pPr>
              <w:jc w:val="center"/>
              <w:rPr>
                <w:b/>
                <w:lang w:eastAsia="fr-FR"/>
              </w:rPr>
            </w:pPr>
            <w:r w:rsidRPr="009427E9">
              <w:rPr>
                <w:b/>
                <w:lang w:eastAsia="fr-FR"/>
              </w:rPr>
              <w:t>Nom de l’entreprise</w:t>
            </w:r>
          </w:p>
        </w:tc>
        <w:tc>
          <w:tcPr>
            <w:tcW w:w="5228" w:type="dxa"/>
          </w:tcPr>
          <w:p w14:paraId="153462B5" w14:textId="77777777" w:rsidR="00B901FB" w:rsidRPr="009427E9" w:rsidRDefault="00B901FB" w:rsidP="007E654F">
            <w:pPr>
              <w:jc w:val="center"/>
              <w:rPr>
                <w:b/>
                <w:lang w:eastAsia="fr-FR"/>
              </w:rPr>
            </w:pPr>
            <w:r w:rsidRPr="009427E9">
              <w:rPr>
                <w:b/>
                <w:lang w:eastAsia="fr-FR"/>
              </w:rPr>
              <w:t>Choix</w:t>
            </w:r>
          </w:p>
        </w:tc>
      </w:tr>
      <w:tr w:rsidR="00B901FB" w14:paraId="623A42D3" w14:textId="77777777" w:rsidTr="007E654F">
        <w:tc>
          <w:tcPr>
            <w:tcW w:w="5228" w:type="dxa"/>
          </w:tcPr>
          <w:p w14:paraId="54AA6777" w14:textId="77777777" w:rsidR="00B901FB" w:rsidRDefault="00B901FB" w:rsidP="007E654F">
            <w:pPr>
              <w:rPr>
                <w:lang w:eastAsia="fr-FR"/>
              </w:rPr>
            </w:pPr>
          </w:p>
        </w:tc>
        <w:tc>
          <w:tcPr>
            <w:tcW w:w="5228" w:type="dxa"/>
          </w:tcPr>
          <w:p w14:paraId="285014AD" w14:textId="77777777" w:rsidR="00B901FB" w:rsidRDefault="00B901FB" w:rsidP="007E654F">
            <w:pPr>
              <w:autoSpaceDE w:val="0"/>
              <w:autoSpaceDN w:val="0"/>
              <w:adjustRightInd w:val="0"/>
              <w:jc w:val="center"/>
              <w:rPr>
                <w:rFonts w:eastAsia="Times New Roman" w:cstheme="minorHAnsi"/>
                <w:lang w:eastAsia="zh-CN"/>
              </w:rPr>
            </w:pPr>
          </w:p>
          <w:p w14:paraId="2335FF86" w14:textId="77777777" w:rsidR="00B901FB" w:rsidRPr="00624796" w:rsidRDefault="00B901FB" w:rsidP="007E654F">
            <w:pPr>
              <w:autoSpaceDE w:val="0"/>
              <w:autoSpaceDN w:val="0"/>
              <w:adjustRightInd w:val="0"/>
              <w:jc w:val="center"/>
              <w:rPr>
                <w:rFonts w:cstheme="minorHAnsi"/>
              </w:rPr>
            </w:pPr>
            <w:r w:rsidRPr="008F2878">
              <w:rPr>
                <w:rFonts w:eastAsia="Times New Roman" w:cstheme="minorHAnsi"/>
                <w:lang w:eastAsia="zh-CN"/>
              </w:rPr>
              <w:fldChar w:fldCharType="begin">
                <w:ffData>
                  <w:name w:val=""/>
                  <w:enabled/>
                  <w:calcOnExit w:val="0"/>
                  <w:checkBox>
                    <w:size w:val="20"/>
                    <w:default w:val="0"/>
                  </w:checkBox>
                </w:ffData>
              </w:fldChar>
            </w:r>
            <w:r w:rsidRPr="008F2878">
              <w:rPr>
                <w:rFonts w:eastAsia="Times New Roman" w:cstheme="minorHAnsi"/>
                <w:lang w:eastAsia="zh-CN"/>
              </w:rPr>
              <w:instrText xml:space="preserve"> FORMCHECKBOX </w:instrText>
            </w:r>
            <w:r w:rsidR="00CB1901">
              <w:rPr>
                <w:rFonts w:eastAsia="Times New Roman" w:cstheme="minorHAnsi"/>
                <w:lang w:eastAsia="zh-CN"/>
              </w:rPr>
            </w:r>
            <w:r w:rsidR="00CB1901">
              <w:rPr>
                <w:rFonts w:eastAsia="Times New Roman" w:cstheme="minorHAnsi"/>
                <w:lang w:eastAsia="zh-CN"/>
              </w:rPr>
              <w:fldChar w:fldCharType="separate"/>
            </w:r>
            <w:r w:rsidRPr="008F2878">
              <w:rPr>
                <w:rFonts w:eastAsia="Times New Roman" w:cstheme="minorHAnsi"/>
                <w:lang w:eastAsia="zh-CN"/>
              </w:rPr>
              <w:fldChar w:fldCharType="end"/>
            </w:r>
            <w:r w:rsidRPr="00624796">
              <w:rPr>
                <w:rFonts w:eastAsia="Times New Roman" w:cstheme="minorHAnsi"/>
                <w:lang w:eastAsia="zh-CN"/>
              </w:rPr>
              <w:t xml:space="preserve"> </w:t>
            </w:r>
            <w:r w:rsidRPr="00624796">
              <w:rPr>
                <w:rFonts w:cstheme="minorHAnsi"/>
              </w:rPr>
              <w:t>Souhaite(</w:t>
            </w:r>
            <w:proofErr w:type="spellStart"/>
            <w:r w:rsidRPr="00624796">
              <w:rPr>
                <w:rFonts w:cstheme="minorHAnsi"/>
              </w:rPr>
              <w:t>ent</w:t>
            </w:r>
            <w:proofErr w:type="spellEnd"/>
            <w:r w:rsidRPr="00624796">
              <w:rPr>
                <w:rFonts w:cstheme="minorHAnsi"/>
              </w:rPr>
              <w:t>) percevoir l’avance,</w:t>
            </w:r>
          </w:p>
          <w:p w14:paraId="699886E0" w14:textId="77777777" w:rsidR="00B901FB" w:rsidRDefault="00B901FB" w:rsidP="007E654F">
            <w:pPr>
              <w:jc w:val="center"/>
              <w:rPr>
                <w:rFonts w:cstheme="minorHAnsi"/>
              </w:rPr>
            </w:pPr>
            <w:r w:rsidRPr="008F2878">
              <w:rPr>
                <w:rFonts w:eastAsia="Times New Roman" w:cstheme="minorHAnsi"/>
                <w:lang w:eastAsia="zh-CN"/>
              </w:rPr>
              <w:fldChar w:fldCharType="begin">
                <w:ffData>
                  <w:name w:val=""/>
                  <w:enabled/>
                  <w:calcOnExit w:val="0"/>
                  <w:checkBox>
                    <w:size w:val="20"/>
                    <w:default w:val="0"/>
                  </w:checkBox>
                </w:ffData>
              </w:fldChar>
            </w:r>
            <w:r w:rsidRPr="008F2878">
              <w:rPr>
                <w:rFonts w:eastAsia="Times New Roman" w:cstheme="minorHAnsi"/>
                <w:lang w:eastAsia="zh-CN"/>
              </w:rPr>
              <w:instrText xml:space="preserve"> FORMCHECKBOX </w:instrText>
            </w:r>
            <w:r w:rsidR="00CB1901">
              <w:rPr>
                <w:rFonts w:eastAsia="Times New Roman" w:cstheme="minorHAnsi"/>
                <w:lang w:eastAsia="zh-CN"/>
              </w:rPr>
            </w:r>
            <w:r w:rsidR="00CB1901">
              <w:rPr>
                <w:rFonts w:eastAsia="Times New Roman" w:cstheme="minorHAnsi"/>
                <w:lang w:eastAsia="zh-CN"/>
              </w:rPr>
              <w:fldChar w:fldCharType="separate"/>
            </w:r>
            <w:r w:rsidRPr="008F2878">
              <w:rPr>
                <w:rFonts w:eastAsia="Times New Roman" w:cstheme="minorHAnsi"/>
                <w:lang w:eastAsia="zh-CN"/>
              </w:rPr>
              <w:fldChar w:fldCharType="end"/>
            </w:r>
            <w:r w:rsidRPr="00624796">
              <w:rPr>
                <w:rFonts w:eastAsia="Times New Roman" w:cstheme="minorHAnsi"/>
                <w:lang w:eastAsia="zh-CN"/>
              </w:rPr>
              <w:t xml:space="preserve"> </w:t>
            </w:r>
            <w:r w:rsidRPr="00624796">
              <w:rPr>
                <w:rFonts w:cstheme="minorHAnsi"/>
              </w:rPr>
              <w:t>Renonce(</w:t>
            </w:r>
            <w:proofErr w:type="spellStart"/>
            <w:r w:rsidRPr="00624796">
              <w:rPr>
                <w:rFonts w:cstheme="minorHAnsi"/>
              </w:rPr>
              <w:t>ent</w:t>
            </w:r>
            <w:proofErr w:type="spellEnd"/>
            <w:r w:rsidRPr="00624796">
              <w:rPr>
                <w:rFonts w:cstheme="minorHAnsi"/>
              </w:rPr>
              <w:t>) à percevoir l’avance.</w:t>
            </w:r>
          </w:p>
          <w:p w14:paraId="1B7B3F5B" w14:textId="77777777" w:rsidR="00B901FB" w:rsidRDefault="00B901FB" w:rsidP="007E654F">
            <w:pPr>
              <w:rPr>
                <w:lang w:eastAsia="fr-FR"/>
              </w:rPr>
            </w:pPr>
          </w:p>
        </w:tc>
      </w:tr>
      <w:tr w:rsidR="00B901FB" w14:paraId="320EC3DF" w14:textId="77777777" w:rsidTr="007E654F">
        <w:tc>
          <w:tcPr>
            <w:tcW w:w="5228" w:type="dxa"/>
          </w:tcPr>
          <w:p w14:paraId="70227E67" w14:textId="77777777" w:rsidR="00B901FB" w:rsidRDefault="00B901FB" w:rsidP="007E654F">
            <w:pPr>
              <w:rPr>
                <w:lang w:eastAsia="fr-FR"/>
              </w:rPr>
            </w:pPr>
          </w:p>
        </w:tc>
        <w:tc>
          <w:tcPr>
            <w:tcW w:w="5228" w:type="dxa"/>
          </w:tcPr>
          <w:p w14:paraId="765828E1" w14:textId="77777777" w:rsidR="00B901FB" w:rsidRDefault="00B901FB" w:rsidP="007E654F">
            <w:pPr>
              <w:autoSpaceDE w:val="0"/>
              <w:autoSpaceDN w:val="0"/>
              <w:adjustRightInd w:val="0"/>
              <w:jc w:val="center"/>
              <w:rPr>
                <w:rFonts w:eastAsia="Times New Roman" w:cstheme="minorHAnsi"/>
                <w:lang w:eastAsia="zh-CN"/>
              </w:rPr>
            </w:pPr>
          </w:p>
          <w:p w14:paraId="2F253C7F" w14:textId="77777777" w:rsidR="00B901FB" w:rsidRPr="00624796" w:rsidRDefault="00B901FB" w:rsidP="007E654F">
            <w:pPr>
              <w:autoSpaceDE w:val="0"/>
              <w:autoSpaceDN w:val="0"/>
              <w:adjustRightInd w:val="0"/>
              <w:jc w:val="center"/>
              <w:rPr>
                <w:rFonts w:cstheme="minorHAnsi"/>
              </w:rPr>
            </w:pPr>
            <w:r w:rsidRPr="008F2878">
              <w:rPr>
                <w:rFonts w:eastAsia="Times New Roman" w:cstheme="minorHAnsi"/>
                <w:lang w:eastAsia="zh-CN"/>
              </w:rPr>
              <w:fldChar w:fldCharType="begin">
                <w:ffData>
                  <w:name w:val=""/>
                  <w:enabled/>
                  <w:calcOnExit w:val="0"/>
                  <w:checkBox>
                    <w:size w:val="20"/>
                    <w:default w:val="0"/>
                  </w:checkBox>
                </w:ffData>
              </w:fldChar>
            </w:r>
            <w:r w:rsidRPr="008F2878">
              <w:rPr>
                <w:rFonts w:eastAsia="Times New Roman" w:cstheme="minorHAnsi"/>
                <w:lang w:eastAsia="zh-CN"/>
              </w:rPr>
              <w:instrText xml:space="preserve"> FORMCHECKBOX </w:instrText>
            </w:r>
            <w:r w:rsidR="00CB1901">
              <w:rPr>
                <w:rFonts w:eastAsia="Times New Roman" w:cstheme="minorHAnsi"/>
                <w:lang w:eastAsia="zh-CN"/>
              </w:rPr>
            </w:r>
            <w:r w:rsidR="00CB1901">
              <w:rPr>
                <w:rFonts w:eastAsia="Times New Roman" w:cstheme="minorHAnsi"/>
                <w:lang w:eastAsia="zh-CN"/>
              </w:rPr>
              <w:fldChar w:fldCharType="separate"/>
            </w:r>
            <w:r w:rsidRPr="008F2878">
              <w:rPr>
                <w:rFonts w:eastAsia="Times New Roman" w:cstheme="minorHAnsi"/>
                <w:lang w:eastAsia="zh-CN"/>
              </w:rPr>
              <w:fldChar w:fldCharType="end"/>
            </w:r>
            <w:r w:rsidRPr="00624796">
              <w:rPr>
                <w:rFonts w:eastAsia="Times New Roman" w:cstheme="minorHAnsi"/>
                <w:lang w:eastAsia="zh-CN"/>
              </w:rPr>
              <w:t xml:space="preserve"> </w:t>
            </w:r>
            <w:r w:rsidRPr="00624796">
              <w:rPr>
                <w:rFonts w:cstheme="minorHAnsi"/>
              </w:rPr>
              <w:t>Souhaite(</w:t>
            </w:r>
            <w:proofErr w:type="spellStart"/>
            <w:r w:rsidRPr="00624796">
              <w:rPr>
                <w:rFonts w:cstheme="minorHAnsi"/>
              </w:rPr>
              <w:t>ent</w:t>
            </w:r>
            <w:proofErr w:type="spellEnd"/>
            <w:r w:rsidRPr="00624796">
              <w:rPr>
                <w:rFonts w:cstheme="minorHAnsi"/>
              </w:rPr>
              <w:t>) percevoir l’avance,</w:t>
            </w:r>
          </w:p>
          <w:p w14:paraId="428E983F" w14:textId="77777777" w:rsidR="00B901FB" w:rsidRDefault="00B901FB" w:rsidP="007E654F">
            <w:pPr>
              <w:jc w:val="center"/>
              <w:rPr>
                <w:rFonts w:cstheme="minorHAnsi"/>
              </w:rPr>
            </w:pPr>
            <w:r w:rsidRPr="008F2878">
              <w:rPr>
                <w:rFonts w:eastAsia="Times New Roman" w:cstheme="minorHAnsi"/>
                <w:lang w:eastAsia="zh-CN"/>
              </w:rPr>
              <w:fldChar w:fldCharType="begin">
                <w:ffData>
                  <w:name w:val=""/>
                  <w:enabled/>
                  <w:calcOnExit w:val="0"/>
                  <w:checkBox>
                    <w:size w:val="20"/>
                    <w:default w:val="0"/>
                  </w:checkBox>
                </w:ffData>
              </w:fldChar>
            </w:r>
            <w:r w:rsidRPr="008F2878">
              <w:rPr>
                <w:rFonts w:eastAsia="Times New Roman" w:cstheme="minorHAnsi"/>
                <w:lang w:eastAsia="zh-CN"/>
              </w:rPr>
              <w:instrText xml:space="preserve"> FORMCHECKBOX </w:instrText>
            </w:r>
            <w:r w:rsidR="00CB1901">
              <w:rPr>
                <w:rFonts w:eastAsia="Times New Roman" w:cstheme="minorHAnsi"/>
                <w:lang w:eastAsia="zh-CN"/>
              </w:rPr>
            </w:r>
            <w:r w:rsidR="00CB1901">
              <w:rPr>
                <w:rFonts w:eastAsia="Times New Roman" w:cstheme="minorHAnsi"/>
                <w:lang w:eastAsia="zh-CN"/>
              </w:rPr>
              <w:fldChar w:fldCharType="separate"/>
            </w:r>
            <w:r w:rsidRPr="008F2878">
              <w:rPr>
                <w:rFonts w:eastAsia="Times New Roman" w:cstheme="minorHAnsi"/>
                <w:lang w:eastAsia="zh-CN"/>
              </w:rPr>
              <w:fldChar w:fldCharType="end"/>
            </w:r>
            <w:r w:rsidRPr="00624796">
              <w:rPr>
                <w:rFonts w:eastAsia="Times New Roman" w:cstheme="minorHAnsi"/>
                <w:lang w:eastAsia="zh-CN"/>
              </w:rPr>
              <w:t xml:space="preserve"> </w:t>
            </w:r>
            <w:r w:rsidRPr="00624796">
              <w:rPr>
                <w:rFonts w:cstheme="minorHAnsi"/>
              </w:rPr>
              <w:t>Renonce(</w:t>
            </w:r>
            <w:proofErr w:type="spellStart"/>
            <w:r w:rsidRPr="00624796">
              <w:rPr>
                <w:rFonts w:cstheme="minorHAnsi"/>
              </w:rPr>
              <w:t>ent</w:t>
            </w:r>
            <w:proofErr w:type="spellEnd"/>
            <w:r w:rsidRPr="00624796">
              <w:rPr>
                <w:rFonts w:cstheme="minorHAnsi"/>
              </w:rPr>
              <w:t>) à percevoir l’avance.</w:t>
            </w:r>
          </w:p>
          <w:p w14:paraId="737386FE" w14:textId="77777777" w:rsidR="00B901FB" w:rsidRDefault="00B901FB" w:rsidP="007E654F">
            <w:pPr>
              <w:rPr>
                <w:lang w:eastAsia="fr-FR"/>
              </w:rPr>
            </w:pPr>
          </w:p>
        </w:tc>
      </w:tr>
    </w:tbl>
    <w:p w14:paraId="4B909FAE" w14:textId="3B3E82A6" w:rsidR="00B901FB" w:rsidRDefault="00B901FB">
      <w:pPr>
        <w:jc w:val="left"/>
        <w:rPr>
          <w:lang w:eastAsia="fr-FR"/>
        </w:rPr>
      </w:pPr>
    </w:p>
    <w:p w14:paraId="178A4EA4" w14:textId="5D7D47C8" w:rsidR="00624796" w:rsidRPr="00B901FB" w:rsidRDefault="00624796" w:rsidP="00B901FB">
      <w:pPr>
        <w:pStyle w:val="Titre1"/>
        <w:keepNext/>
        <w:keepLines/>
        <w:spacing w:after="240" w:line="240" w:lineRule="auto"/>
        <w:rPr>
          <w:rFonts w:eastAsiaTheme="majorEastAsia" w:cs="Arial"/>
          <w:smallCaps/>
          <w:color w:val="000000" w:themeColor="text1"/>
          <w:kern w:val="0"/>
          <w:sz w:val="28"/>
          <w:szCs w:val="32"/>
          <w:lang w:eastAsia="en-US"/>
        </w:rPr>
      </w:pPr>
      <w:r w:rsidRPr="00B901FB">
        <w:rPr>
          <w:rFonts w:eastAsiaTheme="majorEastAsia" w:cs="Arial"/>
          <w:smallCaps/>
          <w:color w:val="000000" w:themeColor="text1"/>
          <w:kern w:val="0"/>
          <w:sz w:val="28"/>
          <w:szCs w:val="32"/>
          <w:lang w:eastAsia="en-US"/>
        </w:rPr>
        <w:t>Article 7 : engagements du</w:t>
      </w:r>
      <w:r w:rsidR="0053741F" w:rsidRPr="00B901FB">
        <w:rPr>
          <w:rFonts w:eastAsiaTheme="majorEastAsia" w:cs="Arial"/>
          <w:smallCaps/>
          <w:color w:val="000000" w:themeColor="text1"/>
          <w:kern w:val="0"/>
          <w:sz w:val="28"/>
          <w:szCs w:val="32"/>
          <w:lang w:eastAsia="en-US"/>
        </w:rPr>
        <w:t xml:space="preserve"> ou des</w:t>
      </w:r>
      <w:r w:rsidRPr="00B901FB">
        <w:rPr>
          <w:rFonts w:eastAsiaTheme="majorEastAsia" w:cs="Arial"/>
          <w:smallCaps/>
          <w:color w:val="000000" w:themeColor="text1"/>
          <w:kern w:val="0"/>
          <w:sz w:val="28"/>
          <w:szCs w:val="32"/>
          <w:lang w:eastAsia="en-US"/>
        </w:rPr>
        <w:t xml:space="preserve"> Titulaire</w:t>
      </w:r>
      <w:r w:rsidR="0053741F" w:rsidRPr="00B901FB">
        <w:rPr>
          <w:rFonts w:eastAsiaTheme="majorEastAsia" w:cs="Arial"/>
          <w:smallCaps/>
          <w:color w:val="000000" w:themeColor="text1"/>
          <w:kern w:val="0"/>
          <w:sz w:val="28"/>
          <w:szCs w:val="32"/>
          <w:lang w:eastAsia="en-US"/>
        </w:rPr>
        <w:t>(s)</w:t>
      </w:r>
    </w:p>
    <w:p w14:paraId="727EBA57" w14:textId="77777777" w:rsidR="00B901FB" w:rsidRPr="00B901FB" w:rsidRDefault="00B901FB" w:rsidP="00B901FB">
      <w:pPr>
        <w:rPr>
          <w:b/>
          <w:i/>
          <w:color w:val="00B050"/>
        </w:rPr>
      </w:pPr>
      <w:r w:rsidRPr="00B901FB">
        <w:rPr>
          <w:b/>
          <w:i/>
          <w:color w:val="00B050"/>
        </w:rPr>
        <w:t>[Remplir et cocher les tableaux correspondant à votre situation]</w:t>
      </w:r>
    </w:p>
    <w:p w14:paraId="02BF7D3E" w14:textId="77777777" w:rsidR="00B901FB" w:rsidRDefault="00B901FB" w:rsidP="00B901FB">
      <w:pPr>
        <w:tabs>
          <w:tab w:val="left" w:pos="0"/>
          <w:tab w:val="left" w:leader="dot" w:pos="9072"/>
        </w:tabs>
        <w:rPr>
          <w:rFonts w:cstheme="minorHAnsi"/>
        </w:rPr>
      </w:pPr>
      <w:r w:rsidRPr="00624796">
        <w:rPr>
          <w:rFonts w:cstheme="minorHAnsi"/>
        </w:rPr>
        <w:t>Après avoir pris connaissance des pièces c</w:t>
      </w:r>
      <w:r>
        <w:rPr>
          <w:rFonts w:cstheme="minorHAnsi"/>
        </w:rPr>
        <w:t>ontractuelles</w:t>
      </w:r>
      <w:r w:rsidRPr="00624796">
        <w:rPr>
          <w:rFonts w:cstheme="minorHAnsi"/>
        </w:rPr>
        <w:t xml:space="preserve"> </w:t>
      </w:r>
      <w:r>
        <w:rPr>
          <w:rFonts w:cstheme="minorHAnsi"/>
        </w:rPr>
        <w:t xml:space="preserve">indiqués au Cahier des clauses administratives particulières, </w:t>
      </w:r>
      <w:r w:rsidRPr="00624796">
        <w:rPr>
          <w:rFonts w:cstheme="minorHAnsi"/>
        </w:rPr>
        <w:t>et conformément à leurs clauses,</w:t>
      </w:r>
    </w:p>
    <w:tbl>
      <w:tblPr>
        <w:tblStyle w:val="Grilledutableau"/>
        <w:tblW w:w="0" w:type="auto"/>
        <w:tblLook w:val="04A0" w:firstRow="1" w:lastRow="0" w:firstColumn="1" w:lastColumn="0" w:noHBand="0" w:noVBand="1"/>
      </w:tblPr>
      <w:tblGrid>
        <w:gridCol w:w="3485"/>
        <w:gridCol w:w="1613"/>
        <w:gridCol w:w="5358"/>
      </w:tblGrid>
      <w:tr w:rsidR="00B901FB" w:rsidRPr="00495BCC" w14:paraId="61E8ACCC" w14:textId="77777777" w:rsidTr="007E654F">
        <w:tc>
          <w:tcPr>
            <w:tcW w:w="10456" w:type="dxa"/>
            <w:gridSpan w:val="3"/>
            <w:shd w:val="clear" w:color="auto" w:fill="D9E2F3" w:themeFill="accent1" w:themeFillTint="33"/>
          </w:tcPr>
          <w:p w14:paraId="7E88D1E1" w14:textId="77777777" w:rsidR="00B901FB" w:rsidRPr="00495BCC" w:rsidRDefault="00B901FB" w:rsidP="007E654F">
            <w:pPr>
              <w:jc w:val="center"/>
              <w:rPr>
                <w:b/>
              </w:rPr>
            </w:pPr>
            <w:r w:rsidRPr="00495BCC">
              <w:rPr>
                <w:b/>
                <w:sz w:val="24"/>
              </w:rPr>
              <w:t>Candidat se présentant seul</w:t>
            </w:r>
          </w:p>
        </w:tc>
      </w:tr>
      <w:tr w:rsidR="00B901FB" w14:paraId="7C4D83A4" w14:textId="77777777" w:rsidTr="007E654F">
        <w:trPr>
          <w:trHeight w:val="1221"/>
        </w:trPr>
        <w:tc>
          <w:tcPr>
            <w:tcW w:w="10456" w:type="dxa"/>
            <w:gridSpan w:val="3"/>
            <w:vAlign w:val="center"/>
          </w:tcPr>
          <w:p w14:paraId="3639F9C8" w14:textId="77777777" w:rsidR="00B901FB" w:rsidRDefault="00B901FB" w:rsidP="007E654F">
            <w:r w:rsidRPr="0095676B">
              <w:rPr>
                <w:b/>
              </w:rPr>
              <w:t xml:space="preserve">Je </w:t>
            </w:r>
            <w:r>
              <w:rPr>
                <w:b/>
              </w:rPr>
              <w:t>m’engage</w:t>
            </w:r>
            <w:r w:rsidRPr="0095676B">
              <w:rPr>
                <w:b/>
              </w:rPr>
              <w:t>,</w:t>
            </w:r>
            <w:r>
              <w:t xml:space="preserve"> sans réserve, à exécuter les prestations, conformément aux conditions, clauses et prescriptions imposées par les pièces constitutives du présent marché, pour lequel je serais retenu à l’issue de ces consultations.</w:t>
            </w:r>
          </w:p>
          <w:p w14:paraId="5FD2D992" w14:textId="77777777" w:rsidR="00B901FB" w:rsidRDefault="00B901FB" w:rsidP="007E654F">
            <w:r>
              <w:t>Par ailleurs, je m’engage, sur la base de mon offre (ou de l'offre du groupement), exprimée en euros, réalisée sur la base des conditions économiques du mois de remise des offres.</w:t>
            </w:r>
          </w:p>
          <w:p w14:paraId="6930482B" w14:textId="6155245F" w:rsidR="00B901FB" w:rsidRDefault="00B901FB" w:rsidP="007E654F">
            <w:r w:rsidRPr="00B901FB">
              <w:t>En outre, je m’engage à fournir jusqu’à la fin de l’exécution du marché, les pièces prévues par le CCAP du marché</w:t>
            </w:r>
            <w:r>
              <w:t>, selon la périodicité prévue</w:t>
            </w:r>
            <w:r w:rsidRPr="00B901FB">
              <w:t>.</w:t>
            </w:r>
          </w:p>
        </w:tc>
      </w:tr>
      <w:tr w:rsidR="00B901FB" w14:paraId="73069784" w14:textId="77777777" w:rsidTr="007E654F">
        <w:trPr>
          <w:trHeight w:val="287"/>
        </w:trPr>
        <w:tc>
          <w:tcPr>
            <w:tcW w:w="3485" w:type="dxa"/>
            <w:shd w:val="clear" w:color="auto" w:fill="D9E2F3" w:themeFill="accent1" w:themeFillTint="33"/>
            <w:vAlign w:val="center"/>
          </w:tcPr>
          <w:p w14:paraId="44C02B9B" w14:textId="77777777" w:rsidR="00B901FB" w:rsidRPr="0095676B" w:rsidRDefault="00B901FB" w:rsidP="007E654F">
            <w:pPr>
              <w:rPr>
                <w:b/>
              </w:rPr>
            </w:pPr>
            <w:r>
              <w:rPr>
                <w:b/>
              </w:rPr>
              <w:t>Nom et Prénom du signataire</w:t>
            </w:r>
          </w:p>
        </w:tc>
        <w:tc>
          <w:tcPr>
            <w:tcW w:w="1613" w:type="dxa"/>
            <w:shd w:val="clear" w:color="auto" w:fill="D9E2F3" w:themeFill="accent1" w:themeFillTint="33"/>
            <w:vAlign w:val="center"/>
          </w:tcPr>
          <w:p w14:paraId="1B55AB0F" w14:textId="77777777" w:rsidR="00B901FB" w:rsidRPr="0095676B" w:rsidRDefault="00B901FB" w:rsidP="007E654F">
            <w:pPr>
              <w:rPr>
                <w:b/>
              </w:rPr>
            </w:pPr>
            <w:r>
              <w:rPr>
                <w:b/>
              </w:rPr>
              <w:t>Date</w:t>
            </w:r>
          </w:p>
        </w:tc>
        <w:tc>
          <w:tcPr>
            <w:tcW w:w="5358" w:type="dxa"/>
            <w:shd w:val="clear" w:color="auto" w:fill="D9E2F3" w:themeFill="accent1" w:themeFillTint="33"/>
            <w:vAlign w:val="center"/>
          </w:tcPr>
          <w:p w14:paraId="40901872" w14:textId="1A99C129" w:rsidR="00B901FB" w:rsidRPr="0095676B" w:rsidRDefault="00B901FB" w:rsidP="007E654F">
            <w:pPr>
              <w:rPr>
                <w:b/>
              </w:rPr>
            </w:pPr>
            <w:r>
              <w:rPr>
                <w:b/>
              </w:rPr>
              <w:t>Signature</w:t>
            </w:r>
            <w:r w:rsidR="006850BD" w:rsidRPr="006850BD">
              <w:rPr>
                <w:b/>
                <w:color w:val="FF0000"/>
              </w:rPr>
              <w:t>*</w:t>
            </w:r>
          </w:p>
        </w:tc>
      </w:tr>
      <w:tr w:rsidR="00B901FB" w14:paraId="66BD5646" w14:textId="77777777" w:rsidTr="007E654F">
        <w:trPr>
          <w:trHeight w:val="1137"/>
        </w:trPr>
        <w:tc>
          <w:tcPr>
            <w:tcW w:w="3485" w:type="dxa"/>
            <w:vAlign w:val="center"/>
          </w:tcPr>
          <w:p w14:paraId="5EEF9571" w14:textId="77777777" w:rsidR="00B901FB" w:rsidRPr="0095676B" w:rsidRDefault="00B901FB" w:rsidP="007E654F">
            <w:pPr>
              <w:rPr>
                <w:b/>
              </w:rPr>
            </w:pPr>
          </w:p>
        </w:tc>
        <w:tc>
          <w:tcPr>
            <w:tcW w:w="1613" w:type="dxa"/>
            <w:vAlign w:val="center"/>
          </w:tcPr>
          <w:p w14:paraId="2844FEDF" w14:textId="77777777" w:rsidR="00B901FB" w:rsidRPr="0095676B" w:rsidRDefault="00B901FB" w:rsidP="007E654F">
            <w:pPr>
              <w:rPr>
                <w:b/>
              </w:rPr>
            </w:pPr>
          </w:p>
        </w:tc>
        <w:tc>
          <w:tcPr>
            <w:tcW w:w="5358" w:type="dxa"/>
            <w:vAlign w:val="center"/>
          </w:tcPr>
          <w:p w14:paraId="79F27D49" w14:textId="77777777" w:rsidR="00B901FB" w:rsidRPr="0095676B" w:rsidRDefault="00B901FB" w:rsidP="007E654F">
            <w:pPr>
              <w:rPr>
                <w:b/>
              </w:rPr>
            </w:pPr>
          </w:p>
        </w:tc>
      </w:tr>
    </w:tbl>
    <w:p w14:paraId="08A3A5E8" w14:textId="77777777" w:rsidR="00B901FB" w:rsidRDefault="00B901FB" w:rsidP="00B901FB">
      <w:pPr>
        <w:spacing w:after="0"/>
        <w:rPr>
          <w:lang w:eastAsia="fr-FR"/>
        </w:rPr>
      </w:pPr>
    </w:p>
    <w:tbl>
      <w:tblPr>
        <w:tblStyle w:val="Grilledutableau"/>
        <w:tblW w:w="0" w:type="auto"/>
        <w:tblLook w:val="04A0" w:firstRow="1" w:lastRow="0" w:firstColumn="1" w:lastColumn="0" w:noHBand="0" w:noVBand="1"/>
      </w:tblPr>
      <w:tblGrid>
        <w:gridCol w:w="3485"/>
        <w:gridCol w:w="1613"/>
        <w:gridCol w:w="5358"/>
      </w:tblGrid>
      <w:tr w:rsidR="00B901FB" w:rsidRPr="00495BCC" w14:paraId="3C0384C7" w14:textId="77777777" w:rsidTr="007E654F">
        <w:tc>
          <w:tcPr>
            <w:tcW w:w="10456" w:type="dxa"/>
            <w:gridSpan w:val="3"/>
            <w:shd w:val="clear" w:color="auto" w:fill="D9E2F3" w:themeFill="accent1" w:themeFillTint="33"/>
          </w:tcPr>
          <w:p w14:paraId="09206D08" w14:textId="77777777" w:rsidR="00B901FB" w:rsidRPr="00495BCC" w:rsidRDefault="00B901FB" w:rsidP="007E654F">
            <w:pPr>
              <w:jc w:val="center"/>
              <w:rPr>
                <w:b/>
              </w:rPr>
            </w:pPr>
            <w:r w:rsidRPr="00495BCC">
              <w:rPr>
                <w:b/>
                <w:sz w:val="24"/>
              </w:rPr>
              <w:t xml:space="preserve">Candidat se présentant </w:t>
            </w:r>
            <w:r>
              <w:rPr>
                <w:b/>
                <w:sz w:val="24"/>
              </w:rPr>
              <w:t>en groupement</w:t>
            </w:r>
          </w:p>
        </w:tc>
      </w:tr>
      <w:tr w:rsidR="00B901FB" w14:paraId="31EF2E25" w14:textId="77777777" w:rsidTr="007E654F">
        <w:trPr>
          <w:trHeight w:val="1221"/>
        </w:trPr>
        <w:tc>
          <w:tcPr>
            <w:tcW w:w="10456" w:type="dxa"/>
            <w:gridSpan w:val="3"/>
            <w:vAlign w:val="center"/>
          </w:tcPr>
          <w:p w14:paraId="018AB2F3" w14:textId="4DF87EC8" w:rsidR="00B901FB" w:rsidRDefault="00B901FB" w:rsidP="007E654F">
            <w:r>
              <w:rPr>
                <w:b/>
              </w:rPr>
              <w:t>J’engage</w:t>
            </w:r>
            <w:r w:rsidRPr="00256445">
              <w:t xml:space="preserve"> le groupement dont je suis mandataire, sans réserve, à exécuter les prestations, conformément aux conditions, clauses et prescriptions imposées par les pièces constitutives du présent marché, pour lequel nous, serions retenus à l’issue de ces consultations. Par ailleurs, j’ENGAGE le groupement dont je suis mandataire, sur la base de l'offre du groupement, exprimée en euros, réalisée sur la base des conditions économiques du mois de remise des offres.</w:t>
            </w:r>
          </w:p>
          <w:p w14:paraId="56DB756A" w14:textId="77777777" w:rsidR="00B901FB" w:rsidRDefault="00B901FB" w:rsidP="007E654F">
            <w:r>
              <w:t xml:space="preserve">De plus, les membres du groupement </w:t>
            </w:r>
            <w:r w:rsidRPr="00256445">
              <w:t>donnent mandat au mandataire, qui l’accepte, pour</w:t>
            </w:r>
            <w:r>
              <w:t> :</w:t>
            </w:r>
            <w:r w:rsidRPr="00256445">
              <w:t xml:space="preserve"> </w:t>
            </w:r>
            <w:r>
              <w:t xml:space="preserve">signer le contrat ; </w:t>
            </w:r>
            <w:r w:rsidRPr="00256445">
              <w:t>les représenter vis-à-vis de l’acheteur et pour coordonner l’ensemble des prestations</w:t>
            </w:r>
            <w:r>
              <w:t xml:space="preserve"> ; </w:t>
            </w:r>
            <w:r w:rsidRPr="00256445">
              <w:t>signer, en leur nom et pour leur compte, les modifications ultérieures du marché public</w:t>
            </w:r>
            <w:r>
              <w:t>.</w:t>
            </w:r>
          </w:p>
          <w:p w14:paraId="40FFD730" w14:textId="4E69FB67" w:rsidR="00B901FB" w:rsidRPr="00256445" w:rsidRDefault="00B901FB" w:rsidP="007E654F">
            <w:r w:rsidRPr="00B901FB">
              <w:t>En outre, je m’engage à fournir jusqu’à la fin de l’exécution du marché, les pièces prévues par le CCAP du marché</w:t>
            </w:r>
            <w:r>
              <w:t>, selon la périodicité prévue.</w:t>
            </w:r>
          </w:p>
        </w:tc>
      </w:tr>
      <w:tr w:rsidR="00B901FB" w:rsidRPr="0095676B" w14:paraId="61ED646E" w14:textId="77777777" w:rsidTr="007E654F">
        <w:trPr>
          <w:trHeight w:val="287"/>
        </w:trPr>
        <w:tc>
          <w:tcPr>
            <w:tcW w:w="3485" w:type="dxa"/>
            <w:shd w:val="clear" w:color="auto" w:fill="D9E2F3" w:themeFill="accent1" w:themeFillTint="33"/>
            <w:vAlign w:val="center"/>
          </w:tcPr>
          <w:p w14:paraId="3FCA215A" w14:textId="77777777" w:rsidR="00B901FB" w:rsidRPr="0095676B" w:rsidRDefault="00B901FB" w:rsidP="007E654F">
            <w:pPr>
              <w:rPr>
                <w:b/>
              </w:rPr>
            </w:pPr>
            <w:r>
              <w:rPr>
                <w:b/>
              </w:rPr>
              <w:lastRenderedPageBreak/>
              <w:t>Nom et Prénom des signataires</w:t>
            </w:r>
          </w:p>
        </w:tc>
        <w:tc>
          <w:tcPr>
            <w:tcW w:w="1613" w:type="dxa"/>
            <w:shd w:val="clear" w:color="auto" w:fill="D9E2F3" w:themeFill="accent1" w:themeFillTint="33"/>
            <w:vAlign w:val="center"/>
          </w:tcPr>
          <w:p w14:paraId="486E405A" w14:textId="77777777" w:rsidR="00B901FB" w:rsidRPr="0095676B" w:rsidRDefault="00B901FB" w:rsidP="007E654F">
            <w:pPr>
              <w:rPr>
                <w:b/>
              </w:rPr>
            </w:pPr>
            <w:r>
              <w:rPr>
                <w:b/>
              </w:rPr>
              <w:t>Date</w:t>
            </w:r>
          </w:p>
        </w:tc>
        <w:tc>
          <w:tcPr>
            <w:tcW w:w="5358" w:type="dxa"/>
            <w:shd w:val="clear" w:color="auto" w:fill="D9E2F3" w:themeFill="accent1" w:themeFillTint="33"/>
            <w:vAlign w:val="center"/>
          </w:tcPr>
          <w:p w14:paraId="48A7A18C" w14:textId="0CF20431" w:rsidR="00B901FB" w:rsidRPr="0095676B" w:rsidRDefault="00B901FB" w:rsidP="007E654F">
            <w:pPr>
              <w:rPr>
                <w:b/>
              </w:rPr>
            </w:pPr>
            <w:r>
              <w:rPr>
                <w:b/>
              </w:rPr>
              <w:t>Signature</w:t>
            </w:r>
            <w:r w:rsidR="006850BD" w:rsidRPr="006850BD">
              <w:rPr>
                <w:b/>
                <w:color w:val="FF0000"/>
              </w:rPr>
              <w:t>*</w:t>
            </w:r>
          </w:p>
        </w:tc>
      </w:tr>
      <w:tr w:rsidR="00B901FB" w:rsidRPr="0095676B" w14:paraId="5FE838F4" w14:textId="77777777" w:rsidTr="007E654F">
        <w:trPr>
          <w:trHeight w:val="1137"/>
        </w:trPr>
        <w:tc>
          <w:tcPr>
            <w:tcW w:w="3485" w:type="dxa"/>
            <w:vAlign w:val="center"/>
          </w:tcPr>
          <w:p w14:paraId="6B32B15E" w14:textId="77777777" w:rsidR="00B901FB" w:rsidRPr="0095676B" w:rsidRDefault="00B901FB" w:rsidP="007E654F">
            <w:pPr>
              <w:rPr>
                <w:b/>
              </w:rPr>
            </w:pPr>
          </w:p>
        </w:tc>
        <w:tc>
          <w:tcPr>
            <w:tcW w:w="1613" w:type="dxa"/>
            <w:vAlign w:val="center"/>
          </w:tcPr>
          <w:p w14:paraId="12CB4216" w14:textId="77777777" w:rsidR="00B901FB" w:rsidRPr="0095676B" w:rsidRDefault="00B901FB" w:rsidP="007E654F">
            <w:pPr>
              <w:rPr>
                <w:b/>
              </w:rPr>
            </w:pPr>
          </w:p>
        </w:tc>
        <w:tc>
          <w:tcPr>
            <w:tcW w:w="5358" w:type="dxa"/>
            <w:vAlign w:val="center"/>
          </w:tcPr>
          <w:p w14:paraId="1AB2FEDE" w14:textId="77777777" w:rsidR="00B901FB" w:rsidRPr="0095676B" w:rsidRDefault="00B901FB" w:rsidP="007E654F">
            <w:pPr>
              <w:rPr>
                <w:b/>
              </w:rPr>
            </w:pPr>
          </w:p>
        </w:tc>
      </w:tr>
      <w:tr w:rsidR="00B901FB" w:rsidRPr="0095676B" w14:paraId="6893DA5C" w14:textId="77777777" w:rsidTr="007E654F">
        <w:trPr>
          <w:trHeight w:val="1137"/>
        </w:trPr>
        <w:tc>
          <w:tcPr>
            <w:tcW w:w="3485" w:type="dxa"/>
            <w:vAlign w:val="center"/>
          </w:tcPr>
          <w:p w14:paraId="6ADDCC38" w14:textId="77777777" w:rsidR="00B901FB" w:rsidRPr="0095676B" w:rsidRDefault="00B901FB" w:rsidP="007E654F">
            <w:pPr>
              <w:rPr>
                <w:b/>
              </w:rPr>
            </w:pPr>
          </w:p>
        </w:tc>
        <w:tc>
          <w:tcPr>
            <w:tcW w:w="1613" w:type="dxa"/>
            <w:vAlign w:val="center"/>
          </w:tcPr>
          <w:p w14:paraId="59F0698B" w14:textId="77777777" w:rsidR="00B901FB" w:rsidRPr="0095676B" w:rsidRDefault="00B901FB" w:rsidP="007E654F">
            <w:pPr>
              <w:rPr>
                <w:b/>
              </w:rPr>
            </w:pPr>
          </w:p>
        </w:tc>
        <w:tc>
          <w:tcPr>
            <w:tcW w:w="5358" w:type="dxa"/>
            <w:vAlign w:val="center"/>
          </w:tcPr>
          <w:p w14:paraId="770DD43B" w14:textId="77777777" w:rsidR="00B901FB" w:rsidRPr="0095676B" w:rsidRDefault="00B901FB" w:rsidP="007E654F">
            <w:pPr>
              <w:rPr>
                <w:b/>
              </w:rPr>
            </w:pPr>
          </w:p>
        </w:tc>
      </w:tr>
    </w:tbl>
    <w:tbl>
      <w:tblPr>
        <w:tblW w:w="10469" w:type="dxa"/>
        <w:tblLayout w:type="fixed"/>
        <w:tblCellMar>
          <w:left w:w="70" w:type="dxa"/>
          <w:right w:w="70" w:type="dxa"/>
        </w:tblCellMar>
        <w:tblLook w:val="04A0" w:firstRow="1" w:lastRow="0" w:firstColumn="1" w:lastColumn="0" w:noHBand="0" w:noVBand="1"/>
      </w:tblPr>
      <w:tblGrid>
        <w:gridCol w:w="10469"/>
      </w:tblGrid>
      <w:tr w:rsidR="009D3BB3" w:rsidRPr="009D3BB3" w14:paraId="162F4C2A" w14:textId="77777777" w:rsidTr="009D3BB3">
        <w:trPr>
          <w:trHeight w:val="240"/>
        </w:trPr>
        <w:tc>
          <w:tcPr>
            <w:tcW w:w="10469" w:type="dxa"/>
          </w:tcPr>
          <w:p w14:paraId="010DE40A" w14:textId="77777777" w:rsidR="009D3BB3" w:rsidRPr="006850BD" w:rsidRDefault="009D3BB3" w:rsidP="006850BD">
            <w:pPr>
              <w:spacing w:after="0"/>
              <w:jc w:val="left"/>
              <w:rPr>
                <w:rFonts w:eastAsia="Times New Roman" w:cstheme="minorHAnsi"/>
                <w:i/>
                <w:noProof/>
                <w:sz w:val="8"/>
                <w:szCs w:val="8"/>
                <w:lang w:eastAsia="fr-FR"/>
              </w:rPr>
            </w:pPr>
          </w:p>
          <w:p w14:paraId="28E28C5B" w14:textId="093B943F" w:rsidR="006850BD" w:rsidRPr="006850BD" w:rsidRDefault="006850BD" w:rsidP="006850BD">
            <w:pPr>
              <w:spacing w:after="0"/>
              <w:jc w:val="left"/>
              <w:rPr>
                <w:rFonts w:eastAsia="Times New Roman" w:cstheme="minorHAnsi"/>
                <w:i/>
                <w:noProof/>
                <w:lang w:eastAsia="fr-FR"/>
              </w:rPr>
            </w:pPr>
            <w:r w:rsidRPr="006850BD">
              <w:rPr>
                <w:rFonts w:eastAsia="Times New Roman" w:cstheme="minorHAnsi"/>
                <w:b/>
                <w:i/>
                <w:noProof/>
                <w:color w:val="FF0000"/>
                <w:lang w:eastAsia="fr-FR"/>
              </w:rPr>
              <w:t>*</w:t>
            </w:r>
            <w:r w:rsidRPr="006850BD">
              <w:rPr>
                <w:rFonts w:eastAsia="Times New Roman" w:cstheme="minorHAnsi"/>
                <w:b/>
                <w:i/>
                <w:noProof/>
                <w:lang w:eastAsia="fr-FR"/>
              </w:rPr>
              <w:t xml:space="preserve"> </w:t>
            </w:r>
            <w:r w:rsidRPr="006850BD">
              <w:rPr>
                <w:rFonts w:eastAsia="Times New Roman" w:cstheme="minorHAnsi"/>
                <w:i/>
                <w:noProof/>
                <w:lang w:eastAsia="fr-FR"/>
              </w:rPr>
              <w:t>Le marché doit être signé par une personne ayant la capacité juridique d’engager la société.</w:t>
            </w:r>
          </w:p>
        </w:tc>
      </w:tr>
    </w:tbl>
    <w:p w14:paraId="162EC0DB" w14:textId="34E99CB7" w:rsidR="009D3BB3" w:rsidRPr="006850BD" w:rsidRDefault="009D3BB3" w:rsidP="006850BD">
      <w:pPr>
        <w:pStyle w:val="Titre1"/>
        <w:keepNext/>
        <w:keepLines/>
        <w:spacing w:after="240" w:line="240" w:lineRule="auto"/>
        <w:rPr>
          <w:rFonts w:eastAsiaTheme="majorEastAsia" w:cs="Arial"/>
          <w:smallCaps/>
          <w:color w:val="000000" w:themeColor="text1"/>
          <w:kern w:val="0"/>
          <w:sz w:val="28"/>
          <w:szCs w:val="32"/>
          <w:lang w:eastAsia="en-US"/>
        </w:rPr>
      </w:pPr>
      <w:r w:rsidRPr="006850BD">
        <w:rPr>
          <w:rFonts w:eastAsiaTheme="majorEastAsia" w:cs="Arial"/>
          <w:smallCaps/>
          <w:color w:val="000000" w:themeColor="text1"/>
          <w:kern w:val="0"/>
          <w:sz w:val="28"/>
          <w:szCs w:val="32"/>
          <w:lang w:eastAsia="en-US"/>
        </w:rPr>
        <w:t>Article 8 : Décision du pouvoir adjudicateur</w:t>
      </w: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7342"/>
      </w:tblGrid>
      <w:tr w:rsidR="006850BD" w14:paraId="7A68C157" w14:textId="77777777" w:rsidTr="006850BD">
        <w:trPr>
          <w:trHeight w:val="283"/>
        </w:trPr>
        <w:tc>
          <w:tcPr>
            <w:tcW w:w="3114" w:type="dxa"/>
            <w:vMerge w:val="restart"/>
          </w:tcPr>
          <w:p w14:paraId="69AE0A5A" w14:textId="3F8A3BC4" w:rsidR="006850BD" w:rsidRDefault="006850BD" w:rsidP="006850BD">
            <w:pPr>
              <w:spacing w:line="256" w:lineRule="auto"/>
              <w:jc w:val="left"/>
              <w:rPr>
                <w:rFonts w:ascii="Calibri" w:eastAsia="Arial" w:hAnsi="Calibri" w:cs="Calibri"/>
                <w:b/>
                <w:bCs/>
              </w:rPr>
            </w:pPr>
            <w:r>
              <w:rPr>
                <w:rFonts w:ascii="Calibri" w:eastAsia="Arial" w:hAnsi="Calibri" w:cs="Calibri"/>
                <w:b/>
                <w:bCs/>
              </w:rPr>
              <w:t xml:space="preserve">La présente </w:t>
            </w:r>
            <w:r w:rsidRPr="008E2843">
              <w:rPr>
                <w:rFonts w:ascii="Calibri" w:eastAsia="Arial" w:hAnsi="Calibri" w:cs="Calibri"/>
                <w:b/>
                <w:bCs/>
              </w:rPr>
              <w:t>offre</w:t>
            </w:r>
          </w:p>
          <w:p w14:paraId="182395E9" w14:textId="4A98F9A5" w:rsidR="006850BD" w:rsidRDefault="006850BD" w:rsidP="006850BD">
            <w:pPr>
              <w:spacing w:after="160" w:line="256" w:lineRule="auto"/>
              <w:jc w:val="left"/>
              <w:rPr>
                <w:rFonts w:ascii="Calibri" w:eastAsia="Arial" w:hAnsi="Calibri" w:cs="Calibri"/>
                <w:b/>
                <w:bCs/>
              </w:rPr>
            </w:pPr>
            <w:proofErr w:type="gramStart"/>
            <w:r w:rsidRPr="008E2843">
              <w:rPr>
                <w:rFonts w:ascii="Calibri" w:eastAsia="Arial" w:hAnsi="Calibri" w:cs="Calibri"/>
                <w:b/>
                <w:bCs/>
              </w:rPr>
              <w:t>est</w:t>
            </w:r>
            <w:proofErr w:type="gramEnd"/>
            <w:r>
              <w:rPr>
                <w:rFonts w:ascii="Calibri" w:eastAsia="Arial" w:hAnsi="Calibri" w:cs="Calibri"/>
                <w:b/>
                <w:bCs/>
              </w:rPr>
              <w:t> acceptée</w:t>
            </w:r>
          </w:p>
        </w:tc>
        <w:tc>
          <w:tcPr>
            <w:tcW w:w="7342" w:type="dxa"/>
            <w:vAlign w:val="center"/>
          </w:tcPr>
          <w:p w14:paraId="283ACF15" w14:textId="3BBFFF07" w:rsidR="006850BD" w:rsidRPr="006850BD" w:rsidRDefault="006850BD" w:rsidP="006850BD">
            <w:pPr>
              <w:autoSpaceDE w:val="0"/>
              <w:autoSpaceDN w:val="0"/>
              <w:adjustRightInd w:val="0"/>
              <w:rPr>
                <w:rFonts w:eastAsia="Times New Roman" w:cstheme="minorHAnsi"/>
                <w:b/>
                <w:lang w:eastAsia="zh-CN"/>
              </w:rPr>
            </w:pPr>
            <w:r w:rsidRPr="006850BD">
              <w:rPr>
                <w:rFonts w:eastAsia="Times New Roman" w:cstheme="minorHAnsi"/>
                <w:b/>
                <w:lang w:eastAsia="zh-CN"/>
              </w:rPr>
              <w:t>Date et signature</w:t>
            </w:r>
          </w:p>
          <w:p w14:paraId="4FA77839" w14:textId="3B999088" w:rsidR="006850BD" w:rsidRPr="006850BD" w:rsidRDefault="006850BD" w:rsidP="006850BD">
            <w:pPr>
              <w:autoSpaceDE w:val="0"/>
              <w:autoSpaceDN w:val="0"/>
              <w:adjustRightInd w:val="0"/>
              <w:rPr>
                <w:rFonts w:eastAsia="Times New Roman" w:cstheme="minorHAnsi"/>
                <w:i/>
                <w:lang w:eastAsia="zh-CN"/>
              </w:rPr>
            </w:pPr>
            <w:r w:rsidRPr="006850BD">
              <w:rPr>
                <w:rFonts w:eastAsia="Times New Roman" w:cstheme="minorHAnsi"/>
                <w:i/>
                <w:lang w:eastAsia="zh-CN"/>
              </w:rPr>
              <w:t>(Représentant du pouvoir adjudicateur habilité à signer le marché public)</w:t>
            </w:r>
          </w:p>
          <w:p w14:paraId="3DAEEA8C" w14:textId="77777777" w:rsidR="006850BD" w:rsidRPr="008E2843" w:rsidRDefault="006850BD" w:rsidP="006850BD">
            <w:pPr>
              <w:jc w:val="center"/>
              <w:rPr>
                <w:rFonts w:cstheme="minorHAnsi"/>
              </w:rPr>
            </w:pPr>
          </w:p>
        </w:tc>
      </w:tr>
      <w:tr w:rsidR="006850BD" w14:paraId="7AC21041" w14:textId="77777777" w:rsidTr="006850BD">
        <w:trPr>
          <w:trHeight w:val="1402"/>
        </w:trPr>
        <w:tc>
          <w:tcPr>
            <w:tcW w:w="3114" w:type="dxa"/>
            <w:vMerge/>
            <w:vAlign w:val="center"/>
          </w:tcPr>
          <w:p w14:paraId="08636995" w14:textId="77777777" w:rsidR="006850BD" w:rsidRDefault="006850BD" w:rsidP="007E654F">
            <w:pPr>
              <w:spacing w:line="256" w:lineRule="auto"/>
              <w:jc w:val="center"/>
              <w:rPr>
                <w:rFonts w:ascii="Calibri" w:eastAsia="Arial" w:hAnsi="Calibri" w:cs="Calibri"/>
                <w:b/>
                <w:bCs/>
              </w:rPr>
            </w:pPr>
          </w:p>
        </w:tc>
        <w:tc>
          <w:tcPr>
            <w:tcW w:w="7342" w:type="dxa"/>
          </w:tcPr>
          <w:p w14:paraId="68D627CF" w14:textId="41090C39" w:rsidR="006850BD" w:rsidRDefault="006850BD" w:rsidP="006850BD">
            <w:pPr>
              <w:autoSpaceDE w:val="0"/>
              <w:autoSpaceDN w:val="0"/>
              <w:adjustRightInd w:val="0"/>
              <w:jc w:val="left"/>
              <w:rPr>
                <w:rFonts w:eastAsia="Times New Roman" w:cstheme="minorHAnsi"/>
                <w:lang w:eastAsia="zh-CN"/>
              </w:rPr>
            </w:pPr>
            <w:r w:rsidRPr="006850BD">
              <w:rPr>
                <w:rFonts w:eastAsia="Times New Roman" w:cstheme="minorHAnsi"/>
                <w:lang w:eastAsia="zh-CN"/>
              </w:rPr>
              <w:t xml:space="preserve">À </w:t>
            </w:r>
            <w:r w:rsidRPr="006850BD">
              <w:rPr>
                <w:rFonts w:eastAsia="Times New Roman" w:cstheme="minorHAnsi"/>
                <w:lang w:eastAsia="zh-CN"/>
              </w:rPr>
              <w:tab/>
              <w:t>, le</w:t>
            </w:r>
          </w:p>
        </w:tc>
      </w:tr>
    </w:tbl>
    <w:p w14:paraId="722BBA06" w14:textId="6D902705" w:rsidR="00680D19" w:rsidRPr="009D3BB3" w:rsidRDefault="00680D19" w:rsidP="009D3BB3">
      <w:pPr>
        <w:rPr>
          <w:lang w:eastAsia="fr-FR"/>
        </w:rPr>
      </w:pPr>
    </w:p>
    <w:sectPr w:rsidR="00680D19" w:rsidRPr="009D3BB3" w:rsidSect="00A967D7">
      <w:footerReference w:type="default" r:id="rId9"/>
      <w:footerReference w:type="first" r:id="rId10"/>
      <w:pgSz w:w="11906" w:h="16838"/>
      <w:pgMar w:top="720" w:right="720" w:bottom="720" w:left="72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E0AAAB" w16cex:dateUtc="2021-09-06T12:56: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DB5CC" w14:textId="77777777" w:rsidR="00335ED3" w:rsidRDefault="00335ED3" w:rsidP="005F1ECB">
      <w:pPr>
        <w:spacing w:after="0" w:line="240" w:lineRule="auto"/>
      </w:pPr>
      <w:r>
        <w:separator/>
      </w:r>
    </w:p>
  </w:endnote>
  <w:endnote w:type="continuationSeparator" w:id="0">
    <w:p w14:paraId="38D8B76F" w14:textId="77777777" w:rsidR="00335ED3" w:rsidRDefault="00335ED3" w:rsidP="005F1E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Univers">
    <w:charset w:val="00"/>
    <w:family w:val="swiss"/>
    <w:pitch w:val="variable"/>
    <w:sig w:usb0="80000287" w:usb1="00000000" w:usb2="00000000" w:usb3="00000000" w:csb0="0000000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49613341"/>
      <w:docPartObj>
        <w:docPartGallery w:val="Page Numbers (Bottom of Page)"/>
        <w:docPartUnique/>
      </w:docPartObj>
    </w:sdtPr>
    <w:sdtEndPr/>
    <w:sdtContent>
      <w:p w14:paraId="214FDF6A" w14:textId="367E4584" w:rsidR="00E609D7" w:rsidRDefault="00E609D7">
        <w:pPr>
          <w:pStyle w:val="Pieddepage"/>
          <w:jc w:val="right"/>
        </w:pPr>
        <w:r>
          <w:fldChar w:fldCharType="begin"/>
        </w:r>
        <w:r>
          <w:instrText>PAGE   \* MERGEFORMAT</w:instrText>
        </w:r>
        <w:r>
          <w:fldChar w:fldCharType="separate"/>
        </w:r>
        <w:r w:rsidR="0085266F">
          <w:rPr>
            <w:noProof/>
          </w:rPr>
          <w:t>9</w:t>
        </w:r>
        <w:r>
          <w:fldChar w:fldCharType="end"/>
        </w:r>
      </w:p>
    </w:sdtContent>
  </w:sdt>
  <w:p w14:paraId="19EFFBAD" w14:textId="77777777" w:rsidR="00E609D7" w:rsidRDefault="00E609D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47C9393" w14:textId="700018F6" w:rsidR="00E609D7" w:rsidRPr="00485B51" w:rsidRDefault="00E609D7" w:rsidP="00325AE1">
    <w:pPr>
      <w:widowControl w:val="0"/>
      <w:shd w:val="clear" w:color="auto" w:fill="D9E2F3"/>
      <w:tabs>
        <w:tab w:val="left" w:pos="1605"/>
      </w:tabs>
      <w:rPr>
        <w:rFonts w:eastAsia="Times New Roman" w:cs="Calibri"/>
        <w:lang w:eastAsia="fr-FR"/>
      </w:rPr>
    </w:pPr>
    <w:r>
      <w:rPr>
        <w:rFonts w:eastAsia="Times New Roman" w:cs="Calibri"/>
        <w:lang w:eastAsia="fr-F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D6D298" w14:textId="77777777" w:rsidR="00335ED3" w:rsidRDefault="00335ED3" w:rsidP="005F1ECB">
      <w:pPr>
        <w:spacing w:after="0" w:line="240" w:lineRule="auto"/>
      </w:pPr>
      <w:r>
        <w:separator/>
      </w:r>
    </w:p>
  </w:footnote>
  <w:footnote w:type="continuationSeparator" w:id="0">
    <w:p w14:paraId="2C1AC3FC" w14:textId="77777777" w:rsidR="00335ED3" w:rsidRDefault="00335ED3" w:rsidP="005F1E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rPr>
        <w:rFonts w:cs="Arial"/>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3"/>
    <w:lvl w:ilvl="0">
      <w:numFmt w:val="bullet"/>
      <w:lvlText w:val="-"/>
      <w:lvlJc w:val="left"/>
      <w:pPr>
        <w:tabs>
          <w:tab w:val="num" w:pos="360"/>
        </w:tabs>
        <w:ind w:left="0" w:firstLine="0"/>
      </w:pPr>
      <w:rPr>
        <w:rFonts w:ascii="Times New Roman" w:hAnsi="Times New Roman" w:cs="Times New Roman"/>
      </w:rPr>
    </w:lvl>
  </w:abstractNum>
  <w:abstractNum w:abstractNumId="4" w15:restartNumberingAfterBreak="0">
    <w:nsid w:val="00000006"/>
    <w:multiLevelType w:val="singleLevel"/>
    <w:tmpl w:val="00000006"/>
    <w:name w:val="WW8Num6"/>
    <w:lvl w:ilvl="0">
      <w:start w:val="2"/>
      <w:numFmt w:val="bullet"/>
      <w:lvlText w:val="-"/>
      <w:lvlJc w:val="left"/>
      <w:pPr>
        <w:tabs>
          <w:tab w:val="num" w:pos="720"/>
        </w:tabs>
        <w:ind w:left="720" w:hanging="360"/>
      </w:pPr>
      <w:rPr>
        <w:rFonts w:ascii="Times New Roman" w:hAnsi="Times New Roman"/>
      </w:rPr>
    </w:lvl>
  </w:abstractNum>
  <w:abstractNum w:abstractNumId="5" w15:restartNumberingAfterBreak="0">
    <w:nsid w:val="00000007"/>
    <w:multiLevelType w:val="singleLevel"/>
    <w:tmpl w:val="00000007"/>
    <w:name w:val="WW8Num7"/>
    <w:lvl w:ilvl="0">
      <w:start w:val="2"/>
      <w:numFmt w:val="bullet"/>
      <w:lvlText w:val="-"/>
      <w:lvlJc w:val="left"/>
      <w:pPr>
        <w:tabs>
          <w:tab w:val="num" w:pos="360"/>
        </w:tabs>
        <w:ind w:left="360" w:hanging="360"/>
      </w:pPr>
      <w:rPr>
        <w:rFonts w:ascii="Times New Roman" w:hAnsi="Times New Roman"/>
      </w:rPr>
    </w:lvl>
  </w:abstractNum>
  <w:abstractNum w:abstractNumId="6" w15:restartNumberingAfterBreak="0">
    <w:nsid w:val="053A28E0"/>
    <w:multiLevelType w:val="hybridMultilevel"/>
    <w:tmpl w:val="8D6289CE"/>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6A8028C"/>
    <w:multiLevelType w:val="hybridMultilevel"/>
    <w:tmpl w:val="BF12A29E"/>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8782530"/>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10181646"/>
    <w:multiLevelType w:val="hybridMultilevel"/>
    <w:tmpl w:val="D92AC148"/>
    <w:lvl w:ilvl="0" w:tplc="0F3A675E">
      <w:start w:val="1"/>
      <w:numFmt w:val="bullet"/>
      <w:lvlText w:val="-"/>
      <w:lvlJc w:val="left"/>
      <w:pPr>
        <w:tabs>
          <w:tab w:val="num" w:pos="720"/>
        </w:tabs>
        <w:ind w:left="720" w:hanging="360"/>
      </w:pPr>
      <w:rPr>
        <w:rFonts w:ascii="Arial" w:eastAsia="Times New Roman"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2224B76"/>
    <w:multiLevelType w:val="hybridMultilevel"/>
    <w:tmpl w:val="799A8F52"/>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2A44E21"/>
    <w:multiLevelType w:val="hybridMultilevel"/>
    <w:tmpl w:val="925A1B26"/>
    <w:lvl w:ilvl="0" w:tplc="B7ACE4E6">
      <w:numFmt w:val="bullet"/>
      <w:lvlText w:val="-"/>
      <w:lvlJc w:val="left"/>
      <w:pPr>
        <w:ind w:left="770" w:hanging="360"/>
      </w:pPr>
      <w:rPr>
        <w:rFonts w:ascii="Arial" w:eastAsia="Times New Roman" w:hAnsi="Arial" w:cs="Arial" w:hint="default"/>
      </w:rPr>
    </w:lvl>
    <w:lvl w:ilvl="1" w:tplc="040C0003" w:tentative="1">
      <w:start w:val="1"/>
      <w:numFmt w:val="bullet"/>
      <w:lvlText w:val="o"/>
      <w:lvlJc w:val="left"/>
      <w:pPr>
        <w:ind w:left="1490" w:hanging="360"/>
      </w:pPr>
      <w:rPr>
        <w:rFonts w:ascii="Courier New" w:hAnsi="Courier New" w:cs="Courier New" w:hint="default"/>
      </w:rPr>
    </w:lvl>
    <w:lvl w:ilvl="2" w:tplc="040C0005" w:tentative="1">
      <w:start w:val="1"/>
      <w:numFmt w:val="bullet"/>
      <w:lvlText w:val=""/>
      <w:lvlJc w:val="left"/>
      <w:pPr>
        <w:ind w:left="2210" w:hanging="360"/>
      </w:pPr>
      <w:rPr>
        <w:rFonts w:ascii="Wingdings" w:hAnsi="Wingdings" w:hint="default"/>
      </w:rPr>
    </w:lvl>
    <w:lvl w:ilvl="3" w:tplc="040C0001" w:tentative="1">
      <w:start w:val="1"/>
      <w:numFmt w:val="bullet"/>
      <w:lvlText w:val=""/>
      <w:lvlJc w:val="left"/>
      <w:pPr>
        <w:ind w:left="2930" w:hanging="360"/>
      </w:pPr>
      <w:rPr>
        <w:rFonts w:ascii="Symbol" w:hAnsi="Symbol" w:hint="default"/>
      </w:rPr>
    </w:lvl>
    <w:lvl w:ilvl="4" w:tplc="040C0003" w:tentative="1">
      <w:start w:val="1"/>
      <w:numFmt w:val="bullet"/>
      <w:lvlText w:val="o"/>
      <w:lvlJc w:val="left"/>
      <w:pPr>
        <w:ind w:left="3650" w:hanging="360"/>
      </w:pPr>
      <w:rPr>
        <w:rFonts w:ascii="Courier New" w:hAnsi="Courier New" w:cs="Courier New" w:hint="default"/>
      </w:rPr>
    </w:lvl>
    <w:lvl w:ilvl="5" w:tplc="040C0005" w:tentative="1">
      <w:start w:val="1"/>
      <w:numFmt w:val="bullet"/>
      <w:lvlText w:val=""/>
      <w:lvlJc w:val="left"/>
      <w:pPr>
        <w:ind w:left="4370" w:hanging="360"/>
      </w:pPr>
      <w:rPr>
        <w:rFonts w:ascii="Wingdings" w:hAnsi="Wingdings" w:hint="default"/>
      </w:rPr>
    </w:lvl>
    <w:lvl w:ilvl="6" w:tplc="040C0001" w:tentative="1">
      <w:start w:val="1"/>
      <w:numFmt w:val="bullet"/>
      <w:lvlText w:val=""/>
      <w:lvlJc w:val="left"/>
      <w:pPr>
        <w:ind w:left="5090" w:hanging="360"/>
      </w:pPr>
      <w:rPr>
        <w:rFonts w:ascii="Symbol" w:hAnsi="Symbol" w:hint="default"/>
      </w:rPr>
    </w:lvl>
    <w:lvl w:ilvl="7" w:tplc="040C0003" w:tentative="1">
      <w:start w:val="1"/>
      <w:numFmt w:val="bullet"/>
      <w:lvlText w:val="o"/>
      <w:lvlJc w:val="left"/>
      <w:pPr>
        <w:ind w:left="5810" w:hanging="360"/>
      </w:pPr>
      <w:rPr>
        <w:rFonts w:ascii="Courier New" w:hAnsi="Courier New" w:cs="Courier New" w:hint="default"/>
      </w:rPr>
    </w:lvl>
    <w:lvl w:ilvl="8" w:tplc="040C0005" w:tentative="1">
      <w:start w:val="1"/>
      <w:numFmt w:val="bullet"/>
      <w:lvlText w:val=""/>
      <w:lvlJc w:val="left"/>
      <w:pPr>
        <w:ind w:left="6530" w:hanging="360"/>
      </w:pPr>
      <w:rPr>
        <w:rFonts w:ascii="Wingdings" w:hAnsi="Wingdings" w:hint="default"/>
      </w:rPr>
    </w:lvl>
  </w:abstractNum>
  <w:abstractNum w:abstractNumId="12" w15:restartNumberingAfterBreak="0">
    <w:nsid w:val="12DC3D30"/>
    <w:multiLevelType w:val="hybridMultilevel"/>
    <w:tmpl w:val="44469CE6"/>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65450F2"/>
    <w:multiLevelType w:val="hybridMultilevel"/>
    <w:tmpl w:val="7F5C83E0"/>
    <w:lvl w:ilvl="0" w:tplc="040C0001">
      <w:start w:val="1"/>
      <w:numFmt w:val="bullet"/>
      <w:pStyle w:val="Pointimportant"/>
      <w:lvlText w:val=""/>
      <w:lvlJc w:val="left"/>
      <w:pPr>
        <w:ind w:left="720" w:hanging="360"/>
      </w:pPr>
      <w:rPr>
        <w:rFonts w:ascii="Symbol" w:eastAsia="Times New Roman"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17EB4A64"/>
    <w:multiLevelType w:val="hybridMultilevel"/>
    <w:tmpl w:val="996EAC04"/>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0064D52"/>
    <w:multiLevelType w:val="hybridMultilevel"/>
    <w:tmpl w:val="13A069B8"/>
    <w:lvl w:ilvl="0" w:tplc="B7ACE4E6">
      <w:numFmt w:val="bullet"/>
      <w:lvlText w:val="-"/>
      <w:lvlJc w:val="left"/>
      <w:pPr>
        <w:ind w:left="720" w:hanging="360"/>
      </w:pPr>
      <w:rPr>
        <w:rFonts w:ascii="Arial" w:eastAsia="Times New Roman" w:hAnsi="Arial" w:cs="Arial"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239D72E5"/>
    <w:multiLevelType w:val="hybridMultilevel"/>
    <w:tmpl w:val="3C2A7226"/>
    <w:lvl w:ilvl="0" w:tplc="B7ACE4E6">
      <w:numFmt w:val="bullet"/>
      <w:lvlText w:val="-"/>
      <w:lvlJc w:val="left"/>
      <w:pPr>
        <w:ind w:left="1440" w:hanging="360"/>
      </w:pPr>
      <w:rPr>
        <w:rFonts w:ascii="Arial" w:eastAsia="Times New Roman" w:hAnsi="Arial" w:cs="Aria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328F61B7"/>
    <w:multiLevelType w:val="hybridMultilevel"/>
    <w:tmpl w:val="0E3C4ED0"/>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71F7088"/>
    <w:multiLevelType w:val="hybridMultilevel"/>
    <w:tmpl w:val="9F74C02E"/>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7F26F66"/>
    <w:multiLevelType w:val="hybridMultilevel"/>
    <w:tmpl w:val="00FAE7FC"/>
    <w:lvl w:ilvl="0" w:tplc="EA28AB16">
      <w:numFmt w:val="bullet"/>
      <w:lvlText w:val="•"/>
      <w:lvlJc w:val="left"/>
      <w:pPr>
        <w:ind w:left="360" w:hanging="360"/>
      </w:pPr>
      <w:rPr>
        <w:rFonts w:ascii="Calibri" w:eastAsiaTheme="minorHAnsi" w:hAnsi="Calibri"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0" w15:restartNumberingAfterBreak="0">
    <w:nsid w:val="38275E31"/>
    <w:multiLevelType w:val="multilevel"/>
    <w:tmpl w:val="EF6A3618"/>
    <w:lvl w:ilvl="0">
      <w:start w:val="1"/>
      <w:numFmt w:val="decimal"/>
      <w:lvlText w:val="%1."/>
      <w:lvlJc w:val="left"/>
      <w:pPr>
        <w:ind w:left="1211" w:hanging="360"/>
      </w:pPr>
      <w:rPr>
        <w:rFonts w:hint="default"/>
      </w:rPr>
    </w:lvl>
    <w:lvl w:ilvl="1">
      <w:start w:val="2"/>
      <w:numFmt w:val="decimal"/>
      <w:isLgl/>
      <w:lvlText w:val="%1.%2"/>
      <w:lvlJc w:val="left"/>
      <w:pPr>
        <w:ind w:left="1256" w:hanging="40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21" w15:restartNumberingAfterBreak="0">
    <w:nsid w:val="3AC83DC7"/>
    <w:multiLevelType w:val="hybridMultilevel"/>
    <w:tmpl w:val="83165C7E"/>
    <w:lvl w:ilvl="0" w:tplc="FFFFFFFF">
      <w:start w:val="2"/>
      <w:numFmt w:val="bullet"/>
      <w:lvlText w:val="-"/>
      <w:lvlJc w:val="left"/>
      <w:pPr>
        <w:tabs>
          <w:tab w:val="num" w:pos="644"/>
        </w:tabs>
        <w:ind w:left="644" w:hanging="360"/>
      </w:pPr>
      <w:rPr>
        <w:rFonts w:ascii="Arial" w:eastAsia="Times New Roman" w:hAnsi="Arial" w:cs="Arial" w:hint="default"/>
      </w:rPr>
    </w:lvl>
    <w:lvl w:ilvl="1" w:tplc="FFFFFFFF">
      <w:start w:val="1"/>
      <w:numFmt w:val="upperRoman"/>
      <w:lvlText w:val="%2 - "/>
      <w:lvlJc w:val="left"/>
      <w:pPr>
        <w:tabs>
          <w:tab w:val="num" w:pos="1288"/>
        </w:tabs>
        <w:ind w:left="1288" w:hanging="284"/>
      </w:pPr>
      <w:rPr>
        <w:rFonts w:ascii="Arial" w:hAnsi="Arial" w:cs="Times New Roman" w:hint="default"/>
        <w:b/>
        <w:i w:val="0"/>
        <w:sz w:val="20"/>
      </w:rPr>
    </w:lvl>
    <w:lvl w:ilvl="2" w:tplc="FFFFFFFF">
      <w:start w:val="1"/>
      <w:numFmt w:val="bullet"/>
      <w:lvlText w:val=""/>
      <w:lvlJc w:val="left"/>
      <w:pPr>
        <w:tabs>
          <w:tab w:val="num" w:pos="2084"/>
        </w:tabs>
        <w:ind w:left="2084" w:hanging="360"/>
      </w:pPr>
      <w:rPr>
        <w:rFonts w:ascii="Wingdings" w:hAnsi="Wingdings" w:hint="default"/>
      </w:rPr>
    </w:lvl>
    <w:lvl w:ilvl="3" w:tplc="FFFFFFFF">
      <w:start w:val="1"/>
      <w:numFmt w:val="bullet"/>
      <w:lvlText w:val=""/>
      <w:lvlJc w:val="left"/>
      <w:pPr>
        <w:tabs>
          <w:tab w:val="num" w:pos="2804"/>
        </w:tabs>
        <w:ind w:left="2804" w:hanging="360"/>
      </w:pPr>
      <w:rPr>
        <w:rFonts w:ascii="Symbol" w:hAnsi="Symbol" w:hint="default"/>
      </w:rPr>
    </w:lvl>
    <w:lvl w:ilvl="4" w:tplc="FFFFFFFF">
      <w:start w:val="1"/>
      <w:numFmt w:val="bullet"/>
      <w:lvlText w:val="o"/>
      <w:lvlJc w:val="left"/>
      <w:pPr>
        <w:tabs>
          <w:tab w:val="num" w:pos="3524"/>
        </w:tabs>
        <w:ind w:left="3524" w:hanging="360"/>
      </w:pPr>
      <w:rPr>
        <w:rFonts w:ascii="Courier New" w:hAnsi="Courier New" w:cs="Courier New" w:hint="default"/>
      </w:rPr>
    </w:lvl>
    <w:lvl w:ilvl="5" w:tplc="FFFFFFFF">
      <w:start w:val="1"/>
      <w:numFmt w:val="bullet"/>
      <w:lvlText w:val=""/>
      <w:lvlJc w:val="left"/>
      <w:pPr>
        <w:tabs>
          <w:tab w:val="num" w:pos="4244"/>
        </w:tabs>
        <w:ind w:left="4244" w:hanging="360"/>
      </w:pPr>
      <w:rPr>
        <w:rFonts w:ascii="Wingdings" w:hAnsi="Wingdings" w:hint="default"/>
      </w:rPr>
    </w:lvl>
    <w:lvl w:ilvl="6" w:tplc="FFFFFFFF">
      <w:start w:val="1"/>
      <w:numFmt w:val="bullet"/>
      <w:lvlText w:val=""/>
      <w:lvlJc w:val="left"/>
      <w:pPr>
        <w:tabs>
          <w:tab w:val="num" w:pos="4964"/>
        </w:tabs>
        <w:ind w:left="4964" w:hanging="360"/>
      </w:pPr>
      <w:rPr>
        <w:rFonts w:ascii="Symbol" w:hAnsi="Symbol" w:hint="default"/>
      </w:rPr>
    </w:lvl>
    <w:lvl w:ilvl="7" w:tplc="FFFFFFFF">
      <w:start w:val="1"/>
      <w:numFmt w:val="bullet"/>
      <w:lvlText w:val="o"/>
      <w:lvlJc w:val="left"/>
      <w:pPr>
        <w:tabs>
          <w:tab w:val="num" w:pos="5684"/>
        </w:tabs>
        <w:ind w:left="5684" w:hanging="360"/>
      </w:pPr>
      <w:rPr>
        <w:rFonts w:ascii="Courier New" w:hAnsi="Courier New" w:cs="Courier New" w:hint="default"/>
      </w:rPr>
    </w:lvl>
    <w:lvl w:ilvl="8" w:tplc="FFFFFFFF">
      <w:start w:val="1"/>
      <w:numFmt w:val="bullet"/>
      <w:lvlText w:val=""/>
      <w:lvlJc w:val="left"/>
      <w:pPr>
        <w:tabs>
          <w:tab w:val="num" w:pos="6404"/>
        </w:tabs>
        <w:ind w:left="6404" w:hanging="360"/>
      </w:pPr>
      <w:rPr>
        <w:rFonts w:ascii="Wingdings" w:hAnsi="Wingdings" w:hint="default"/>
      </w:rPr>
    </w:lvl>
  </w:abstractNum>
  <w:abstractNum w:abstractNumId="22" w15:restartNumberingAfterBreak="0">
    <w:nsid w:val="3BBD7DF6"/>
    <w:multiLevelType w:val="hybridMultilevel"/>
    <w:tmpl w:val="323A58E4"/>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2D94751"/>
    <w:multiLevelType w:val="hybridMultilevel"/>
    <w:tmpl w:val="7E7272CE"/>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7AB27BA"/>
    <w:multiLevelType w:val="hybridMultilevel"/>
    <w:tmpl w:val="8A44C3E4"/>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4200B34"/>
    <w:multiLevelType w:val="multilevel"/>
    <w:tmpl w:val="DC0A1E02"/>
    <w:lvl w:ilvl="0">
      <w:start w:val="1"/>
      <w:numFmt w:val="decimal"/>
      <w:suff w:val="space"/>
      <w:lvlText w:val="ARTICLE %1 - "/>
      <w:lvlJc w:val="left"/>
      <w:pPr>
        <w:ind w:left="568" w:hanging="568"/>
      </w:pPr>
      <w:rPr>
        <w:rFonts w:ascii="Arial" w:hAnsi="Arial" w:cs="Arial" w:hint="default"/>
        <w:b/>
        <w:i w:val="0"/>
        <w:shadow/>
        <w:emboss w:val="0"/>
        <w:imprint w:val="0"/>
        <w:sz w:val="20"/>
        <w:szCs w:val="40"/>
        <w:u w:val="single"/>
      </w:rPr>
    </w:lvl>
    <w:lvl w:ilvl="1">
      <w:start w:val="1"/>
      <w:numFmt w:val="decimal"/>
      <w:suff w:val="nothing"/>
      <w:lvlText w:val="%1.%2 - "/>
      <w:lvlJc w:val="left"/>
      <w:pPr>
        <w:ind w:left="567" w:hanging="567"/>
      </w:pPr>
      <w:rPr>
        <w:rFonts w:ascii="Arial" w:hAnsi="Arial" w:cs="Arial" w:hint="default"/>
        <w:b/>
        <w:i w:val="0"/>
        <w:shadow/>
        <w:emboss w:val="0"/>
        <w:imprint w:val="0"/>
        <w:sz w:val="20"/>
        <w:szCs w:val="20"/>
        <w:u w:val="single"/>
      </w:rPr>
    </w:lvl>
    <w:lvl w:ilvl="2">
      <w:start w:val="1"/>
      <w:numFmt w:val="decimal"/>
      <w:suff w:val="nothing"/>
      <w:lvlText w:val="%1.%2. %3 - "/>
      <w:lvlJc w:val="left"/>
      <w:pPr>
        <w:ind w:left="851" w:hanging="851"/>
      </w:pPr>
      <w:rPr>
        <w:rFonts w:cs="Arial" w:hint="default"/>
        <w:b w:val="0"/>
        <w:bCs w:val="0"/>
        <w:i w:val="0"/>
        <w:iCs w:val="0"/>
        <w:caps w:val="0"/>
        <w:shadow/>
        <w:emboss w:val="0"/>
        <w:imprint w:val="0"/>
        <w:vanish w:val="0"/>
        <w:sz w:val="20"/>
        <w:u w:val="single"/>
      </w:rPr>
    </w:lvl>
    <w:lvl w:ilvl="3">
      <w:start w:val="1"/>
      <w:numFmt w:val="decimal"/>
      <w:suff w:val="nothing"/>
      <w:lvlText w:val="%2.%3.%4 - "/>
      <w:lvlJc w:val="left"/>
      <w:pPr>
        <w:ind w:left="3862" w:firstLine="0"/>
      </w:pPr>
      <w:rPr>
        <w:rFonts w:hint="default"/>
        <w:b/>
        <w:i w:val="0"/>
        <w:sz w:val="22"/>
      </w:rPr>
    </w:lvl>
    <w:lvl w:ilvl="4">
      <w:start w:val="1"/>
      <w:numFmt w:val="decimal"/>
      <w:suff w:val="nothing"/>
      <w:lvlText w:val="%2.%3.%4.%5."/>
      <w:lvlJc w:val="left"/>
      <w:pPr>
        <w:ind w:left="3862" w:firstLine="0"/>
      </w:pPr>
      <w:rPr>
        <w:rFonts w:hint="default"/>
      </w:rPr>
    </w:lvl>
    <w:lvl w:ilvl="5">
      <w:start w:val="1"/>
      <w:numFmt w:val="none"/>
      <w:suff w:val="nothing"/>
      <w:lvlText w:val=""/>
      <w:lvlJc w:val="left"/>
      <w:pPr>
        <w:ind w:left="3862" w:firstLine="0"/>
      </w:pPr>
      <w:rPr>
        <w:rFonts w:hint="default"/>
      </w:rPr>
    </w:lvl>
    <w:lvl w:ilvl="6">
      <w:start w:val="1"/>
      <w:numFmt w:val="none"/>
      <w:suff w:val="nothing"/>
      <w:lvlText w:val=""/>
      <w:lvlJc w:val="left"/>
      <w:pPr>
        <w:ind w:left="3862" w:firstLine="0"/>
      </w:pPr>
      <w:rPr>
        <w:rFonts w:hint="default"/>
      </w:rPr>
    </w:lvl>
    <w:lvl w:ilvl="7">
      <w:start w:val="1"/>
      <w:numFmt w:val="none"/>
      <w:suff w:val="nothing"/>
      <w:lvlText w:val=""/>
      <w:lvlJc w:val="left"/>
      <w:pPr>
        <w:ind w:left="3862" w:firstLine="0"/>
      </w:pPr>
      <w:rPr>
        <w:rFonts w:hint="default"/>
      </w:rPr>
    </w:lvl>
    <w:lvl w:ilvl="8">
      <w:start w:val="1"/>
      <w:numFmt w:val="none"/>
      <w:suff w:val="nothing"/>
      <w:lvlText w:val=""/>
      <w:lvlJc w:val="left"/>
      <w:pPr>
        <w:ind w:left="3862" w:firstLine="0"/>
      </w:pPr>
      <w:rPr>
        <w:rFonts w:hint="default"/>
      </w:rPr>
    </w:lvl>
  </w:abstractNum>
  <w:abstractNum w:abstractNumId="26" w15:restartNumberingAfterBreak="0">
    <w:nsid w:val="552407F1"/>
    <w:multiLevelType w:val="hybridMultilevel"/>
    <w:tmpl w:val="94A89FA0"/>
    <w:lvl w:ilvl="0" w:tplc="C0DADBF4">
      <w:start w:val="1"/>
      <w:numFmt w:val="bullet"/>
      <w:lvlText w:val=""/>
      <w:lvlJc w:val="left"/>
      <w:pPr>
        <w:tabs>
          <w:tab w:val="num" w:pos="284"/>
        </w:tabs>
        <w:ind w:left="284" w:hanging="284"/>
      </w:pPr>
      <w:rPr>
        <w:rFonts w:ascii="Wingdings" w:hAnsi="Wingdings" w:hint="default"/>
        <w:sz w:val="18"/>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5DC17BEA"/>
    <w:multiLevelType w:val="hybridMultilevel"/>
    <w:tmpl w:val="0DEA2F4E"/>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3D9461F"/>
    <w:multiLevelType w:val="hybridMultilevel"/>
    <w:tmpl w:val="95FC8310"/>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A790466"/>
    <w:multiLevelType w:val="hybridMultilevel"/>
    <w:tmpl w:val="EBDE64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F74731F"/>
    <w:multiLevelType w:val="hybridMultilevel"/>
    <w:tmpl w:val="5A387798"/>
    <w:lvl w:ilvl="0" w:tplc="B7ACE4E6">
      <w:numFmt w:val="bullet"/>
      <w:lvlText w:val="-"/>
      <w:lvlJc w:val="left"/>
      <w:pPr>
        <w:ind w:left="1004" w:hanging="360"/>
      </w:pPr>
      <w:rPr>
        <w:rFonts w:ascii="Arial" w:eastAsia="Times New Roman" w:hAnsi="Arial" w:cs="Aria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1" w15:restartNumberingAfterBreak="0">
    <w:nsid w:val="7C5C3B8E"/>
    <w:multiLevelType w:val="hybridMultilevel"/>
    <w:tmpl w:val="0B6E00CC"/>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E640D8C"/>
    <w:multiLevelType w:val="hybridMultilevel"/>
    <w:tmpl w:val="C7C2DA44"/>
    <w:lvl w:ilvl="0" w:tplc="B7ACE4E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8"/>
  </w:num>
  <w:num w:numId="2">
    <w:abstractNumId w:val="7"/>
  </w:num>
  <w:num w:numId="3">
    <w:abstractNumId w:val="22"/>
  </w:num>
  <w:num w:numId="4">
    <w:abstractNumId w:val="17"/>
  </w:num>
  <w:num w:numId="5">
    <w:abstractNumId w:val="12"/>
  </w:num>
  <w:num w:numId="6">
    <w:abstractNumId w:val="0"/>
    <w:lvlOverride w:ilvl="0">
      <w:lvl w:ilvl="0">
        <w:start w:val="1"/>
        <w:numFmt w:val="bullet"/>
        <w:lvlText w:val="-"/>
        <w:lvlJc w:val="left"/>
        <w:pPr>
          <w:tabs>
            <w:tab w:val="num" w:pos="720"/>
          </w:tabs>
          <w:ind w:left="720" w:hanging="360"/>
        </w:pPr>
        <w:rPr>
          <w:rFonts w:ascii="Times New Roman" w:eastAsia="Times New Roman" w:hAnsi="Times New Roman" w:cs="Times New Roman" w:hint="default"/>
        </w:rPr>
      </w:lvl>
    </w:lvlOverride>
  </w:num>
  <w:num w:numId="7">
    <w:abstractNumId w:val="10"/>
  </w:num>
  <w:num w:numId="8">
    <w:abstractNumId w:val="23"/>
  </w:num>
  <w:num w:numId="9">
    <w:abstractNumId w:val="27"/>
  </w:num>
  <w:num w:numId="10">
    <w:abstractNumId w:val="31"/>
  </w:num>
  <w:num w:numId="11">
    <w:abstractNumId w:val="15"/>
  </w:num>
  <w:num w:numId="12">
    <w:abstractNumId w:val="14"/>
  </w:num>
  <w:num w:numId="13">
    <w:abstractNumId w:val="24"/>
  </w:num>
  <w:num w:numId="14">
    <w:abstractNumId w:val="16"/>
  </w:num>
  <w:num w:numId="15">
    <w:abstractNumId w:val="8"/>
  </w:num>
  <w:num w:numId="16">
    <w:abstractNumId w:val="9"/>
  </w:num>
  <w:num w:numId="17">
    <w:abstractNumId w:val="6"/>
  </w:num>
  <w:num w:numId="18">
    <w:abstractNumId w:val="32"/>
  </w:num>
  <w:num w:numId="19">
    <w:abstractNumId w:val="20"/>
  </w:num>
  <w:num w:numId="20">
    <w:abstractNumId w:val="13"/>
  </w:num>
  <w:num w:numId="21">
    <w:abstractNumId w:val="1"/>
  </w:num>
  <w:num w:numId="22">
    <w:abstractNumId w:val="21"/>
    <w:lvlOverride w:ilvl="0"/>
    <w:lvlOverride w:ilvl="1">
      <w:startOverride w:val="1"/>
    </w:lvlOverride>
    <w:lvlOverride w:ilvl="2"/>
    <w:lvlOverride w:ilvl="3"/>
    <w:lvlOverride w:ilvl="4"/>
    <w:lvlOverride w:ilvl="5"/>
    <w:lvlOverride w:ilvl="6"/>
    <w:lvlOverride w:ilvl="7"/>
    <w:lvlOverride w:ilvl="8"/>
  </w:num>
  <w:num w:numId="23">
    <w:abstractNumId w:val="21"/>
  </w:num>
  <w:num w:numId="24">
    <w:abstractNumId w:val="25"/>
  </w:num>
  <w:num w:numId="25">
    <w:abstractNumId w:val="28"/>
  </w:num>
  <w:num w:numId="26">
    <w:abstractNumId w:val="11"/>
  </w:num>
  <w:num w:numId="27">
    <w:abstractNumId w:val="26"/>
  </w:num>
  <w:num w:numId="28">
    <w:abstractNumId w:val="30"/>
  </w:num>
  <w:num w:numId="29">
    <w:abstractNumId w:val="11"/>
  </w:num>
  <w:num w:numId="30">
    <w:abstractNumId w:val="29"/>
  </w:num>
  <w:num w:numId="31">
    <w:abstractNumId w:val="19"/>
  </w:num>
  <w:num w:numId="32">
    <w:abstractNumId w:val="13"/>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fr-FR" w:vendorID="64" w:dllVersion="4096" w:nlCheck="1" w:checkStyle="0"/>
  <w:activeWritingStyle w:appName="MSWord" w:lang="fr-FR" w:vendorID="64" w:dllVersion="6" w:nlCheck="1" w:checkStyle="1"/>
  <w:proofState w:spelling="clean" w:grammar="clean"/>
  <w:defaultTabStop w:val="708"/>
  <w:hyphenationZone w:val="425"/>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1ECB"/>
    <w:rsid w:val="00007DC6"/>
    <w:rsid w:val="000131BB"/>
    <w:rsid w:val="00015E2A"/>
    <w:rsid w:val="0001722A"/>
    <w:rsid w:val="00024D0F"/>
    <w:rsid w:val="00041A24"/>
    <w:rsid w:val="00045DB3"/>
    <w:rsid w:val="000563AE"/>
    <w:rsid w:val="0006143C"/>
    <w:rsid w:val="00062807"/>
    <w:rsid w:val="00082BBD"/>
    <w:rsid w:val="00087912"/>
    <w:rsid w:val="0009073F"/>
    <w:rsid w:val="000956D0"/>
    <w:rsid w:val="000C76B4"/>
    <w:rsid w:val="000C7E95"/>
    <w:rsid w:val="000D7AA6"/>
    <w:rsid w:val="000E361D"/>
    <w:rsid w:val="000E7AE6"/>
    <w:rsid w:val="000F27FA"/>
    <w:rsid w:val="000F31C3"/>
    <w:rsid w:val="000F568F"/>
    <w:rsid w:val="001145CF"/>
    <w:rsid w:val="00114837"/>
    <w:rsid w:val="00115885"/>
    <w:rsid w:val="00124886"/>
    <w:rsid w:val="00126EB3"/>
    <w:rsid w:val="00132717"/>
    <w:rsid w:val="0013690A"/>
    <w:rsid w:val="001503A5"/>
    <w:rsid w:val="00155B0C"/>
    <w:rsid w:val="00172EB0"/>
    <w:rsid w:val="001754AC"/>
    <w:rsid w:val="001760B2"/>
    <w:rsid w:val="00182B64"/>
    <w:rsid w:val="001840DB"/>
    <w:rsid w:val="001856ED"/>
    <w:rsid w:val="00191EBF"/>
    <w:rsid w:val="001A0D6F"/>
    <w:rsid w:val="001B0834"/>
    <w:rsid w:val="001B1D51"/>
    <w:rsid w:val="001B1E96"/>
    <w:rsid w:val="001B28F9"/>
    <w:rsid w:val="001C3E39"/>
    <w:rsid w:val="001C531F"/>
    <w:rsid w:val="001E133D"/>
    <w:rsid w:val="00207616"/>
    <w:rsid w:val="00207AF9"/>
    <w:rsid w:val="00211D0E"/>
    <w:rsid w:val="00212EB6"/>
    <w:rsid w:val="0022594E"/>
    <w:rsid w:val="00235430"/>
    <w:rsid w:val="0024583D"/>
    <w:rsid w:val="00255205"/>
    <w:rsid w:val="00263F6F"/>
    <w:rsid w:val="0029015D"/>
    <w:rsid w:val="00296ACF"/>
    <w:rsid w:val="002A0004"/>
    <w:rsid w:val="002A6A29"/>
    <w:rsid w:val="002A7B52"/>
    <w:rsid w:val="002D64B9"/>
    <w:rsid w:val="002F3D10"/>
    <w:rsid w:val="002F624F"/>
    <w:rsid w:val="00304690"/>
    <w:rsid w:val="0030777D"/>
    <w:rsid w:val="00311DF4"/>
    <w:rsid w:val="00314884"/>
    <w:rsid w:val="00316F9D"/>
    <w:rsid w:val="00325939"/>
    <w:rsid w:val="00325AE1"/>
    <w:rsid w:val="00333722"/>
    <w:rsid w:val="00335ED3"/>
    <w:rsid w:val="0034116B"/>
    <w:rsid w:val="00341CEB"/>
    <w:rsid w:val="003720D9"/>
    <w:rsid w:val="00380203"/>
    <w:rsid w:val="003818F2"/>
    <w:rsid w:val="003876B8"/>
    <w:rsid w:val="00387B79"/>
    <w:rsid w:val="00392CB2"/>
    <w:rsid w:val="00394905"/>
    <w:rsid w:val="003A21D0"/>
    <w:rsid w:val="003A7EC7"/>
    <w:rsid w:val="003B5651"/>
    <w:rsid w:val="003C7899"/>
    <w:rsid w:val="003D2027"/>
    <w:rsid w:val="003E29F0"/>
    <w:rsid w:val="003F528A"/>
    <w:rsid w:val="00401CFF"/>
    <w:rsid w:val="00407006"/>
    <w:rsid w:val="00421BBE"/>
    <w:rsid w:val="00430B7F"/>
    <w:rsid w:val="0043332A"/>
    <w:rsid w:val="00437D3D"/>
    <w:rsid w:val="004434A5"/>
    <w:rsid w:val="00457A9F"/>
    <w:rsid w:val="00461316"/>
    <w:rsid w:val="004634A0"/>
    <w:rsid w:val="00485B51"/>
    <w:rsid w:val="004871F1"/>
    <w:rsid w:val="004927D3"/>
    <w:rsid w:val="00493506"/>
    <w:rsid w:val="0049704E"/>
    <w:rsid w:val="004A0307"/>
    <w:rsid w:val="004A73C4"/>
    <w:rsid w:val="004C0249"/>
    <w:rsid w:val="004C129C"/>
    <w:rsid w:val="004C5170"/>
    <w:rsid w:val="004D1609"/>
    <w:rsid w:val="004D371F"/>
    <w:rsid w:val="004D70E7"/>
    <w:rsid w:val="004D757F"/>
    <w:rsid w:val="004E4406"/>
    <w:rsid w:val="004E55CB"/>
    <w:rsid w:val="004F6B9D"/>
    <w:rsid w:val="0053741F"/>
    <w:rsid w:val="00537557"/>
    <w:rsid w:val="005468E9"/>
    <w:rsid w:val="005725A1"/>
    <w:rsid w:val="00594546"/>
    <w:rsid w:val="005A0175"/>
    <w:rsid w:val="005A45E6"/>
    <w:rsid w:val="005A480F"/>
    <w:rsid w:val="005B199C"/>
    <w:rsid w:val="005B3996"/>
    <w:rsid w:val="005C52ED"/>
    <w:rsid w:val="005C63C6"/>
    <w:rsid w:val="005D2353"/>
    <w:rsid w:val="005D2C61"/>
    <w:rsid w:val="005F1ECB"/>
    <w:rsid w:val="005F27A3"/>
    <w:rsid w:val="005F4330"/>
    <w:rsid w:val="00612D7B"/>
    <w:rsid w:val="006208A2"/>
    <w:rsid w:val="00624796"/>
    <w:rsid w:val="00632D3F"/>
    <w:rsid w:val="00636F42"/>
    <w:rsid w:val="00644114"/>
    <w:rsid w:val="00650E54"/>
    <w:rsid w:val="0066610D"/>
    <w:rsid w:val="0067061C"/>
    <w:rsid w:val="0067156F"/>
    <w:rsid w:val="00671AAF"/>
    <w:rsid w:val="006806D2"/>
    <w:rsid w:val="00680D19"/>
    <w:rsid w:val="006850BD"/>
    <w:rsid w:val="006A34AA"/>
    <w:rsid w:val="006C109E"/>
    <w:rsid w:val="006D3FAD"/>
    <w:rsid w:val="006E1821"/>
    <w:rsid w:val="006E2B7A"/>
    <w:rsid w:val="006E5BB8"/>
    <w:rsid w:val="006F136D"/>
    <w:rsid w:val="00704A4A"/>
    <w:rsid w:val="00716C41"/>
    <w:rsid w:val="0073444B"/>
    <w:rsid w:val="00737399"/>
    <w:rsid w:val="007437DC"/>
    <w:rsid w:val="00751994"/>
    <w:rsid w:val="00752FE9"/>
    <w:rsid w:val="007868D2"/>
    <w:rsid w:val="007928BB"/>
    <w:rsid w:val="007A2D4D"/>
    <w:rsid w:val="007A7670"/>
    <w:rsid w:val="007B301F"/>
    <w:rsid w:val="007B5D38"/>
    <w:rsid w:val="007B74B3"/>
    <w:rsid w:val="007B7652"/>
    <w:rsid w:val="007C39A2"/>
    <w:rsid w:val="007C3AFC"/>
    <w:rsid w:val="007C71DF"/>
    <w:rsid w:val="007E04B7"/>
    <w:rsid w:val="007E5040"/>
    <w:rsid w:val="007E55D6"/>
    <w:rsid w:val="007E7D85"/>
    <w:rsid w:val="007F1B59"/>
    <w:rsid w:val="007F36F1"/>
    <w:rsid w:val="007F7EEB"/>
    <w:rsid w:val="008051B5"/>
    <w:rsid w:val="00806BBD"/>
    <w:rsid w:val="00826011"/>
    <w:rsid w:val="00834442"/>
    <w:rsid w:val="008354FE"/>
    <w:rsid w:val="00835F87"/>
    <w:rsid w:val="0085266F"/>
    <w:rsid w:val="008753CA"/>
    <w:rsid w:val="008768DC"/>
    <w:rsid w:val="008A34D1"/>
    <w:rsid w:val="008A3C8E"/>
    <w:rsid w:val="008B6A7A"/>
    <w:rsid w:val="008C4E15"/>
    <w:rsid w:val="008D1E16"/>
    <w:rsid w:val="008F2878"/>
    <w:rsid w:val="008F6ED3"/>
    <w:rsid w:val="008F71A7"/>
    <w:rsid w:val="009110EE"/>
    <w:rsid w:val="00915953"/>
    <w:rsid w:val="00922EAC"/>
    <w:rsid w:val="009359CC"/>
    <w:rsid w:val="009460B9"/>
    <w:rsid w:val="0095621E"/>
    <w:rsid w:val="00966220"/>
    <w:rsid w:val="00971395"/>
    <w:rsid w:val="00972C9F"/>
    <w:rsid w:val="0097323D"/>
    <w:rsid w:val="00973629"/>
    <w:rsid w:val="00973A72"/>
    <w:rsid w:val="00977BE1"/>
    <w:rsid w:val="00981D9D"/>
    <w:rsid w:val="009873DA"/>
    <w:rsid w:val="00996A7E"/>
    <w:rsid w:val="00997FAA"/>
    <w:rsid w:val="009A05AE"/>
    <w:rsid w:val="009A0BC0"/>
    <w:rsid w:val="009A69C5"/>
    <w:rsid w:val="009B1CC0"/>
    <w:rsid w:val="009B4604"/>
    <w:rsid w:val="009D3BB3"/>
    <w:rsid w:val="009E20E4"/>
    <w:rsid w:val="009E22C3"/>
    <w:rsid w:val="009E4910"/>
    <w:rsid w:val="009F1826"/>
    <w:rsid w:val="00A2022C"/>
    <w:rsid w:val="00A23C01"/>
    <w:rsid w:val="00A325B5"/>
    <w:rsid w:val="00A331EB"/>
    <w:rsid w:val="00A341C6"/>
    <w:rsid w:val="00A3560D"/>
    <w:rsid w:val="00A41F3B"/>
    <w:rsid w:val="00A47AE9"/>
    <w:rsid w:val="00A5397C"/>
    <w:rsid w:val="00A60387"/>
    <w:rsid w:val="00A636E0"/>
    <w:rsid w:val="00A74F49"/>
    <w:rsid w:val="00A80D16"/>
    <w:rsid w:val="00A832A6"/>
    <w:rsid w:val="00A967D7"/>
    <w:rsid w:val="00A97DBF"/>
    <w:rsid w:val="00AC3773"/>
    <w:rsid w:val="00AD16F6"/>
    <w:rsid w:val="00AD75F8"/>
    <w:rsid w:val="00AE03CF"/>
    <w:rsid w:val="00AE0C4A"/>
    <w:rsid w:val="00AF6C2D"/>
    <w:rsid w:val="00AF7807"/>
    <w:rsid w:val="00B151D7"/>
    <w:rsid w:val="00B15A16"/>
    <w:rsid w:val="00B36882"/>
    <w:rsid w:val="00B371E7"/>
    <w:rsid w:val="00B44045"/>
    <w:rsid w:val="00B46934"/>
    <w:rsid w:val="00B530EF"/>
    <w:rsid w:val="00B61AE2"/>
    <w:rsid w:val="00B63BCC"/>
    <w:rsid w:val="00B678B8"/>
    <w:rsid w:val="00B70383"/>
    <w:rsid w:val="00B75679"/>
    <w:rsid w:val="00B75E70"/>
    <w:rsid w:val="00B901FB"/>
    <w:rsid w:val="00B91ACB"/>
    <w:rsid w:val="00B94489"/>
    <w:rsid w:val="00B94AE0"/>
    <w:rsid w:val="00BB37C4"/>
    <w:rsid w:val="00BC4A69"/>
    <w:rsid w:val="00BD22A1"/>
    <w:rsid w:val="00BE031C"/>
    <w:rsid w:val="00BF5744"/>
    <w:rsid w:val="00BF68B0"/>
    <w:rsid w:val="00C00C57"/>
    <w:rsid w:val="00C11805"/>
    <w:rsid w:val="00C14969"/>
    <w:rsid w:val="00C2118A"/>
    <w:rsid w:val="00C6263F"/>
    <w:rsid w:val="00C92253"/>
    <w:rsid w:val="00C92C2C"/>
    <w:rsid w:val="00CA0D59"/>
    <w:rsid w:val="00CA68CE"/>
    <w:rsid w:val="00CB1901"/>
    <w:rsid w:val="00CC2942"/>
    <w:rsid w:val="00CE68AC"/>
    <w:rsid w:val="00CE6CCE"/>
    <w:rsid w:val="00D06DD0"/>
    <w:rsid w:val="00D25B15"/>
    <w:rsid w:val="00D328B0"/>
    <w:rsid w:val="00D32FCC"/>
    <w:rsid w:val="00D41EF6"/>
    <w:rsid w:val="00D42C2E"/>
    <w:rsid w:val="00D5310B"/>
    <w:rsid w:val="00D53166"/>
    <w:rsid w:val="00D5534F"/>
    <w:rsid w:val="00D60F38"/>
    <w:rsid w:val="00D62056"/>
    <w:rsid w:val="00D66119"/>
    <w:rsid w:val="00D75CA2"/>
    <w:rsid w:val="00D80241"/>
    <w:rsid w:val="00D81D6A"/>
    <w:rsid w:val="00DB0493"/>
    <w:rsid w:val="00DB1EEC"/>
    <w:rsid w:val="00DB723F"/>
    <w:rsid w:val="00DC00F8"/>
    <w:rsid w:val="00DC41DF"/>
    <w:rsid w:val="00DE65ED"/>
    <w:rsid w:val="00DE780E"/>
    <w:rsid w:val="00DF407B"/>
    <w:rsid w:val="00E0602B"/>
    <w:rsid w:val="00E0748F"/>
    <w:rsid w:val="00E07D67"/>
    <w:rsid w:val="00E26048"/>
    <w:rsid w:val="00E34F1C"/>
    <w:rsid w:val="00E609D7"/>
    <w:rsid w:val="00E60F22"/>
    <w:rsid w:val="00E7123C"/>
    <w:rsid w:val="00E80558"/>
    <w:rsid w:val="00E92D5E"/>
    <w:rsid w:val="00EA195C"/>
    <w:rsid w:val="00EA19A6"/>
    <w:rsid w:val="00EA2503"/>
    <w:rsid w:val="00EB4F3D"/>
    <w:rsid w:val="00EB54A3"/>
    <w:rsid w:val="00EB6A70"/>
    <w:rsid w:val="00ED3A22"/>
    <w:rsid w:val="00EF46AD"/>
    <w:rsid w:val="00F10D41"/>
    <w:rsid w:val="00F25D68"/>
    <w:rsid w:val="00F41D28"/>
    <w:rsid w:val="00F4446B"/>
    <w:rsid w:val="00F51B4D"/>
    <w:rsid w:val="00F55267"/>
    <w:rsid w:val="00F6060D"/>
    <w:rsid w:val="00F67354"/>
    <w:rsid w:val="00F674AE"/>
    <w:rsid w:val="00F6788A"/>
    <w:rsid w:val="00F95257"/>
    <w:rsid w:val="00FC0F99"/>
    <w:rsid w:val="00FC3EF5"/>
    <w:rsid w:val="00FD2AD2"/>
    <w:rsid w:val="00FF3961"/>
    <w:rsid w:val="00FF711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1201"/>
    <o:shapelayout v:ext="edit">
      <o:idmap v:ext="edit" data="1"/>
    </o:shapelayout>
  </w:shapeDefaults>
  <w:decimalSymbol w:val=","/>
  <w:listSeparator w:val=";"/>
  <w14:docId w14:val="1631209C"/>
  <w15:chartTrackingRefBased/>
  <w15:docId w15:val="{48EA128B-8119-4D25-AC1F-6C1AB5782B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24796"/>
    <w:pPr>
      <w:jc w:val="both"/>
    </w:pPr>
  </w:style>
  <w:style w:type="paragraph" w:styleId="Titre1">
    <w:name w:val="heading 1"/>
    <w:basedOn w:val="Normal"/>
    <w:next w:val="Normal"/>
    <w:link w:val="Titre1Car"/>
    <w:autoRedefine/>
    <w:uiPriority w:val="9"/>
    <w:qFormat/>
    <w:rsid w:val="000C7E95"/>
    <w:pPr>
      <w:pBdr>
        <w:top w:val="single" w:sz="4" w:space="1" w:color="auto"/>
        <w:left w:val="single" w:sz="4" w:space="4" w:color="auto"/>
        <w:bottom w:val="single" w:sz="4" w:space="1" w:color="auto"/>
        <w:right w:val="single" w:sz="4" w:space="4" w:color="auto"/>
      </w:pBdr>
      <w:spacing w:before="240" w:after="60" w:line="360" w:lineRule="auto"/>
      <w:outlineLvl w:val="0"/>
    </w:pPr>
    <w:rPr>
      <w:rFonts w:ascii="Arial" w:eastAsia="Times New Roman" w:hAnsi="Arial" w:cs="Times New Roman"/>
      <w:b/>
      <w:kern w:val="28"/>
      <w:sz w:val="26"/>
      <w:szCs w:val="20"/>
      <w:lang w:eastAsia="fr-FR"/>
    </w:rPr>
  </w:style>
  <w:style w:type="paragraph" w:styleId="Titre2">
    <w:name w:val="heading 2"/>
    <w:basedOn w:val="Normal"/>
    <w:next w:val="Normal"/>
    <w:link w:val="Titre2Car"/>
    <w:uiPriority w:val="9"/>
    <w:unhideWhenUsed/>
    <w:qFormat/>
    <w:rsid w:val="0030777D"/>
    <w:pPr>
      <w:keepNext/>
      <w:keepLines/>
      <w:spacing w:before="40" w:after="0"/>
      <w:outlineLvl w:val="1"/>
    </w:pPr>
    <w:rPr>
      <w:rFonts w:ascii="Arial" w:eastAsiaTheme="majorEastAsia" w:hAnsi="Arial" w:cstheme="majorBidi"/>
      <w:b/>
      <w:color w:val="000000" w:themeColor="text1"/>
      <w:sz w:val="24"/>
      <w:szCs w:val="26"/>
    </w:rPr>
  </w:style>
  <w:style w:type="paragraph" w:styleId="Titre3">
    <w:name w:val="heading 3"/>
    <w:basedOn w:val="Normal"/>
    <w:next w:val="Normal"/>
    <w:link w:val="Titre3Car"/>
    <w:uiPriority w:val="9"/>
    <w:unhideWhenUsed/>
    <w:qFormat/>
    <w:rsid w:val="00485B51"/>
    <w:pPr>
      <w:keepNext/>
      <w:keepLines/>
      <w:spacing w:before="40" w:after="0"/>
      <w:outlineLvl w:val="2"/>
    </w:pPr>
    <w:rPr>
      <w:rFonts w:ascii="Arial" w:eastAsiaTheme="majorEastAsia" w:hAnsi="Arial" w:cstheme="majorBidi"/>
      <w:b/>
      <w:color w:val="000000" w:themeColor="text1"/>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link w:val="TitreCar"/>
    <w:uiPriority w:val="10"/>
    <w:qFormat/>
    <w:rsid w:val="00485B51"/>
    <w:pPr>
      <w:spacing w:after="0" w:line="240" w:lineRule="auto"/>
      <w:contextualSpacing/>
    </w:pPr>
    <w:rPr>
      <w:rFonts w:ascii="Arial" w:eastAsiaTheme="majorEastAsia" w:hAnsi="Arial" w:cstheme="majorBidi"/>
      <w:b/>
      <w:spacing w:val="-10"/>
      <w:kern w:val="28"/>
      <w:sz w:val="56"/>
      <w:szCs w:val="56"/>
    </w:rPr>
  </w:style>
  <w:style w:type="character" w:customStyle="1" w:styleId="TitreCar">
    <w:name w:val="Titre Car"/>
    <w:basedOn w:val="Policepardfaut"/>
    <w:link w:val="Titre"/>
    <w:uiPriority w:val="10"/>
    <w:rsid w:val="00485B51"/>
    <w:rPr>
      <w:rFonts w:ascii="Arial" w:eastAsiaTheme="majorEastAsia" w:hAnsi="Arial" w:cstheme="majorBidi"/>
      <w:b/>
      <w:spacing w:val="-10"/>
      <w:kern w:val="28"/>
      <w:sz w:val="56"/>
      <w:szCs w:val="56"/>
    </w:rPr>
  </w:style>
  <w:style w:type="character" w:styleId="Accentuationlgre">
    <w:name w:val="Subtle Emphasis"/>
    <w:basedOn w:val="Policepardfaut"/>
    <w:uiPriority w:val="19"/>
    <w:qFormat/>
    <w:rsid w:val="005F1ECB"/>
    <w:rPr>
      <w:i/>
      <w:iCs/>
      <w:color w:val="404040" w:themeColor="text1" w:themeTint="BF"/>
    </w:rPr>
  </w:style>
  <w:style w:type="character" w:styleId="lev">
    <w:name w:val="Strong"/>
    <w:basedOn w:val="Policepardfaut"/>
    <w:uiPriority w:val="22"/>
    <w:qFormat/>
    <w:rsid w:val="005F1ECB"/>
    <w:rPr>
      <w:b/>
      <w:bCs/>
    </w:rPr>
  </w:style>
  <w:style w:type="paragraph" w:styleId="En-tte">
    <w:name w:val="header"/>
    <w:basedOn w:val="Normal"/>
    <w:link w:val="En-tteCar"/>
    <w:uiPriority w:val="99"/>
    <w:unhideWhenUsed/>
    <w:rsid w:val="005F1ECB"/>
    <w:pPr>
      <w:tabs>
        <w:tab w:val="center" w:pos="4536"/>
        <w:tab w:val="right" w:pos="9072"/>
      </w:tabs>
      <w:spacing w:after="0" w:line="240" w:lineRule="auto"/>
    </w:pPr>
  </w:style>
  <w:style w:type="character" w:customStyle="1" w:styleId="En-tteCar">
    <w:name w:val="En-tête Car"/>
    <w:basedOn w:val="Policepardfaut"/>
    <w:link w:val="En-tte"/>
    <w:uiPriority w:val="99"/>
    <w:rsid w:val="005F1ECB"/>
  </w:style>
  <w:style w:type="paragraph" w:styleId="Pieddepage">
    <w:name w:val="footer"/>
    <w:basedOn w:val="Normal"/>
    <w:link w:val="PieddepageCar"/>
    <w:uiPriority w:val="99"/>
    <w:unhideWhenUsed/>
    <w:rsid w:val="005F1E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F1ECB"/>
  </w:style>
  <w:style w:type="character" w:styleId="Lienhypertexte">
    <w:name w:val="Hyperlink"/>
    <w:uiPriority w:val="99"/>
    <w:unhideWhenUsed/>
    <w:rsid w:val="005F1ECB"/>
    <w:rPr>
      <w:color w:val="0563C1"/>
      <w:u w:val="single"/>
    </w:rPr>
  </w:style>
  <w:style w:type="character" w:customStyle="1" w:styleId="Titre1Car">
    <w:name w:val="Titre 1 Car"/>
    <w:basedOn w:val="Policepardfaut"/>
    <w:link w:val="Titre1"/>
    <w:uiPriority w:val="9"/>
    <w:rsid w:val="000C7E95"/>
    <w:rPr>
      <w:rFonts w:ascii="Arial" w:eastAsia="Times New Roman" w:hAnsi="Arial" w:cs="Times New Roman"/>
      <w:b/>
      <w:kern w:val="28"/>
      <w:sz w:val="26"/>
      <w:szCs w:val="20"/>
      <w:lang w:eastAsia="fr-FR"/>
    </w:rPr>
  </w:style>
  <w:style w:type="character" w:customStyle="1" w:styleId="Titre2Car">
    <w:name w:val="Titre 2 Car"/>
    <w:basedOn w:val="Policepardfaut"/>
    <w:link w:val="Titre2"/>
    <w:uiPriority w:val="9"/>
    <w:rsid w:val="0030777D"/>
    <w:rPr>
      <w:rFonts w:ascii="Arial" w:eastAsiaTheme="majorEastAsia" w:hAnsi="Arial" w:cstheme="majorBidi"/>
      <w:b/>
      <w:color w:val="000000" w:themeColor="text1"/>
      <w:sz w:val="24"/>
      <w:szCs w:val="26"/>
    </w:rPr>
  </w:style>
  <w:style w:type="paragraph" w:customStyle="1" w:styleId="Normal2">
    <w:name w:val="Normal2"/>
    <w:basedOn w:val="Normal"/>
    <w:rsid w:val="005F1ECB"/>
    <w:pPr>
      <w:keepLines/>
      <w:tabs>
        <w:tab w:val="left" w:pos="567"/>
        <w:tab w:val="left" w:pos="851"/>
        <w:tab w:val="left" w:pos="1134"/>
      </w:tabs>
      <w:spacing w:after="0" w:line="240" w:lineRule="auto"/>
      <w:ind w:left="284" w:firstLine="284"/>
    </w:pPr>
    <w:rPr>
      <w:rFonts w:ascii="Times New Roman" w:eastAsia="Times New Roman" w:hAnsi="Times New Roman" w:cs="Times New Roman"/>
      <w:szCs w:val="20"/>
      <w:lang w:eastAsia="fr-FR"/>
    </w:rPr>
  </w:style>
  <w:style w:type="paragraph" w:styleId="Retraitcorpsdetexte2">
    <w:name w:val="Body Text Indent 2"/>
    <w:basedOn w:val="Normal"/>
    <w:link w:val="Retraitcorpsdetexte2Car"/>
    <w:rsid w:val="005F1ECB"/>
    <w:pPr>
      <w:spacing w:after="0" w:line="280" w:lineRule="atLeast"/>
      <w:ind w:left="540"/>
    </w:pPr>
    <w:rPr>
      <w:rFonts w:ascii="Arial" w:eastAsia="Times New Roman" w:hAnsi="Arial" w:cs="Arial"/>
      <w:sz w:val="20"/>
      <w:szCs w:val="24"/>
      <w:lang w:eastAsia="fr-FR"/>
    </w:rPr>
  </w:style>
  <w:style w:type="character" w:customStyle="1" w:styleId="Retraitcorpsdetexte2Car">
    <w:name w:val="Retrait corps de texte 2 Car"/>
    <w:basedOn w:val="Policepardfaut"/>
    <w:link w:val="Retraitcorpsdetexte2"/>
    <w:rsid w:val="005F1ECB"/>
    <w:rPr>
      <w:rFonts w:ascii="Arial" w:eastAsia="Times New Roman" w:hAnsi="Arial" w:cs="Arial"/>
      <w:sz w:val="20"/>
      <w:szCs w:val="24"/>
      <w:lang w:eastAsia="fr-FR"/>
    </w:rPr>
  </w:style>
  <w:style w:type="character" w:styleId="Marquedecommentaire">
    <w:name w:val="annotation reference"/>
    <w:basedOn w:val="Policepardfaut"/>
    <w:uiPriority w:val="99"/>
    <w:semiHidden/>
    <w:unhideWhenUsed/>
    <w:rsid w:val="0097323D"/>
    <w:rPr>
      <w:sz w:val="16"/>
      <w:szCs w:val="16"/>
    </w:rPr>
  </w:style>
  <w:style w:type="paragraph" w:styleId="Commentaire">
    <w:name w:val="annotation text"/>
    <w:basedOn w:val="Normal"/>
    <w:link w:val="CommentaireCar"/>
    <w:uiPriority w:val="99"/>
    <w:unhideWhenUsed/>
    <w:rsid w:val="0097323D"/>
    <w:pPr>
      <w:spacing w:line="240" w:lineRule="auto"/>
    </w:pPr>
    <w:rPr>
      <w:sz w:val="20"/>
      <w:szCs w:val="20"/>
    </w:rPr>
  </w:style>
  <w:style w:type="character" w:customStyle="1" w:styleId="CommentaireCar">
    <w:name w:val="Commentaire Car"/>
    <w:basedOn w:val="Policepardfaut"/>
    <w:link w:val="Commentaire"/>
    <w:uiPriority w:val="99"/>
    <w:rsid w:val="0097323D"/>
    <w:rPr>
      <w:sz w:val="20"/>
      <w:szCs w:val="20"/>
    </w:rPr>
  </w:style>
  <w:style w:type="paragraph" w:styleId="Objetducommentaire">
    <w:name w:val="annotation subject"/>
    <w:basedOn w:val="Commentaire"/>
    <w:next w:val="Commentaire"/>
    <w:link w:val="ObjetducommentaireCar"/>
    <w:uiPriority w:val="99"/>
    <w:semiHidden/>
    <w:unhideWhenUsed/>
    <w:rsid w:val="0097323D"/>
    <w:rPr>
      <w:b/>
      <w:bCs/>
    </w:rPr>
  </w:style>
  <w:style w:type="character" w:customStyle="1" w:styleId="ObjetducommentaireCar">
    <w:name w:val="Objet du commentaire Car"/>
    <w:basedOn w:val="CommentaireCar"/>
    <w:link w:val="Objetducommentaire"/>
    <w:uiPriority w:val="99"/>
    <w:semiHidden/>
    <w:rsid w:val="0097323D"/>
    <w:rPr>
      <w:b/>
      <w:bCs/>
      <w:sz w:val="20"/>
      <w:szCs w:val="20"/>
    </w:rPr>
  </w:style>
  <w:style w:type="paragraph" w:styleId="Textedebulles">
    <w:name w:val="Balloon Text"/>
    <w:basedOn w:val="Normal"/>
    <w:link w:val="TextedebullesCar"/>
    <w:uiPriority w:val="99"/>
    <w:semiHidden/>
    <w:unhideWhenUsed/>
    <w:rsid w:val="0097323D"/>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97323D"/>
    <w:rPr>
      <w:rFonts w:ascii="Segoe UI" w:hAnsi="Segoe UI" w:cs="Segoe UI"/>
      <w:sz w:val="18"/>
      <w:szCs w:val="18"/>
    </w:rPr>
  </w:style>
  <w:style w:type="character" w:customStyle="1" w:styleId="Titre3Car">
    <w:name w:val="Titre 3 Car"/>
    <w:basedOn w:val="Policepardfaut"/>
    <w:link w:val="Titre3"/>
    <w:uiPriority w:val="9"/>
    <w:rsid w:val="00485B51"/>
    <w:rPr>
      <w:rFonts w:ascii="Arial" w:eastAsiaTheme="majorEastAsia" w:hAnsi="Arial" w:cstheme="majorBidi"/>
      <w:b/>
      <w:color w:val="000000" w:themeColor="text1"/>
      <w:szCs w:val="24"/>
    </w:rPr>
  </w:style>
  <w:style w:type="paragraph" w:customStyle="1" w:styleId="TableContents">
    <w:name w:val="Table Contents"/>
    <w:basedOn w:val="Normal"/>
    <w:rsid w:val="006E5BB8"/>
    <w:pPr>
      <w:widowControl w:val="0"/>
      <w:suppressLineNumbers/>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paragraph" w:customStyle="1" w:styleId="Retraitcorpsdetexte21">
    <w:name w:val="Retrait corps de texte 21"/>
    <w:basedOn w:val="Normal"/>
    <w:rsid w:val="00CA0D59"/>
    <w:pPr>
      <w:suppressAutoHyphens/>
      <w:spacing w:after="120" w:line="480" w:lineRule="auto"/>
      <w:ind w:left="283"/>
    </w:pPr>
    <w:rPr>
      <w:rFonts w:ascii="Arial" w:eastAsia="Times New Roman" w:hAnsi="Arial" w:cs="Arial"/>
      <w:sz w:val="20"/>
      <w:szCs w:val="24"/>
      <w:lang w:eastAsia="zh-CN"/>
    </w:rPr>
  </w:style>
  <w:style w:type="paragraph" w:styleId="Paragraphedeliste">
    <w:name w:val="List Paragraph"/>
    <w:basedOn w:val="Normal"/>
    <w:link w:val="ParagraphedelisteCar"/>
    <w:uiPriority w:val="34"/>
    <w:qFormat/>
    <w:rsid w:val="00DB0493"/>
    <w:pPr>
      <w:ind w:left="720"/>
      <w:contextualSpacing/>
    </w:pPr>
  </w:style>
  <w:style w:type="character" w:customStyle="1" w:styleId="WW8Num6z1">
    <w:name w:val="WW8Num6z1"/>
    <w:rsid w:val="009460B9"/>
    <w:rPr>
      <w:rFonts w:cs="Times New Roman"/>
    </w:rPr>
  </w:style>
  <w:style w:type="paragraph" w:styleId="Corpsdetexte">
    <w:name w:val="Body Text"/>
    <w:basedOn w:val="Normal"/>
    <w:link w:val="CorpsdetexteCar"/>
    <w:uiPriority w:val="99"/>
    <w:semiHidden/>
    <w:unhideWhenUsed/>
    <w:rsid w:val="009A69C5"/>
    <w:pPr>
      <w:spacing w:after="120"/>
    </w:pPr>
  </w:style>
  <w:style w:type="character" w:customStyle="1" w:styleId="CorpsdetexteCar">
    <w:name w:val="Corps de texte Car"/>
    <w:basedOn w:val="Policepardfaut"/>
    <w:link w:val="Corpsdetexte"/>
    <w:uiPriority w:val="99"/>
    <w:semiHidden/>
    <w:rsid w:val="009A69C5"/>
  </w:style>
  <w:style w:type="character" w:customStyle="1" w:styleId="Mentionnonrsolue1">
    <w:name w:val="Mention non résolue1"/>
    <w:basedOn w:val="Policepardfaut"/>
    <w:uiPriority w:val="99"/>
    <w:semiHidden/>
    <w:unhideWhenUsed/>
    <w:rsid w:val="007E04B7"/>
    <w:rPr>
      <w:color w:val="605E5C"/>
      <w:shd w:val="clear" w:color="auto" w:fill="E1DFDD"/>
    </w:rPr>
  </w:style>
  <w:style w:type="paragraph" w:customStyle="1" w:styleId="Corpsdetexte31">
    <w:name w:val="Corps de texte 31"/>
    <w:basedOn w:val="Normal"/>
    <w:rsid w:val="00D80241"/>
    <w:pPr>
      <w:suppressAutoHyphens/>
      <w:spacing w:after="0" w:line="280" w:lineRule="atLeast"/>
    </w:pPr>
    <w:rPr>
      <w:rFonts w:ascii="Arial" w:eastAsia="Times New Roman" w:hAnsi="Arial" w:cs="Arial"/>
      <w:lang w:eastAsia="zh-CN"/>
    </w:rPr>
  </w:style>
  <w:style w:type="paragraph" w:customStyle="1" w:styleId="Default">
    <w:name w:val="Default"/>
    <w:rsid w:val="007C39A2"/>
    <w:pPr>
      <w:autoSpaceDE w:val="0"/>
      <w:autoSpaceDN w:val="0"/>
      <w:adjustRightInd w:val="0"/>
      <w:spacing w:after="0" w:line="240" w:lineRule="auto"/>
    </w:pPr>
    <w:rPr>
      <w:rFonts w:ascii="Garamond" w:hAnsi="Garamond" w:cs="Garamond"/>
      <w:color w:val="000000"/>
      <w:sz w:val="24"/>
      <w:szCs w:val="24"/>
    </w:rPr>
  </w:style>
  <w:style w:type="paragraph" w:styleId="En-ttedetabledesmatires">
    <w:name w:val="TOC Heading"/>
    <w:basedOn w:val="Titre1"/>
    <w:next w:val="Normal"/>
    <w:uiPriority w:val="39"/>
    <w:unhideWhenUsed/>
    <w:qFormat/>
    <w:rsid w:val="00AF6C2D"/>
    <w:pPr>
      <w:keepNext/>
      <w:keepLines/>
      <w:spacing w:after="0" w:line="259" w:lineRule="auto"/>
      <w:outlineLvl w:val="9"/>
    </w:pPr>
    <w:rPr>
      <w:rFonts w:asciiTheme="majorHAnsi" w:eastAsiaTheme="majorEastAsia" w:hAnsiTheme="majorHAnsi" w:cstheme="majorBidi"/>
      <w:b w:val="0"/>
      <w:color w:val="2F5496" w:themeColor="accent1" w:themeShade="BF"/>
      <w:kern w:val="0"/>
      <w:sz w:val="32"/>
      <w:szCs w:val="32"/>
    </w:rPr>
  </w:style>
  <w:style w:type="paragraph" w:styleId="TM1">
    <w:name w:val="toc 1"/>
    <w:basedOn w:val="Normal"/>
    <w:next w:val="Normal"/>
    <w:autoRedefine/>
    <w:uiPriority w:val="39"/>
    <w:unhideWhenUsed/>
    <w:rsid w:val="00AF6C2D"/>
    <w:pPr>
      <w:spacing w:after="100"/>
    </w:pPr>
    <w:rPr>
      <w:b/>
    </w:rPr>
  </w:style>
  <w:style w:type="paragraph" w:styleId="TM2">
    <w:name w:val="toc 2"/>
    <w:basedOn w:val="Normal"/>
    <w:next w:val="Normal"/>
    <w:autoRedefine/>
    <w:uiPriority w:val="39"/>
    <w:unhideWhenUsed/>
    <w:rsid w:val="00AF6C2D"/>
    <w:pPr>
      <w:spacing w:after="100"/>
      <w:ind w:left="220"/>
    </w:pPr>
  </w:style>
  <w:style w:type="paragraph" w:styleId="TM3">
    <w:name w:val="toc 3"/>
    <w:basedOn w:val="Normal"/>
    <w:next w:val="Normal"/>
    <w:autoRedefine/>
    <w:uiPriority w:val="39"/>
    <w:unhideWhenUsed/>
    <w:rsid w:val="00AF6C2D"/>
    <w:pPr>
      <w:spacing w:after="100"/>
      <w:ind w:left="440"/>
    </w:pPr>
  </w:style>
  <w:style w:type="table" w:styleId="Grilledutableau">
    <w:name w:val="Table Grid"/>
    <w:basedOn w:val="TableauNormal"/>
    <w:rsid w:val="00636F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fin">
    <w:name w:val="endnote text"/>
    <w:basedOn w:val="Normal"/>
    <w:link w:val="NotedefinCar"/>
    <w:uiPriority w:val="99"/>
    <w:semiHidden/>
    <w:unhideWhenUsed/>
    <w:rsid w:val="00172EB0"/>
    <w:pPr>
      <w:spacing w:after="0" w:line="240" w:lineRule="auto"/>
    </w:pPr>
    <w:rPr>
      <w:sz w:val="20"/>
      <w:szCs w:val="20"/>
    </w:rPr>
  </w:style>
  <w:style w:type="character" w:customStyle="1" w:styleId="NotedefinCar">
    <w:name w:val="Note de fin Car"/>
    <w:basedOn w:val="Policepardfaut"/>
    <w:link w:val="Notedefin"/>
    <w:uiPriority w:val="99"/>
    <w:semiHidden/>
    <w:rsid w:val="00172EB0"/>
    <w:rPr>
      <w:sz w:val="20"/>
      <w:szCs w:val="20"/>
    </w:rPr>
  </w:style>
  <w:style w:type="character" w:styleId="Appeldenotedefin">
    <w:name w:val="endnote reference"/>
    <w:basedOn w:val="Policepardfaut"/>
    <w:uiPriority w:val="99"/>
    <w:semiHidden/>
    <w:unhideWhenUsed/>
    <w:rsid w:val="00172EB0"/>
    <w:rPr>
      <w:vertAlign w:val="superscript"/>
    </w:rPr>
  </w:style>
  <w:style w:type="paragraph" w:styleId="Corpsdetexte3">
    <w:name w:val="Body Text 3"/>
    <w:basedOn w:val="Normal"/>
    <w:link w:val="Corpsdetexte3Car"/>
    <w:uiPriority w:val="99"/>
    <w:semiHidden/>
    <w:unhideWhenUsed/>
    <w:rsid w:val="002A7B52"/>
    <w:pPr>
      <w:spacing w:after="120"/>
    </w:pPr>
    <w:rPr>
      <w:sz w:val="16"/>
      <w:szCs w:val="16"/>
    </w:rPr>
  </w:style>
  <w:style w:type="character" w:customStyle="1" w:styleId="Corpsdetexte3Car">
    <w:name w:val="Corps de texte 3 Car"/>
    <w:basedOn w:val="Policepardfaut"/>
    <w:link w:val="Corpsdetexte3"/>
    <w:uiPriority w:val="99"/>
    <w:semiHidden/>
    <w:rsid w:val="002A7B52"/>
    <w:rPr>
      <w:sz w:val="16"/>
      <w:szCs w:val="16"/>
    </w:rPr>
  </w:style>
  <w:style w:type="paragraph" w:customStyle="1" w:styleId="Standard">
    <w:name w:val="Standard"/>
    <w:rsid w:val="00B151D7"/>
    <w:pPr>
      <w:widowControl w:val="0"/>
      <w:suppressAutoHyphens/>
      <w:autoSpaceDN w:val="0"/>
      <w:spacing w:after="0" w:line="240" w:lineRule="auto"/>
      <w:jc w:val="both"/>
      <w:textAlignment w:val="baseline"/>
    </w:pPr>
    <w:rPr>
      <w:rFonts w:ascii="Arial" w:eastAsia="SimSun" w:hAnsi="Arial" w:cs="Mangal"/>
      <w:kern w:val="3"/>
      <w:sz w:val="20"/>
      <w:szCs w:val="24"/>
      <w:lang w:eastAsia="zh-CN" w:bidi="hi-IN"/>
    </w:rPr>
  </w:style>
  <w:style w:type="paragraph" w:customStyle="1" w:styleId="fcasegauche">
    <w:name w:val="f_case_gauche"/>
    <w:basedOn w:val="Normal"/>
    <w:rsid w:val="000C7E95"/>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2metab">
    <w:name w:val="f_case_2èmetab"/>
    <w:basedOn w:val="Normal"/>
    <w:rsid w:val="00407006"/>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paragraph" w:customStyle="1" w:styleId="Pointimportant">
    <w:name w:val="Point important"/>
    <w:basedOn w:val="Paragraphedeliste"/>
    <w:link w:val="PointimportantCar"/>
    <w:qFormat/>
    <w:rsid w:val="00407006"/>
    <w:pPr>
      <w:numPr>
        <w:numId w:val="20"/>
      </w:numPr>
      <w:tabs>
        <w:tab w:val="left" w:pos="426"/>
        <w:tab w:val="left" w:pos="851"/>
        <w:tab w:val="left" w:pos="5103"/>
      </w:tabs>
    </w:pPr>
    <w:rPr>
      <w:rFonts w:eastAsia="Arial" w:cstheme="minorHAnsi"/>
      <w:b/>
      <w:spacing w:val="-10"/>
      <w:sz w:val="24"/>
      <w:u w:val="single"/>
    </w:rPr>
  </w:style>
  <w:style w:type="paragraph" w:styleId="Notedebasdepage">
    <w:name w:val="footnote text"/>
    <w:basedOn w:val="Normal"/>
    <w:link w:val="NotedebasdepageCar"/>
    <w:uiPriority w:val="99"/>
    <w:unhideWhenUsed/>
    <w:rsid w:val="00407006"/>
    <w:pPr>
      <w:spacing w:after="0" w:line="240" w:lineRule="auto"/>
    </w:pPr>
    <w:rPr>
      <w:sz w:val="20"/>
      <w:szCs w:val="20"/>
    </w:rPr>
  </w:style>
  <w:style w:type="character" w:customStyle="1" w:styleId="ParagraphedelisteCar">
    <w:name w:val="Paragraphe de liste Car"/>
    <w:basedOn w:val="Policepardfaut"/>
    <w:link w:val="Paragraphedeliste"/>
    <w:uiPriority w:val="34"/>
    <w:rsid w:val="00407006"/>
  </w:style>
  <w:style w:type="character" w:customStyle="1" w:styleId="PointimportantCar">
    <w:name w:val="Point important Car"/>
    <w:basedOn w:val="ParagraphedelisteCar"/>
    <w:link w:val="Pointimportant"/>
    <w:rsid w:val="00407006"/>
    <w:rPr>
      <w:rFonts w:eastAsia="Arial" w:cstheme="minorHAnsi"/>
      <w:b/>
      <w:spacing w:val="-10"/>
      <w:sz w:val="24"/>
      <w:u w:val="single"/>
    </w:rPr>
  </w:style>
  <w:style w:type="character" w:customStyle="1" w:styleId="NotedebasdepageCar">
    <w:name w:val="Note de bas de page Car"/>
    <w:basedOn w:val="Policepardfaut"/>
    <w:link w:val="Notedebasdepage"/>
    <w:uiPriority w:val="99"/>
    <w:rsid w:val="00407006"/>
    <w:rPr>
      <w:sz w:val="20"/>
      <w:szCs w:val="20"/>
    </w:rPr>
  </w:style>
  <w:style w:type="character" w:styleId="Appelnotedebasdep">
    <w:name w:val="footnote reference"/>
    <w:uiPriority w:val="99"/>
    <w:unhideWhenUsed/>
    <w:rsid w:val="00407006"/>
    <w:rPr>
      <w:vertAlign w:val="superscript"/>
    </w:rPr>
  </w:style>
  <w:style w:type="paragraph" w:customStyle="1" w:styleId="CarCar2CarCarCarCharCarCarCharCharCharCharCharCharCharCharCharCharCharCharCharCarCar">
    <w:name w:val="Car Car2 Car Car Car Char Car Car Char Char Char Char Char Char Char Char Char Char Char Char Char Car Car"/>
    <w:basedOn w:val="Normal"/>
    <w:rsid w:val="0009073F"/>
    <w:pPr>
      <w:spacing w:line="240" w:lineRule="exact"/>
      <w:jc w:val="left"/>
    </w:pPr>
    <w:rPr>
      <w:rFonts w:ascii="Arial" w:eastAsia="Times New Roman" w:hAnsi="Arial" w:cs="Times New Roman"/>
      <w:color w:val="333333"/>
      <w:sz w:val="20"/>
      <w:szCs w:val="24"/>
      <w:lang w:val="en-US"/>
    </w:rPr>
  </w:style>
  <w:style w:type="paragraph" w:customStyle="1" w:styleId="StyleNormal1LatinArialComplexeArial">
    <w:name w:val="Style Normal1 + (Latin) Arial (Complexe) Arial"/>
    <w:basedOn w:val="Normal"/>
    <w:link w:val="StyleNormal1LatinArialComplexeArialCar"/>
    <w:rsid w:val="007A2D4D"/>
    <w:pPr>
      <w:keepLines/>
      <w:tabs>
        <w:tab w:val="left" w:pos="284"/>
        <w:tab w:val="left" w:pos="567"/>
        <w:tab w:val="left" w:pos="851"/>
      </w:tabs>
      <w:spacing w:after="0" w:line="240" w:lineRule="auto"/>
    </w:pPr>
    <w:rPr>
      <w:rFonts w:ascii="Arial" w:eastAsia="Times New Roman" w:hAnsi="Arial" w:cs="Arial"/>
      <w:lang w:eastAsia="fr-FR"/>
    </w:rPr>
  </w:style>
  <w:style w:type="character" w:customStyle="1" w:styleId="StyleNormal1LatinArialComplexeArialCar">
    <w:name w:val="Style Normal1 + (Latin) Arial (Complexe) Arial Car"/>
    <w:link w:val="StyleNormal1LatinArialComplexeArial"/>
    <w:rsid w:val="007A2D4D"/>
    <w:rPr>
      <w:rFonts w:ascii="Arial" w:eastAsia="Times New Roman" w:hAnsi="Arial" w:cs="Arial"/>
      <w:lang w:eastAsia="fr-FR"/>
    </w:rPr>
  </w:style>
  <w:style w:type="paragraph" w:customStyle="1" w:styleId="StyleTitre2Rouge">
    <w:name w:val="Style Titre 2 + Rouge"/>
    <w:basedOn w:val="Normal"/>
    <w:rsid w:val="007A2D4D"/>
    <w:pPr>
      <w:spacing w:after="0" w:line="240" w:lineRule="auto"/>
      <w:ind w:left="709"/>
      <w:jc w:val="left"/>
    </w:pPr>
    <w:rPr>
      <w:rFonts w:ascii="Arial" w:eastAsia="Times New Roman" w:hAnsi="Arial" w:cs="Arial"/>
      <w:sz w:val="24"/>
      <w:szCs w:val="24"/>
      <w:lang w:eastAsia="fr-FR"/>
    </w:rPr>
  </w:style>
  <w:style w:type="paragraph" w:customStyle="1" w:styleId="AETableau">
    <w:name w:val="A.E. Tableau"/>
    <w:basedOn w:val="Normal"/>
    <w:rsid w:val="007A2D4D"/>
    <w:pPr>
      <w:spacing w:before="80" w:after="0" w:line="240" w:lineRule="auto"/>
      <w:jc w:val="left"/>
    </w:pPr>
    <w:rPr>
      <w:rFonts w:ascii="Times New Roman" w:eastAsia="Times New Roman" w:hAnsi="Times New Roman" w:cs="Times New Roman"/>
      <w:lang w:eastAsia="fr-FR"/>
    </w:rPr>
  </w:style>
  <w:style w:type="paragraph" w:customStyle="1" w:styleId="StyleTitre2ComplexeItalique">
    <w:name w:val="Style Titre 2 + (Complexe) Italique"/>
    <w:basedOn w:val="Titre2"/>
    <w:rsid w:val="007A2D4D"/>
    <w:pPr>
      <w:keepLines w:val="0"/>
      <w:spacing w:before="240" w:after="60" w:line="240" w:lineRule="auto"/>
      <w:ind w:left="567" w:hanging="567"/>
      <w:jc w:val="left"/>
    </w:pPr>
    <w:rPr>
      <w:rFonts w:eastAsia="Times New Roman" w:cs="Arial"/>
      <w:bCs/>
      <w:iCs/>
      <w:shadow/>
      <w:color w:val="auto"/>
      <w:sz w:val="20"/>
      <w:szCs w:val="20"/>
      <w:u w:val="single"/>
      <w:lang w:eastAsia="fr-FR"/>
    </w:rPr>
  </w:style>
  <w:style w:type="paragraph" w:customStyle="1" w:styleId="StyleTitre310pt">
    <w:name w:val="Style Titre 3 + 10 pt"/>
    <w:basedOn w:val="Titre3"/>
    <w:rsid w:val="007A2D4D"/>
    <w:pPr>
      <w:keepLines w:val="0"/>
      <w:spacing w:before="240" w:after="60" w:line="240" w:lineRule="auto"/>
      <w:ind w:left="851" w:hanging="851"/>
      <w:jc w:val="left"/>
    </w:pPr>
    <w:rPr>
      <w:rFonts w:eastAsia="Times New Roman" w:cs="Times New Roman"/>
      <w:b w:val="0"/>
      <w:shadow/>
      <w:color w:val="auto"/>
      <w:sz w:val="20"/>
      <w:szCs w:val="20"/>
      <w:u w:val="single"/>
      <w:lang w:eastAsia="fr-FR"/>
    </w:rPr>
  </w:style>
  <w:style w:type="paragraph" w:customStyle="1" w:styleId="StyleNormal2LatinArialComplexeArial">
    <w:name w:val="Style Normal2 + (Latin) Arial (Complexe) Arial"/>
    <w:basedOn w:val="Normal"/>
    <w:link w:val="StyleNormal2LatinArialComplexeArialCar"/>
    <w:rsid w:val="000C76B4"/>
    <w:pPr>
      <w:keepLines/>
      <w:tabs>
        <w:tab w:val="left" w:pos="567"/>
        <w:tab w:val="left" w:pos="851"/>
        <w:tab w:val="left" w:pos="1134"/>
      </w:tabs>
      <w:spacing w:after="0" w:line="240" w:lineRule="auto"/>
      <w:ind w:left="284"/>
    </w:pPr>
    <w:rPr>
      <w:rFonts w:ascii="Arial" w:eastAsia="Times New Roman" w:hAnsi="Arial" w:cs="Arial"/>
      <w:lang w:eastAsia="fr-FR"/>
    </w:rPr>
  </w:style>
  <w:style w:type="character" w:customStyle="1" w:styleId="StyleNormal2LatinArialComplexeArialCar">
    <w:name w:val="Style Normal2 + (Latin) Arial (Complexe) Arial Car"/>
    <w:link w:val="StyleNormal2LatinArialComplexeArial"/>
    <w:rsid w:val="000C76B4"/>
    <w:rPr>
      <w:rFonts w:ascii="Arial" w:eastAsia="Times New Roman" w:hAnsi="Arial" w:cs="Arial"/>
      <w:lang w:eastAsia="fr-FR"/>
    </w:rPr>
  </w:style>
  <w:style w:type="paragraph" w:customStyle="1" w:styleId="Normal1">
    <w:name w:val="Normal1"/>
    <w:basedOn w:val="Normal"/>
    <w:link w:val="Normal1Car"/>
    <w:rsid w:val="00624796"/>
    <w:pPr>
      <w:keepLines/>
      <w:tabs>
        <w:tab w:val="left" w:pos="284"/>
        <w:tab w:val="left" w:pos="567"/>
        <w:tab w:val="left" w:pos="851"/>
      </w:tabs>
      <w:spacing w:after="0" w:line="240" w:lineRule="auto"/>
      <w:ind w:firstLine="284"/>
    </w:pPr>
    <w:rPr>
      <w:rFonts w:ascii="Times New Roman" w:eastAsia="Times New Roman" w:hAnsi="Times New Roman" w:cs="Times New Roman"/>
      <w:lang w:eastAsia="fr-FR"/>
    </w:rPr>
  </w:style>
  <w:style w:type="character" w:customStyle="1" w:styleId="Normal1Car">
    <w:name w:val="Normal1 Car"/>
    <w:link w:val="Normal1"/>
    <w:rsid w:val="00624796"/>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633791">
      <w:bodyDiv w:val="1"/>
      <w:marLeft w:val="0"/>
      <w:marRight w:val="0"/>
      <w:marTop w:val="0"/>
      <w:marBottom w:val="0"/>
      <w:divBdr>
        <w:top w:val="none" w:sz="0" w:space="0" w:color="auto"/>
        <w:left w:val="none" w:sz="0" w:space="0" w:color="auto"/>
        <w:bottom w:val="none" w:sz="0" w:space="0" w:color="auto"/>
        <w:right w:val="none" w:sz="0" w:space="0" w:color="auto"/>
      </w:divBdr>
    </w:div>
    <w:div w:id="247160793">
      <w:bodyDiv w:val="1"/>
      <w:marLeft w:val="0"/>
      <w:marRight w:val="0"/>
      <w:marTop w:val="0"/>
      <w:marBottom w:val="0"/>
      <w:divBdr>
        <w:top w:val="none" w:sz="0" w:space="0" w:color="auto"/>
        <w:left w:val="none" w:sz="0" w:space="0" w:color="auto"/>
        <w:bottom w:val="none" w:sz="0" w:space="0" w:color="auto"/>
        <w:right w:val="none" w:sz="0" w:space="0" w:color="auto"/>
      </w:divBdr>
    </w:div>
    <w:div w:id="288055140">
      <w:bodyDiv w:val="1"/>
      <w:marLeft w:val="0"/>
      <w:marRight w:val="0"/>
      <w:marTop w:val="0"/>
      <w:marBottom w:val="0"/>
      <w:divBdr>
        <w:top w:val="none" w:sz="0" w:space="0" w:color="auto"/>
        <w:left w:val="none" w:sz="0" w:space="0" w:color="auto"/>
        <w:bottom w:val="none" w:sz="0" w:space="0" w:color="auto"/>
        <w:right w:val="none" w:sz="0" w:space="0" w:color="auto"/>
      </w:divBdr>
    </w:div>
    <w:div w:id="419647045">
      <w:bodyDiv w:val="1"/>
      <w:marLeft w:val="0"/>
      <w:marRight w:val="0"/>
      <w:marTop w:val="0"/>
      <w:marBottom w:val="0"/>
      <w:divBdr>
        <w:top w:val="none" w:sz="0" w:space="0" w:color="auto"/>
        <w:left w:val="none" w:sz="0" w:space="0" w:color="auto"/>
        <w:bottom w:val="none" w:sz="0" w:space="0" w:color="auto"/>
        <w:right w:val="none" w:sz="0" w:space="0" w:color="auto"/>
      </w:divBdr>
    </w:div>
    <w:div w:id="444008286">
      <w:bodyDiv w:val="1"/>
      <w:marLeft w:val="0"/>
      <w:marRight w:val="0"/>
      <w:marTop w:val="0"/>
      <w:marBottom w:val="0"/>
      <w:divBdr>
        <w:top w:val="none" w:sz="0" w:space="0" w:color="auto"/>
        <w:left w:val="none" w:sz="0" w:space="0" w:color="auto"/>
        <w:bottom w:val="none" w:sz="0" w:space="0" w:color="auto"/>
        <w:right w:val="none" w:sz="0" w:space="0" w:color="auto"/>
      </w:divBdr>
    </w:div>
    <w:div w:id="450630105">
      <w:bodyDiv w:val="1"/>
      <w:marLeft w:val="0"/>
      <w:marRight w:val="0"/>
      <w:marTop w:val="0"/>
      <w:marBottom w:val="0"/>
      <w:divBdr>
        <w:top w:val="none" w:sz="0" w:space="0" w:color="auto"/>
        <w:left w:val="none" w:sz="0" w:space="0" w:color="auto"/>
        <w:bottom w:val="none" w:sz="0" w:space="0" w:color="auto"/>
        <w:right w:val="none" w:sz="0" w:space="0" w:color="auto"/>
      </w:divBdr>
    </w:div>
    <w:div w:id="684399463">
      <w:bodyDiv w:val="1"/>
      <w:marLeft w:val="0"/>
      <w:marRight w:val="0"/>
      <w:marTop w:val="0"/>
      <w:marBottom w:val="0"/>
      <w:divBdr>
        <w:top w:val="none" w:sz="0" w:space="0" w:color="auto"/>
        <w:left w:val="none" w:sz="0" w:space="0" w:color="auto"/>
        <w:bottom w:val="none" w:sz="0" w:space="0" w:color="auto"/>
        <w:right w:val="none" w:sz="0" w:space="0" w:color="auto"/>
      </w:divBdr>
    </w:div>
    <w:div w:id="694581240">
      <w:bodyDiv w:val="1"/>
      <w:marLeft w:val="0"/>
      <w:marRight w:val="0"/>
      <w:marTop w:val="0"/>
      <w:marBottom w:val="0"/>
      <w:divBdr>
        <w:top w:val="none" w:sz="0" w:space="0" w:color="auto"/>
        <w:left w:val="none" w:sz="0" w:space="0" w:color="auto"/>
        <w:bottom w:val="none" w:sz="0" w:space="0" w:color="auto"/>
        <w:right w:val="none" w:sz="0" w:space="0" w:color="auto"/>
      </w:divBdr>
    </w:div>
    <w:div w:id="764885860">
      <w:bodyDiv w:val="1"/>
      <w:marLeft w:val="0"/>
      <w:marRight w:val="0"/>
      <w:marTop w:val="0"/>
      <w:marBottom w:val="0"/>
      <w:divBdr>
        <w:top w:val="none" w:sz="0" w:space="0" w:color="auto"/>
        <w:left w:val="none" w:sz="0" w:space="0" w:color="auto"/>
        <w:bottom w:val="none" w:sz="0" w:space="0" w:color="auto"/>
        <w:right w:val="none" w:sz="0" w:space="0" w:color="auto"/>
      </w:divBdr>
    </w:div>
    <w:div w:id="806971684">
      <w:bodyDiv w:val="1"/>
      <w:marLeft w:val="0"/>
      <w:marRight w:val="0"/>
      <w:marTop w:val="0"/>
      <w:marBottom w:val="0"/>
      <w:divBdr>
        <w:top w:val="none" w:sz="0" w:space="0" w:color="auto"/>
        <w:left w:val="none" w:sz="0" w:space="0" w:color="auto"/>
        <w:bottom w:val="none" w:sz="0" w:space="0" w:color="auto"/>
        <w:right w:val="none" w:sz="0" w:space="0" w:color="auto"/>
      </w:divBdr>
    </w:div>
    <w:div w:id="874582247">
      <w:bodyDiv w:val="1"/>
      <w:marLeft w:val="0"/>
      <w:marRight w:val="0"/>
      <w:marTop w:val="0"/>
      <w:marBottom w:val="0"/>
      <w:divBdr>
        <w:top w:val="none" w:sz="0" w:space="0" w:color="auto"/>
        <w:left w:val="none" w:sz="0" w:space="0" w:color="auto"/>
        <w:bottom w:val="none" w:sz="0" w:space="0" w:color="auto"/>
        <w:right w:val="none" w:sz="0" w:space="0" w:color="auto"/>
      </w:divBdr>
    </w:div>
    <w:div w:id="903030589">
      <w:bodyDiv w:val="1"/>
      <w:marLeft w:val="0"/>
      <w:marRight w:val="0"/>
      <w:marTop w:val="0"/>
      <w:marBottom w:val="0"/>
      <w:divBdr>
        <w:top w:val="none" w:sz="0" w:space="0" w:color="auto"/>
        <w:left w:val="none" w:sz="0" w:space="0" w:color="auto"/>
        <w:bottom w:val="none" w:sz="0" w:space="0" w:color="auto"/>
        <w:right w:val="none" w:sz="0" w:space="0" w:color="auto"/>
      </w:divBdr>
    </w:div>
    <w:div w:id="965552014">
      <w:bodyDiv w:val="1"/>
      <w:marLeft w:val="0"/>
      <w:marRight w:val="0"/>
      <w:marTop w:val="0"/>
      <w:marBottom w:val="0"/>
      <w:divBdr>
        <w:top w:val="none" w:sz="0" w:space="0" w:color="auto"/>
        <w:left w:val="none" w:sz="0" w:space="0" w:color="auto"/>
        <w:bottom w:val="none" w:sz="0" w:space="0" w:color="auto"/>
        <w:right w:val="none" w:sz="0" w:space="0" w:color="auto"/>
      </w:divBdr>
    </w:div>
    <w:div w:id="980689503">
      <w:bodyDiv w:val="1"/>
      <w:marLeft w:val="0"/>
      <w:marRight w:val="0"/>
      <w:marTop w:val="0"/>
      <w:marBottom w:val="0"/>
      <w:divBdr>
        <w:top w:val="none" w:sz="0" w:space="0" w:color="auto"/>
        <w:left w:val="none" w:sz="0" w:space="0" w:color="auto"/>
        <w:bottom w:val="none" w:sz="0" w:space="0" w:color="auto"/>
        <w:right w:val="none" w:sz="0" w:space="0" w:color="auto"/>
      </w:divBdr>
    </w:div>
    <w:div w:id="1159156235">
      <w:bodyDiv w:val="1"/>
      <w:marLeft w:val="0"/>
      <w:marRight w:val="0"/>
      <w:marTop w:val="0"/>
      <w:marBottom w:val="0"/>
      <w:divBdr>
        <w:top w:val="none" w:sz="0" w:space="0" w:color="auto"/>
        <w:left w:val="none" w:sz="0" w:space="0" w:color="auto"/>
        <w:bottom w:val="none" w:sz="0" w:space="0" w:color="auto"/>
        <w:right w:val="none" w:sz="0" w:space="0" w:color="auto"/>
      </w:divBdr>
    </w:div>
    <w:div w:id="1471440935">
      <w:bodyDiv w:val="1"/>
      <w:marLeft w:val="0"/>
      <w:marRight w:val="0"/>
      <w:marTop w:val="0"/>
      <w:marBottom w:val="0"/>
      <w:divBdr>
        <w:top w:val="none" w:sz="0" w:space="0" w:color="auto"/>
        <w:left w:val="none" w:sz="0" w:space="0" w:color="auto"/>
        <w:bottom w:val="none" w:sz="0" w:space="0" w:color="auto"/>
        <w:right w:val="none" w:sz="0" w:space="0" w:color="auto"/>
      </w:divBdr>
    </w:div>
    <w:div w:id="1691298755">
      <w:bodyDiv w:val="1"/>
      <w:marLeft w:val="0"/>
      <w:marRight w:val="0"/>
      <w:marTop w:val="0"/>
      <w:marBottom w:val="0"/>
      <w:divBdr>
        <w:top w:val="none" w:sz="0" w:space="0" w:color="auto"/>
        <w:left w:val="none" w:sz="0" w:space="0" w:color="auto"/>
        <w:bottom w:val="none" w:sz="0" w:space="0" w:color="auto"/>
        <w:right w:val="none" w:sz="0" w:space="0" w:color="auto"/>
      </w:divBdr>
    </w:div>
    <w:div w:id="1695299830">
      <w:bodyDiv w:val="1"/>
      <w:marLeft w:val="0"/>
      <w:marRight w:val="0"/>
      <w:marTop w:val="0"/>
      <w:marBottom w:val="0"/>
      <w:divBdr>
        <w:top w:val="none" w:sz="0" w:space="0" w:color="auto"/>
        <w:left w:val="none" w:sz="0" w:space="0" w:color="auto"/>
        <w:bottom w:val="none" w:sz="0" w:space="0" w:color="auto"/>
        <w:right w:val="none" w:sz="0" w:space="0" w:color="auto"/>
      </w:divBdr>
    </w:div>
    <w:div w:id="1738894366">
      <w:bodyDiv w:val="1"/>
      <w:marLeft w:val="0"/>
      <w:marRight w:val="0"/>
      <w:marTop w:val="0"/>
      <w:marBottom w:val="0"/>
      <w:divBdr>
        <w:top w:val="none" w:sz="0" w:space="0" w:color="auto"/>
        <w:left w:val="none" w:sz="0" w:space="0" w:color="auto"/>
        <w:bottom w:val="none" w:sz="0" w:space="0" w:color="auto"/>
        <w:right w:val="none" w:sz="0" w:space="0" w:color="auto"/>
      </w:divBdr>
    </w:div>
    <w:div w:id="1956864926">
      <w:bodyDiv w:val="1"/>
      <w:marLeft w:val="0"/>
      <w:marRight w:val="0"/>
      <w:marTop w:val="0"/>
      <w:marBottom w:val="0"/>
      <w:divBdr>
        <w:top w:val="none" w:sz="0" w:space="0" w:color="auto"/>
        <w:left w:val="none" w:sz="0" w:space="0" w:color="auto"/>
        <w:bottom w:val="none" w:sz="0" w:space="0" w:color="auto"/>
        <w:right w:val="none" w:sz="0" w:space="0" w:color="auto"/>
      </w:divBdr>
    </w:div>
    <w:div w:id="2059939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769D3C-9DAB-4052-8A99-1E11AB1C8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6</Pages>
  <Words>1526</Words>
  <Characters>8398</Characters>
  <Application>Microsoft Office Word</Application>
  <DocSecurity>0</DocSecurity>
  <Lines>69</Lines>
  <Paragraphs>19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Nicolas BURBLIS</dc:creator>
  <cp:keywords/>
  <dc:description/>
  <cp:lastModifiedBy>Romain LE BLOND</cp:lastModifiedBy>
  <cp:revision>15</cp:revision>
  <cp:lastPrinted>2021-03-30T09:39:00Z</cp:lastPrinted>
  <dcterms:created xsi:type="dcterms:W3CDTF">2021-06-18T13:05:00Z</dcterms:created>
  <dcterms:modified xsi:type="dcterms:W3CDTF">2025-10-02T15:33:00Z</dcterms:modified>
</cp:coreProperties>
</file>