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845090" w14:textId="77777777" w:rsidR="00A77C96" w:rsidRPr="006F6ABB" w:rsidRDefault="00A77C96" w:rsidP="00A77C96">
      <w:pPr>
        <w:jc w:val="center"/>
        <w:rPr>
          <w:rFonts w:cs="Tahoma"/>
          <w:b/>
          <w:sz w:val="26"/>
          <w:szCs w:val="26"/>
        </w:rPr>
      </w:pPr>
      <w:bookmarkStart w:id="0" w:name="_Toc498832278"/>
      <w:bookmarkStart w:id="1" w:name="_Toc10886311"/>
      <w:bookmarkStart w:id="2" w:name="_Toc10886372"/>
      <w:bookmarkStart w:id="3" w:name="_Toc11045159"/>
      <w:bookmarkStart w:id="4" w:name="_Toc26611066"/>
      <w:bookmarkStart w:id="5" w:name="_Toc34538124"/>
      <w:bookmarkStart w:id="6" w:name="_Toc66069451"/>
      <w:bookmarkStart w:id="7" w:name="_Toc66073698"/>
      <w:bookmarkStart w:id="8" w:name="_Toc93750397"/>
      <w:bookmarkStart w:id="9" w:name="_Toc113082038"/>
      <w:bookmarkStart w:id="10" w:name="_Toc220932321"/>
      <w:r w:rsidRPr="006F6ABB">
        <w:rPr>
          <w:rFonts w:cs="Tahoma"/>
          <w:b/>
          <w:sz w:val="26"/>
          <w:szCs w:val="26"/>
        </w:rPr>
        <w:t>Mairie de Mignières</w:t>
      </w:r>
    </w:p>
    <w:p w14:paraId="62136D11" w14:textId="77777777" w:rsidR="00A77C96" w:rsidRPr="006F6ABB" w:rsidRDefault="00A77C96" w:rsidP="00A77C96">
      <w:pPr>
        <w:tabs>
          <w:tab w:val="left" w:pos="1985"/>
        </w:tabs>
        <w:spacing w:before="0" w:after="0"/>
        <w:jc w:val="center"/>
        <w:rPr>
          <w:sz w:val="26"/>
          <w:szCs w:val="26"/>
        </w:rPr>
      </w:pPr>
      <w:r w:rsidRPr="006F6ABB">
        <w:rPr>
          <w:sz w:val="26"/>
          <w:szCs w:val="26"/>
        </w:rPr>
        <w:t>5 place des Granges</w:t>
      </w:r>
    </w:p>
    <w:p w14:paraId="1E4C0D54" w14:textId="77777777" w:rsidR="00A77C96" w:rsidRPr="004B75E2" w:rsidRDefault="00A77C96" w:rsidP="00A77C96">
      <w:pPr>
        <w:tabs>
          <w:tab w:val="left" w:pos="1985"/>
        </w:tabs>
        <w:spacing w:before="0" w:after="0"/>
        <w:jc w:val="center"/>
        <w:rPr>
          <w:sz w:val="26"/>
          <w:szCs w:val="26"/>
        </w:rPr>
      </w:pPr>
      <w:r w:rsidRPr="006F6ABB">
        <w:rPr>
          <w:sz w:val="26"/>
          <w:szCs w:val="26"/>
        </w:rPr>
        <w:t>28</w:t>
      </w:r>
      <w:r>
        <w:rPr>
          <w:sz w:val="26"/>
          <w:szCs w:val="26"/>
        </w:rPr>
        <w:t xml:space="preserve"> </w:t>
      </w:r>
      <w:r w:rsidRPr="006F6ABB">
        <w:rPr>
          <w:sz w:val="26"/>
          <w:szCs w:val="26"/>
        </w:rPr>
        <w:t>630 MIGNIÈRES</w:t>
      </w:r>
    </w:p>
    <w:p w14:paraId="7ED1BBFC" w14:textId="77777777" w:rsidR="00210467" w:rsidRPr="004B75E2" w:rsidRDefault="00210467" w:rsidP="00210467">
      <w:pPr>
        <w:jc w:val="center"/>
        <w:rPr>
          <w:rFonts w:cs="Tahoma"/>
          <w:b/>
          <w:sz w:val="26"/>
          <w:szCs w:val="26"/>
        </w:rPr>
      </w:pPr>
    </w:p>
    <w:p w14:paraId="4B2F2B10" w14:textId="77777777" w:rsidR="00A77C96" w:rsidRDefault="00210467" w:rsidP="00A77C96">
      <w:pPr>
        <w:jc w:val="center"/>
        <w:rPr>
          <w:b/>
          <w:sz w:val="26"/>
          <w:szCs w:val="26"/>
        </w:rPr>
      </w:pPr>
      <w:r w:rsidRPr="00210467">
        <w:rPr>
          <w:b/>
          <w:sz w:val="26"/>
          <w:szCs w:val="26"/>
        </w:rPr>
        <w:t>Consultation de maîtrise d'œuvre pour</w:t>
      </w:r>
    </w:p>
    <w:p w14:paraId="2089F5FC" w14:textId="0DE562BC" w:rsidR="00A77C96" w:rsidRDefault="00A77C96" w:rsidP="00A77C9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la c</w:t>
      </w:r>
      <w:r>
        <w:rPr>
          <w:b/>
          <w:sz w:val="26"/>
          <w:szCs w:val="26"/>
        </w:rPr>
        <w:t>onstruction d’une halte-garderie et de locaux dans l’école « Les blés en herbe »</w:t>
      </w:r>
    </w:p>
    <w:p w14:paraId="3D1968E8" w14:textId="3409731B" w:rsidR="00F77F7A" w:rsidRPr="00210467" w:rsidRDefault="00F77F7A" w:rsidP="00F77F7A">
      <w:pPr>
        <w:jc w:val="center"/>
        <w:rPr>
          <w:b/>
          <w:sz w:val="26"/>
          <w:szCs w:val="26"/>
        </w:rPr>
      </w:pPr>
    </w:p>
    <w:p w14:paraId="5110785C" w14:textId="77777777" w:rsidR="004B75E2" w:rsidRDefault="004B75E2" w:rsidP="00F77F7A">
      <w:pPr>
        <w:jc w:val="center"/>
        <w:rPr>
          <w:sz w:val="26"/>
          <w:szCs w:val="26"/>
        </w:rPr>
      </w:pPr>
    </w:p>
    <w:p w14:paraId="7FE6418D" w14:textId="77777777" w:rsidR="004B75E2" w:rsidRPr="004B75E2" w:rsidRDefault="004B75E2" w:rsidP="00F77F7A">
      <w:pPr>
        <w:jc w:val="center"/>
        <w:rPr>
          <w:sz w:val="26"/>
          <w:szCs w:val="26"/>
        </w:rPr>
      </w:pPr>
    </w:p>
    <w:p w14:paraId="12DA60CE" w14:textId="77777777" w:rsidR="00F77F7A" w:rsidRPr="004B75E2" w:rsidRDefault="00F77F7A" w:rsidP="00F77F7A">
      <w:pPr>
        <w:jc w:val="center"/>
        <w:rPr>
          <w:sz w:val="26"/>
          <w:szCs w:val="26"/>
        </w:rPr>
      </w:pPr>
    </w:p>
    <w:p w14:paraId="5EC06E1D" w14:textId="38866D44" w:rsidR="00F77F7A" w:rsidRDefault="00210467" w:rsidP="00F77F7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ATTESTATION DE VISITE DE SITE</w:t>
      </w:r>
    </w:p>
    <w:p w14:paraId="7B6AD677" w14:textId="77777777" w:rsidR="005D6A52" w:rsidRDefault="005D6A52" w:rsidP="004655A5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p w14:paraId="41BDBB61" w14:textId="77777777" w:rsidR="005D6A52" w:rsidRDefault="005D6A52" w:rsidP="004655A5"/>
    <w:p w14:paraId="5ACFBE64" w14:textId="584A2392" w:rsidR="00210467" w:rsidRDefault="00210467" w:rsidP="004655A5">
      <w:r>
        <w:t>Date de la visite :</w:t>
      </w:r>
    </w:p>
    <w:p w14:paraId="4C31F6DB" w14:textId="77777777" w:rsidR="00210467" w:rsidRDefault="00210467" w:rsidP="004655A5"/>
    <w:p w14:paraId="2784C3FE" w14:textId="77777777" w:rsidR="00210467" w:rsidRDefault="00210467" w:rsidP="004655A5"/>
    <w:p w14:paraId="0F5E76CD" w14:textId="77777777" w:rsidR="00210467" w:rsidRDefault="00210467" w:rsidP="004655A5"/>
    <w:p w14:paraId="00A5AE79" w14:textId="77777777" w:rsidR="00210467" w:rsidRDefault="00210467" w:rsidP="004655A5"/>
    <w:p w14:paraId="2FD3637B" w14:textId="2F5101CE" w:rsidR="00210467" w:rsidRDefault="00210467" w:rsidP="004655A5">
      <w:r>
        <w:t>Personnes ayant effectuée la visite représentant le candidat :</w:t>
      </w:r>
    </w:p>
    <w:p w14:paraId="36625AB1" w14:textId="77777777" w:rsidR="00210467" w:rsidRDefault="00210467" w:rsidP="004655A5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60"/>
        <w:gridCol w:w="4562"/>
      </w:tblGrid>
      <w:tr w:rsidR="00210467" w:rsidRPr="00D5148F" w14:paraId="5DD8D626" w14:textId="77777777" w:rsidTr="00CF1A05">
        <w:trPr>
          <w:cantSplit/>
          <w:tblHeader/>
        </w:trPr>
        <w:tc>
          <w:tcPr>
            <w:tcW w:w="3260" w:type="dxa"/>
            <w:shd w:val="clear" w:color="auto" w:fill="E0E0E0"/>
            <w:vAlign w:val="center"/>
          </w:tcPr>
          <w:p w14:paraId="41D81C81" w14:textId="53F9B9EE" w:rsidR="00210467" w:rsidRPr="00D5148F" w:rsidRDefault="00210467" w:rsidP="00CF1A05">
            <w:pPr>
              <w:pStyle w:val="grilletableau"/>
              <w:jc w:val="center"/>
              <w:rPr>
                <w:b/>
              </w:rPr>
            </w:pPr>
            <w:r>
              <w:rPr>
                <w:b/>
              </w:rPr>
              <w:t xml:space="preserve">Société </w:t>
            </w:r>
          </w:p>
        </w:tc>
        <w:tc>
          <w:tcPr>
            <w:tcW w:w="4562" w:type="dxa"/>
            <w:shd w:val="clear" w:color="auto" w:fill="E0E0E0"/>
            <w:vAlign w:val="center"/>
          </w:tcPr>
          <w:p w14:paraId="1ACA4C2B" w14:textId="6A449E6A" w:rsidR="00210467" w:rsidRPr="00D5148F" w:rsidRDefault="00210467" w:rsidP="00CF1A05">
            <w:pPr>
              <w:pStyle w:val="grilletableau"/>
              <w:rPr>
                <w:b/>
              </w:rPr>
            </w:pPr>
            <w:r>
              <w:rPr>
                <w:b/>
              </w:rPr>
              <w:t xml:space="preserve">Prénom NOM, fonction </w:t>
            </w:r>
          </w:p>
        </w:tc>
      </w:tr>
      <w:tr w:rsidR="00210467" w14:paraId="74A39210" w14:textId="77777777" w:rsidTr="00210467">
        <w:trPr>
          <w:cantSplit/>
          <w:trHeight w:val="567"/>
        </w:trPr>
        <w:tc>
          <w:tcPr>
            <w:tcW w:w="3260" w:type="dxa"/>
            <w:vAlign w:val="center"/>
          </w:tcPr>
          <w:p w14:paraId="629C6969" w14:textId="77777777" w:rsidR="00210467" w:rsidRPr="00D5148F" w:rsidRDefault="00210467" w:rsidP="00210467">
            <w:pPr>
              <w:pStyle w:val="grilletableau"/>
            </w:pPr>
          </w:p>
        </w:tc>
        <w:tc>
          <w:tcPr>
            <w:tcW w:w="4562" w:type="dxa"/>
            <w:vAlign w:val="center"/>
          </w:tcPr>
          <w:p w14:paraId="2584D9C8" w14:textId="77777777" w:rsidR="00210467" w:rsidRPr="00D5148F" w:rsidRDefault="00210467" w:rsidP="00210467">
            <w:pPr>
              <w:pStyle w:val="grilletableau"/>
            </w:pPr>
          </w:p>
        </w:tc>
      </w:tr>
      <w:tr w:rsidR="00210467" w14:paraId="15F73AF0" w14:textId="77777777" w:rsidTr="00210467">
        <w:trPr>
          <w:cantSplit/>
          <w:trHeight w:val="567"/>
        </w:trPr>
        <w:tc>
          <w:tcPr>
            <w:tcW w:w="3260" w:type="dxa"/>
            <w:vAlign w:val="center"/>
          </w:tcPr>
          <w:p w14:paraId="41A5C952" w14:textId="77777777" w:rsidR="00210467" w:rsidRPr="00D5148F" w:rsidRDefault="00210467" w:rsidP="00210467">
            <w:pPr>
              <w:pStyle w:val="grilletableau"/>
            </w:pPr>
          </w:p>
        </w:tc>
        <w:tc>
          <w:tcPr>
            <w:tcW w:w="4562" w:type="dxa"/>
            <w:vAlign w:val="center"/>
          </w:tcPr>
          <w:p w14:paraId="1029282F" w14:textId="77777777" w:rsidR="00210467" w:rsidRPr="00D5148F" w:rsidRDefault="00210467" w:rsidP="00210467">
            <w:pPr>
              <w:pStyle w:val="grilletableau"/>
            </w:pPr>
          </w:p>
        </w:tc>
      </w:tr>
      <w:tr w:rsidR="00210467" w14:paraId="36034F0B" w14:textId="77777777" w:rsidTr="00210467">
        <w:trPr>
          <w:cantSplit/>
          <w:trHeight w:val="567"/>
        </w:trPr>
        <w:tc>
          <w:tcPr>
            <w:tcW w:w="3260" w:type="dxa"/>
            <w:vAlign w:val="center"/>
          </w:tcPr>
          <w:p w14:paraId="362234ED" w14:textId="77777777" w:rsidR="00210467" w:rsidRPr="00D5148F" w:rsidRDefault="00210467" w:rsidP="00210467">
            <w:pPr>
              <w:pStyle w:val="grilletableau"/>
            </w:pPr>
          </w:p>
        </w:tc>
        <w:tc>
          <w:tcPr>
            <w:tcW w:w="4562" w:type="dxa"/>
            <w:vAlign w:val="center"/>
          </w:tcPr>
          <w:p w14:paraId="59553C9E" w14:textId="77777777" w:rsidR="00210467" w:rsidRPr="00D5148F" w:rsidRDefault="00210467" w:rsidP="00210467">
            <w:pPr>
              <w:pStyle w:val="grilletableau"/>
            </w:pPr>
          </w:p>
        </w:tc>
      </w:tr>
    </w:tbl>
    <w:p w14:paraId="23802F50" w14:textId="77777777" w:rsidR="00210467" w:rsidRDefault="00210467" w:rsidP="004655A5"/>
    <w:p w14:paraId="4273ACFB" w14:textId="77777777" w:rsidR="00210467" w:rsidRDefault="00210467" w:rsidP="004655A5"/>
    <w:p w14:paraId="5F4890F5" w14:textId="77777777" w:rsidR="00210467" w:rsidRDefault="00210467" w:rsidP="004655A5"/>
    <w:p w14:paraId="29FFCE55" w14:textId="77777777" w:rsidR="00210467" w:rsidRDefault="00210467" w:rsidP="004655A5"/>
    <w:p w14:paraId="43AFC2A8" w14:textId="77777777" w:rsidR="00210467" w:rsidRDefault="00210467" w:rsidP="004655A5"/>
    <w:p w14:paraId="441B65AA" w14:textId="719C8E90" w:rsidR="00210467" w:rsidRDefault="00210467" w:rsidP="004655A5">
      <w:r>
        <w:t xml:space="preserve">Signature du maître d'ouvrage </w:t>
      </w:r>
    </w:p>
    <w:sectPr w:rsidR="00210467" w:rsidSect="00500C45">
      <w:footerReference w:type="default" r:id="rId7"/>
      <w:pgSz w:w="11901" w:h="16817" w:code="9"/>
      <w:pgMar w:top="1134" w:right="1134" w:bottom="1418" w:left="1134" w:header="454" w:footer="45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BE25A8" w14:textId="77777777" w:rsidR="00965271" w:rsidRDefault="00965271">
      <w:r>
        <w:separator/>
      </w:r>
    </w:p>
    <w:p w14:paraId="22B752C9" w14:textId="77777777" w:rsidR="00965271" w:rsidRDefault="00965271"/>
  </w:endnote>
  <w:endnote w:type="continuationSeparator" w:id="0">
    <w:p w14:paraId="1F0E0662" w14:textId="77777777" w:rsidR="00965271" w:rsidRDefault="00965271">
      <w:r>
        <w:continuationSeparator/>
      </w:r>
    </w:p>
    <w:p w14:paraId="7817B317" w14:textId="77777777" w:rsidR="00965271" w:rsidRDefault="009652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w Cen MT">
    <w:panose1 w:val="020B0602020104020603"/>
    <w:charset w:val="4D"/>
    <w:family w:val="swiss"/>
    <w:pitch w:val="variable"/>
    <w:sig w:usb0="00000003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638AB" w14:textId="79EC05C7" w:rsidR="00CB30E2" w:rsidRPr="005D6A52" w:rsidRDefault="00CB30E2" w:rsidP="00210467">
    <w:pPr>
      <w:pStyle w:val="Pieddepage"/>
      <w:tabs>
        <w:tab w:val="clear" w:pos="4536"/>
        <w:tab w:val="clear" w:pos="9072"/>
        <w:tab w:val="center" w:pos="-1620"/>
        <w:tab w:val="right" w:pos="9639"/>
      </w:tabs>
      <w:spacing w:before="0"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C1DDC0" w14:textId="77777777" w:rsidR="00965271" w:rsidRDefault="00965271">
      <w:r>
        <w:separator/>
      </w:r>
    </w:p>
    <w:p w14:paraId="5564BBDB" w14:textId="77777777" w:rsidR="00965271" w:rsidRDefault="00965271"/>
  </w:footnote>
  <w:footnote w:type="continuationSeparator" w:id="0">
    <w:p w14:paraId="333AB5B5" w14:textId="77777777" w:rsidR="00965271" w:rsidRDefault="00965271">
      <w:r>
        <w:continuationSeparator/>
      </w:r>
    </w:p>
    <w:p w14:paraId="6E59B57F" w14:textId="77777777" w:rsidR="00965271" w:rsidRDefault="0096527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B4E21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30E32D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F02B18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D0014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34EC3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41605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E9E299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2C91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154E2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8AC9B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Century Gothic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Century Gothic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Century Gothic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Century Gothic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Century Gothic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Century Gothic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Century Gothic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Century Gothic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Century Gothic"/>
        <w:sz w:val="18"/>
        <w:szCs w:val="18"/>
      </w:rPr>
    </w:lvl>
  </w:abstractNum>
  <w:abstractNum w:abstractNumId="11" w15:restartNumberingAfterBreak="0">
    <w:nsid w:val="00000004"/>
    <w:multiLevelType w:val="multilevel"/>
    <w:tmpl w:val="000000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sz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 w15:restartNumberingAfterBreak="0">
    <w:nsid w:val="00000005"/>
    <w:multiLevelType w:val="multilevel"/>
    <w:tmpl w:val="0000000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sz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3" w15:restartNumberingAfterBreak="0">
    <w:nsid w:val="023E3649"/>
    <w:multiLevelType w:val="hybridMultilevel"/>
    <w:tmpl w:val="B00A15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32553D4"/>
    <w:multiLevelType w:val="hybridMultilevel"/>
    <w:tmpl w:val="0CE27836"/>
    <w:lvl w:ilvl="0" w:tplc="A8E24F48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Palatino Linotype" w:hAnsi="Tahoma" w:cs="Tahoma" w:hint="default"/>
      </w:rPr>
    </w:lvl>
    <w:lvl w:ilvl="1" w:tplc="BCB8529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52429B2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6BD1FF9"/>
    <w:multiLevelType w:val="hybridMultilevel"/>
    <w:tmpl w:val="8C0657C0"/>
    <w:lvl w:ilvl="0" w:tplc="461C3216">
      <w:start w:val="1"/>
      <w:numFmt w:val="bullet"/>
      <w:lvlText w:val=""/>
      <w:lvlJc w:val="left"/>
      <w:pPr>
        <w:tabs>
          <w:tab w:val="num" w:pos="1930"/>
        </w:tabs>
        <w:ind w:left="193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entury Gothic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entury Gothic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entury Gothic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112606AC"/>
    <w:multiLevelType w:val="hybridMultilevel"/>
    <w:tmpl w:val="303E2914"/>
    <w:lvl w:ilvl="0" w:tplc="F182969C">
      <w:numFmt w:val="bullet"/>
      <w:lvlText w:val="-"/>
      <w:lvlJc w:val="left"/>
      <w:pPr>
        <w:ind w:left="720" w:hanging="360"/>
      </w:pPr>
      <w:rPr>
        <w:rFonts w:ascii="Arial" w:eastAsia="Cambria" w:hAnsi="Arial" w:cs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35145C1"/>
    <w:multiLevelType w:val="hybridMultilevel"/>
    <w:tmpl w:val="6F50CCDC"/>
    <w:lvl w:ilvl="0" w:tplc="F182969C">
      <w:numFmt w:val="bullet"/>
      <w:lvlText w:val="-"/>
      <w:lvlJc w:val="left"/>
      <w:pPr>
        <w:ind w:left="720" w:hanging="360"/>
      </w:pPr>
      <w:rPr>
        <w:rFonts w:ascii="Arial" w:eastAsia="Cambria" w:hAnsi="Arial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A346014"/>
    <w:multiLevelType w:val="hybridMultilevel"/>
    <w:tmpl w:val="019E8B54"/>
    <w:lvl w:ilvl="0" w:tplc="49862A02">
      <w:numFmt w:val="bullet"/>
      <w:lvlText w:val="-"/>
      <w:lvlJc w:val="left"/>
      <w:pPr>
        <w:ind w:left="720" w:hanging="360"/>
      </w:pPr>
      <w:rPr>
        <w:rFonts w:ascii="Tw Cen MT" w:eastAsia="Times New Roman" w:hAnsi="Tw Cen M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BE6547"/>
    <w:multiLevelType w:val="hybridMultilevel"/>
    <w:tmpl w:val="60062A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FB34C35"/>
    <w:multiLevelType w:val="hybridMultilevel"/>
    <w:tmpl w:val="AB824F54"/>
    <w:lvl w:ilvl="0" w:tplc="C17660DE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ahoma" w:eastAsia="Palatino Linotype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31D4DE0"/>
    <w:multiLevelType w:val="hybridMultilevel"/>
    <w:tmpl w:val="AA8EAE66"/>
    <w:lvl w:ilvl="0" w:tplc="A8E24F48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Palatino Linotype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54D388C"/>
    <w:multiLevelType w:val="multilevel"/>
    <w:tmpl w:val="E8E084D6"/>
    <w:styleLink w:val="StyleAvecpuces"/>
    <w:lvl w:ilvl="0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/>
        <w:sz w:val="24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27F47920"/>
    <w:multiLevelType w:val="multilevel"/>
    <w:tmpl w:val="BC46585C"/>
    <w:lvl w:ilvl="0">
      <w:start w:val="1"/>
      <w:numFmt w:val="decimal"/>
      <w:lvlText w:val="Article %1 - "/>
      <w:lvlJc w:val="left"/>
      <w:pPr>
        <w:tabs>
          <w:tab w:val="num" w:pos="432"/>
        </w:tabs>
        <w:ind w:left="432" w:hanging="432"/>
      </w:pPr>
      <w:rPr>
        <w:rFonts w:ascii="Tw Cen MT" w:hAnsi="Tw Cen MT" w:hint="default"/>
        <w:b/>
        <w:bCs/>
        <w:i w:val="0"/>
        <w:iCs w:val="0"/>
        <w:caps/>
        <w:sz w:val="28"/>
        <w:szCs w:val="28"/>
      </w:rPr>
    </w:lvl>
    <w:lvl w:ilvl="1">
      <w:start w:val="1"/>
      <w:numFmt w:val="decimal"/>
      <w:suff w:val="nothing"/>
      <w:lvlText w:val="Article %1.%2 - "/>
      <w:lvlJc w:val="left"/>
      <w:pPr>
        <w:ind w:left="576" w:hanging="576"/>
      </w:pPr>
      <w:rPr>
        <w:rFonts w:ascii="Tw Cen MT" w:hAnsi="Tw Cen MT" w:hint="default"/>
        <w:b/>
        <w:bCs/>
        <w:i w:val="0"/>
        <w:iCs w:val="0"/>
        <w:caps/>
        <w:sz w:val="22"/>
        <w:szCs w:val="22"/>
        <w:u w:val="single"/>
      </w:rPr>
    </w:lvl>
    <w:lvl w:ilvl="2">
      <w:start w:val="1"/>
      <w:numFmt w:val="decimal"/>
      <w:suff w:val="nothing"/>
      <w:lvlText w:val="Article %1.%2.%3 - "/>
      <w:lvlJc w:val="left"/>
      <w:pPr>
        <w:ind w:left="720" w:hanging="720"/>
      </w:pPr>
      <w:rPr>
        <w:rFonts w:ascii="Tahoma" w:hAnsi="Tahoma" w:hint="default"/>
        <w:b/>
        <w:i w:val="0"/>
        <w:sz w:val="20"/>
        <w:u w:val="single"/>
      </w:rPr>
    </w:lvl>
    <w:lvl w:ilvl="3">
      <w:start w:val="1"/>
      <w:numFmt w:val="decimal"/>
      <w:suff w:val="nothing"/>
      <w:lvlText w:val="Article %1.%2.%3.%4 - "/>
      <w:lvlJc w:val="left"/>
      <w:pPr>
        <w:ind w:left="864" w:hanging="864"/>
      </w:pPr>
      <w:rPr>
        <w:rFonts w:ascii="Tahoma" w:hAnsi="Tahoma" w:hint="default"/>
        <w:b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29B36AD4"/>
    <w:multiLevelType w:val="multilevel"/>
    <w:tmpl w:val="2C7A8A18"/>
    <w:lvl w:ilvl="0">
      <w:start w:val="1"/>
      <w:numFmt w:val="decimal"/>
      <w:lvlText w:val="Article %1 - "/>
      <w:lvlJc w:val="left"/>
      <w:pPr>
        <w:tabs>
          <w:tab w:val="num" w:pos="432"/>
        </w:tabs>
        <w:ind w:left="432" w:hanging="432"/>
      </w:pPr>
      <w:rPr>
        <w:rFonts w:ascii="Tw Cen MT" w:hAnsi="Tw Cen MT" w:hint="default"/>
        <w:b/>
        <w:bCs/>
        <w:i w:val="0"/>
        <w:iCs w:val="0"/>
        <w:caps/>
        <w:sz w:val="28"/>
        <w:szCs w:val="28"/>
      </w:rPr>
    </w:lvl>
    <w:lvl w:ilvl="1">
      <w:start w:val="1"/>
      <w:numFmt w:val="decimal"/>
      <w:suff w:val="nothing"/>
      <w:lvlText w:val="Article %1.%2 - "/>
      <w:lvlJc w:val="left"/>
      <w:pPr>
        <w:ind w:left="576" w:hanging="576"/>
      </w:pPr>
      <w:rPr>
        <w:rFonts w:ascii="Tw Cen MT" w:hAnsi="Tw Cen MT" w:hint="default"/>
        <w:b/>
        <w:bCs/>
        <w:i w:val="0"/>
        <w:iCs w:val="0"/>
        <w:caps/>
        <w:sz w:val="22"/>
        <w:szCs w:val="22"/>
        <w:u w:val="single"/>
      </w:rPr>
    </w:lvl>
    <w:lvl w:ilvl="2">
      <w:start w:val="1"/>
      <w:numFmt w:val="decimal"/>
      <w:suff w:val="nothing"/>
      <w:lvlText w:val="Article %1.%2.%3 - "/>
      <w:lvlJc w:val="left"/>
      <w:pPr>
        <w:ind w:left="720" w:hanging="720"/>
      </w:pPr>
      <w:rPr>
        <w:rFonts w:ascii="Tw Cen MT" w:hAnsi="Tw Cen MT" w:hint="default"/>
        <w:b/>
        <w:bCs/>
        <w:i w:val="0"/>
        <w:iCs w:val="0"/>
        <w:sz w:val="20"/>
        <w:szCs w:val="20"/>
        <w:u w:val="single"/>
      </w:rPr>
    </w:lvl>
    <w:lvl w:ilvl="3">
      <w:start w:val="1"/>
      <w:numFmt w:val="decimal"/>
      <w:suff w:val="nothing"/>
      <w:lvlText w:val="Article %1.%2.%3.%4 - "/>
      <w:lvlJc w:val="left"/>
      <w:pPr>
        <w:ind w:left="864" w:hanging="864"/>
      </w:pPr>
      <w:rPr>
        <w:rFonts w:ascii="Tahoma" w:hAnsi="Tahoma" w:hint="default"/>
        <w:b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2B8006FB"/>
    <w:multiLevelType w:val="hybridMultilevel"/>
    <w:tmpl w:val="1C3A64E2"/>
    <w:lvl w:ilvl="0" w:tplc="A8E24F48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Palatino Linotype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0AA245E"/>
    <w:multiLevelType w:val="hybridMultilevel"/>
    <w:tmpl w:val="AF68CF32"/>
    <w:lvl w:ilvl="0" w:tplc="F182969C">
      <w:numFmt w:val="bullet"/>
      <w:lvlText w:val="-"/>
      <w:lvlJc w:val="left"/>
      <w:pPr>
        <w:ind w:left="720" w:hanging="360"/>
      </w:pPr>
      <w:rPr>
        <w:rFonts w:ascii="Arial" w:eastAsia="Cambria" w:hAnsi="Arial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1263BB5"/>
    <w:multiLevelType w:val="multilevel"/>
    <w:tmpl w:val="F1E6B232"/>
    <w:lvl w:ilvl="0">
      <w:start w:val="1"/>
      <w:numFmt w:val="decimal"/>
      <w:lvlText w:val="Article %1 - "/>
      <w:lvlJc w:val="left"/>
      <w:pPr>
        <w:tabs>
          <w:tab w:val="num" w:pos="432"/>
        </w:tabs>
        <w:ind w:left="432" w:hanging="432"/>
      </w:pPr>
      <w:rPr>
        <w:rFonts w:ascii="Tw Cen MT" w:hAnsi="Tw Cen MT" w:hint="default"/>
        <w:b/>
        <w:bCs/>
        <w:i w:val="0"/>
        <w:iCs w:val="0"/>
        <w:caps/>
        <w:sz w:val="28"/>
        <w:szCs w:val="28"/>
      </w:rPr>
    </w:lvl>
    <w:lvl w:ilvl="1">
      <w:start w:val="1"/>
      <w:numFmt w:val="decimal"/>
      <w:suff w:val="nothing"/>
      <w:lvlText w:val="Article %1.%2 - "/>
      <w:lvlJc w:val="left"/>
      <w:pPr>
        <w:ind w:left="576" w:hanging="576"/>
      </w:pPr>
      <w:rPr>
        <w:rFonts w:ascii="Tahoma" w:hAnsi="Tahoma" w:hint="default"/>
        <w:b/>
        <w:i w:val="0"/>
        <w:caps/>
        <w:sz w:val="22"/>
        <w:u w:val="single"/>
      </w:rPr>
    </w:lvl>
    <w:lvl w:ilvl="2">
      <w:start w:val="1"/>
      <w:numFmt w:val="decimal"/>
      <w:suff w:val="nothing"/>
      <w:lvlText w:val="Article %1.%2.%3 - "/>
      <w:lvlJc w:val="left"/>
      <w:pPr>
        <w:ind w:left="720" w:hanging="720"/>
      </w:pPr>
      <w:rPr>
        <w:rFonts w:ascii="Tahoma" w:hAnsi="Tahoma" w:hint="default"/>
        <w:b/>
        <w:i w:val="0"/>
        <w:sz w:val="20"/>
        <w:u w:val="single"/>
      </w:rPr>
    </w:lvl>
    <w:lvl w:ilvl="3">
      <w:start w:val="1"/>
      <w:numFmt w:val="decimal"/>
      <w:suff w:val="nothing"/>
      <w:lvlText w:val="Article %1.%2.%3.%4 - "/>
      <w:lvlJc w:val="left"/>
      <w:pPr>
        <w:ind w:left="864" w:hanging="864"/>
      </w:pPr>
      <w:rPr>
        <w:rFonts w:ascii="Tahoma" w:hAnsi="Tahoma" w:hint="default"/>
        <w:b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346951DF"/>
    <w:multiLevelType w:val="hybridMultilevel"/>
    <w:tmpl w:val="5EE4B9E6"/>
    <w:lvl w:ilvl="0" w:tplc="50CE7F20">
      <w:numFmt w:val="bullet"/>
      <w:lvlText w:val="-"/>
      <w:lvlJc w:val="left"/>
      <w:pPr>
        <w:ind w:left="720" w:hanging="360"/>
      </w:pPr>
      <w:rPr>
        <w:rFonts w:ascii="Tw Cen MT" w:eastAsia="Times New Roman" w:hAnsi="Tw Cen M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6784767"/>
    <w:multiLevelType w:val="hybridMultilevel"/>
    <w:tmpl w:val="117877C4"/>
    <w:lvl w:ilvl="0" w:tplc="A8E24F48">
      <w:start w:val="13"/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Tahoma" w:eastAsia="Palatino Linotype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0" w15:restartNumberingAfterBreak="0">
    <w:nsid w:val="37352218"/>
    <w:multiLevelType w:val="hybridMultilevel"/>
    <w:tmpl w:val="33E8DC92"/>
    <w:lvl w:ilvl="0" w:tplc="E1063F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hint="default"/>
        <w:b/>
        <w:i w:val="0"/>
        <w:sz w:val="20"/>
      </w:rPr>
    </w:lvl>
    <w:lvl w:ilvl="1" w:tplc="A8E24F48">
      <w:start w:val="1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Palatino Linotype" w:hAnsi="Tahoma" w:cs="Tahoma" w:hint="default"/>
        <w:b/>
        <w:i w:val="0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FCC429A"/>
    <w:multiLevelType w:val="hybridMultilevel"/>
    <w:tmpl w:val="B204E6E2"/>
    <w:lvl w:ilvl="0" w:tplc="A8E24F48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Palatino Linotype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24B07C3"/>
    <w:multiLevelType w:val="multilevel"/>
    <w:tmpl w:val="6B70385E"/>
    <w:lvl w:ilvl="0">
      <w:start w:val="1"/>
      <w:numFmt w:val="decimal"/>
      <w:lvlText w:val="Article %1 - "/>
      <w:lvlJc w:val="left"/>
      <w:pPr>
        <w:tabs>
          <w:tab w:val="num" w:pos="1283"/>
        </w:tabs>
        <w:ind w:left="1283" w:hanging="432"/>
      </w:pPr>
      <w:rPr>
        <w:rFonts w:ascii="Tw Cen MT" w:hAnsi="Tw Cen MT" w:hint="default"/>
        <w:b/>
        <w:bCs/>
        <w:i w:val="0"/>
        <w:iCs w:val="0"/>
        <w:caps/>
        <w:sz w:val="28"/>
        <w:szCs w:val="28"/>
      </w:rPr>
    </w:lvl>
    <w:lvl w:ilvl="1">
      <w:start w:val="1"/>
      <w:numFmt w:val="decimal"/>
      <w:suff w:val="nothing"/>
      <w:lvlText w:val="Article %1.%2 - "/>
      <w:lvlJc w:val="left"/>
      <w:pPr>
        <w:ind w:left="1427" w:hanging="576"/>
      </w:pPr>
      <w:rPr>
        <w:rFonts w:ascii="Tw Cen MT" w:hAnsi="Tw Cen MT" w:hint="default"/>
        <w:b/>
        <w:bCs/>
        <w:i w:val="0"/>
        <w:iCs w:val="0"/>
        <w:caps/>
        <w:sz w:val="22"/>
        <w:szCs w:val="22"/>
        <w:u w:val="single"/>
      </w:rPr>
    </w:lvl>
    <w:lvl w:ilvl="2">
      <w:start w:val="1"/>
      <w:numFmt w:val="decimal"/>
      <w:suff w:val="nothing"/>
      <w:lvlText w:val="%1.%2.%3 - "/>
      <w:lvlJc w:val="left"/>
      <w:pPr>
        <w:ind w:left="1571" w:hanging="720"/>
      </w:pPr>
      <w:rPr>
        <w:rFonts w:ascii="Tw Cen MT" w:hAnsi="Tw Cen MT" w:hint="default"/>
        <w:b/>
        <w:bCs/>
        <w:i w:val="0"/>
        <w:iCs w:val="0"/>
        <w:sz w:val="22"/>
        <w:szCs w:val="22"/>
        <w:u w:val="single"/>
      </w:rPr>
    </w:lvl>
    <w:lvl w:ilvl="3">
      <w:start w:val="1"/>
      <w:numFmt w:val="decimal"/>
      <w:suff w:val="nothing"/>
      <w:lvlText w:val="Article %1.%2.%3.%4 - "/>
      <w:lvlJc w:val="left"/>
      <w:pPr>
        <w:ind w:left="1715" w:hanging="864"/>
      </w:pPr>
      <w:rPr>
        <w:rFonts w:ascii="Tahoma" w:hAnsi="Tahoma" w:hint="default"/>
        <w:b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859"/>
        </w:tabs>
        <w:ind w:left="185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33" w15:restartNumberingAfterBreak="0">
    <w:nsid w:val="42C36A0F"/>
    <w:multiLevelType w:val="multilevel"/>
    <w:tmpl w:val="7E02B6DA"/>
    <w:lvl w:ilvl="0">
      <w:start w:val="1"/>
      <w:numFmt w:val="decimal"/>
      <w:lvlText w:val="Article %1 - "/>
      <w:lvlJc w:val="left"/>
      <w:pPr>
        <w:tabs>
          <w:tab w:val="num" w:pos="432"/>
        </w:tabs>
        <w:ind w:left="432" w:hanging="432"/>
      </w:pPr>
      <w:rPr>
        <w:rFonts w:ascii="Tahoma" w:hAnsi="Tahoma" w:hint="default"/>
        <w:b/>
        <w:i w:val="0"/>
        <w:caps/>
        <w:sz w:val="28"/>
      </w:rPr>
    </w:lvl>
    <w:lvl w:ilvl="1">
      <w:start w:val="1"/>
      <w:numFmt w:val="decimal"/>
      <w:suff w:val="nothing"/>
      <w:lvlText w:val="Article %1.%2 - "/>
      <w:lvlJc w:val="left"/>
      <w:pPr>
        <w:ind w:left="576" w:hanging="576"/>
      </w:pPr>
      <w:rPr>
        <w:rFonts w:ascii="Tahoma" w:hAnsi="Tahoma" w:hint="default"/>
        <w:b/>
        <w:i w:val="0"/>
        <w:caps/>
        <w:sz w:val="22"/>
        <w:u w:val="single"/>
      </w:rPr>
    </w:lvl>
    <w:lvl w:ilvl="2">
      <w:start w:val="1"/>
      <w:numFmt w:val="decimal"/>
      <w:suff w:val="nothing"/>
      <w:lvlText w:val="Article %1.%2.%3 - "/>
      <w:lvlJc w:val="left"/>
      <w:pPr>
        <w:ind w:left="720" w:hanging="720"/>
      </w:pPr>
      <w:rPr>
        <w:rFonts w:ascii="Tahoma" w:hAnsi="Tahoma" w:hint="default"/>
        <w:b/>
        <w:i w:val="0"/>
        <w:sz w:val="20"/>
        <w:u w:val="single"/>
      </w:rPr>
    </w:lvl>
    <w:lvl w:ilvl="3">
      <w:start w:val="1"/>
      <w:numFmt w:val="decimal"/>
      <w:suff w:val="nothing"/>
      <w:lvlText w:val="Article %1.%2.%3.%4 - "/>
      <w:lvlJc w:val="left"/>
      <w:pPr>
        <w:ind w:left="864" w:hanging="864"/>
      </w:pPr>
      <w:rPr>
        <w:rFonts w:ascii="Tahoma" w:hAnsi="Tahoma" w:hint="default"/>
        <w:b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4BA703DC"/>
    <w:multiLevelType w:val="hybridMultilevel"/>
    <w:tmpl w:val="6B3AF8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B37E78"/>
    <w:multiLevelType w:val="hybridMultilevel"/>
    <w:tmpl w:val="2B10914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entury Gothic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entury Gothic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entury Gothic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8D36F5"/>
    <w:multiLevelType w:val="hybridMultilevel"/>
    <w:tmpl w:val="E7A8CBD8"/>
    <w:lvl w:ilvl="0" w:tplc="E1063F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hint="default"/>
        <w:b/>
        <w:i w:val="0"/>
        <w:sz w:val="20"/>
      </w:rPr>
    </w:lvl>
    <w:lvl w:ilvl="1" w:tplc="BCB8529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5A27836"/>
    <w:multiLevelType w:val="hybridMultilevel"/>
    <w:tmpl w:val="E3DE48A4"/>
    <w:lvl w:ilvl="0" w:tplc="B0706742">
      <w:numFmt w:val="bullet"/>
      <w:lvlText w:val="-"/>
      <w:lvlJc w:val="left"/>
      <w:pPr>
        <w:ind w:left="720" w:hanging="360"/>
      </w:pPr>
      <w:rPr>
        <w:rFonts w:ascii="Tw Cen MT" w:eastAsia="Times New Roman" w:hAnsi="Tw Cen M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793704C"/>
    <w:multiLevelType w:val="multilevel"/>
    <w:tmpl w:val="7CF40906"/>
    <w:lvl w:ilvl="0">
      <w:start w:val="1"/>
      <w:numFmt w:val="decimal"/>
      <w:lvlText w:val="Article %1 - "/>
      <w:lvlJc w:val="left"/>
      <w:pPr>
        <w:tabs>
          <w:tab w:val="num" w:pos="432"/>
        </w:tabs>
        <w:ind w:left="432" w:hanging="432"/>
      </w:pPr>
      <w:rPr>
        <w:rFonts w:ascii="Tw Cen MT" w:hAnsi="Tw Cen MT" w:hint="default"/>
        <w:b/>
        <w:bCs/>
        <w:i w:val="0"/>
        <w:iCs w:val="0"/>
        <w:caps/>
        <w:sz w:val="28"/>
        <w:szCs w:val="28"/>
      </w:rPr>
    </w:lvl>
    <w:lvl w:ilvl="1">
      <w:start w:val="1"/>
      <w:numFmt w:val="decimal"/>
      <w:suff w:val="nothing"/>
      <w:lvlText w:val="%1.%2 - "/>
      <w:lvlJc w:val="left"/>
      <w:pPr>
        <w:ind w:left="576" w:hanging="576"/>
      </w:pPr>
      <w:rPr>
        <w:rFonts w:ascii="Tw Cen MT" w:hAnsi="Tw Cen MT" w:hint="default"/>
        <w:b/>
        <w:bCs/>
        <w:i w:val="0"/>
        <w:iCs w:val="0"/>
        <w:caps/>
        <w:sz w:val="22"/>
        <w:szCs w:val="22"/>
        <w:u w:val="single"/>
      </w:rPr>
    </w:lvl>
    <w:lvl w:ilvl="2">
      <w:start w:val="1"/>
      <w:numFmt w:val="decimal"/>
      <w:suff w:val="nothing"/>
      <w:lvlText w:val="%1.%2.%3 - "/>
      <w:lvlJc w:val="left"/>
      <w:pPr>
        <w:ind w:left="720" w:hanging="720"/>
      </w:pPr>
      <w:rPr>
        <w:rFonts w:ascii="Tw Cen MT" w:hAnsi="Tw Cen MT" w:hint="default"/>
        <w:b/>
        <w:bCs/>
        <w:i w:val="0"/>
        <w:iCs w:val="0"/>
        <w:sz w:val="22"/>
        <w:szCs w:val="22"/>
        <w:u w:val="single"/>
      </w:rPr>
    </w:lvl>
    <w:lvl w:ilvl="3">
      <w:start w:val="1"/>
      <w:numFmt w:val="decimal"/>
      <w:suff w:val="nothing"/>
      <w:lvlText w:val="Article %1.%2.%3.%4 - "/>
      <w:lvlJc w:val="left"/>
      <w:pPr>
        <w:ind w:left="864" w:hanging="864"/>
      </w:pPr>
      <w:rPr>
        <w:rFonts w:ascii="Tahoma" w:hAnsi="Tahoma" w:hint="default"/>
        <w:b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57A76346"/>
    <w:multiLevelType w:val="hybridMultilevel"/>
    <w:tmpl w:val="110E8DD0"/>
    <w:lvl w:ilvl="0" w:tplc="F6E8AC22">
      <w:start w:val="520"/>
      <w:numFmt w:val="bullet"/>
      <w:lvlText w:val="-"/>
      <w:lvlJc w:val="left"/>
      <w:pPr>
        <w:ind w:left="720" w:hanging="360"/>
      </w:pPr>
      <w:rPr>
        <w:rFonts w:ascii="Tw Cen MT" w:eastAsia="Times New Roman" w:hAnsi="Tw Cen M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F627635"/>
    <w:multiLevelType w:val="hybridMultilevel"/>
    <w:tmpl w:val="3126D17E"/>
    <w:lvl w:ilvl="0" w:tplc="A8E24F48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Palatino Linotype" w:hAnsi="Tahoma" w:cs="Tahoma" w:hint="default"/>
      </w:rPr>
    </w:lvl>
    <w:lvl w:ilvl="1" w:tplc="C17660D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Palatino Linotype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1F67741"/>
    <w:multiLevelType w:val="multilevel"/>
    <w:tmpl w:val="5F023238"/>
    <w:lvl w:ilvl="0">
      <w:start w:val="1"/>
      <w:numFmt w:val="upperLetter"/>
      <w:pStyle w:val="MEGATITRE"/>
      <w:lvlText w:val="%1."/>
      <w:lvlJc w:val="left"/>
      <w:pPr>
        <w:tabs>
          <w:tab w:val="num" w:pos="984"/>
        </w:tabs>
        <w:ind w:left="98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16"/>
        </w:tabs>
        <w:ind w:left="1416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848"/>
        </w:tabs>
        <w:ind w:left="1848" w:hanging="504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424"/>
        </w:tabs>
        <w:ind w:left="2352" w:hanging="648"/>
      </w:pPr>
      <w:rPr>
        <w:rFonts w:hint="default"/>
      </w:rPr>
    </w:lvl>
    <w:lvl w:ilvl="4">
      <w:start w:val="1"/>
      <w:numFmt w:val="decimal"/>
      <w:suff w:val="space"/>
      <w:lvlText w:val="%2.%3.%4.%5"/>
      <w:lvlJc w:val="left"/>
      <w:pPr>
        <w:ind w:left="1701" w:firstLine="227"/>
      </w:pPr>
      <w:rPr>
        <w:rFonts w:hint="default"/>
      </w:rPr>
    </w:lvl>
    <w:lvl w:ilvl="5">
      <w:start w:val="1"/>
      <w:numFmt w:val="lowerLetter"/>
      <w:lvlText w:val="%2.%3.%4.%5.%6)."/>
      <w:lvlJc w:val="left"/>
      <w:pPr>
        <w:tabs>
          <w:tab w:val="num" w:pos="3864"/>
        </w:tabs>
        <w:ind w:left="33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64"/>
        </w:tabs>
        <w:ind w:left="38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68"/>
        </w:tabs>
        <w:ind w:left="43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44"/>
        </w:tabs>
        <w:ind w:left="4944" w:hanging="1440"/>
      </w:pPr>
      <w:rPr>
        <w:rFonts w:hint="default"/>
      </w:rPr>
    </w:lvl>
  </w:abstractNum>
  <w:abstractNum w:abstractNumId="42" w15:restartNumberingAfterBreak="0">
    <w:nsid w:val="62790B26"/>
    <w:multiLevelType w:val="hybridMultilevel"/>
    <w:tmpl w:val="B0A8B06E"/>
    <w:lvl w:ilvl="0" w:tplc="2E7E25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6C0024"/>
    <w:multiLevelType w:val="hybridMultilevel"/>
    <w:tmpl w:val="0408E200"/>
    <w:lvl w:ilvl="0" w:tplc="F182969C">
      <w:numFmt w:val="bullet"/>
      <w:lvlText w:val="-"/>
      <w:lvlJc w:val="left"/>
      <w:pPr>
        <w:ind w:left="720" w:hanging="360"/>
      </w:pPr>
      <w:rPr>
        <w:rFonts w:ascii="Arial" w:eastAsia="Cambria" w:hAnsi="Arial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AF248E"/>
    <w:multiLevelType w:val="hybridMultilevel"/>
    <w:tmpl w:val="1B2A644C"/>
    <w:lvl w:ilvl="0" w:tplc="352429B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F4C117D"/>
    <w:multiLevelType w:val="hybridMultilevel"/>
    <w:tmpl w:val="4552ECA2"/>
    <w:lvl w:ilvl="0" w:tplc="A8E24F48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Palatino Linotype" w:hAnsi="Tahoma" w:cs="Tahoma" w:hint="default"/>
      </w:rPr>
    </w:lvl>
    <w:lvl w:ilvl="1" w:tplc="A8E24F48">
      <w:start w:val="13"/>
      <w:numFmt w:val="bullet"/>
      <w:lvlText w:val="-"/>
      <w:lvlJc w:val="left"/>
      <w:pPr>
        <w:ind w:left="1440" w:hanging="360"/>
      </w:pPr>
      <w:rPr>
        <w:rFonts w:ascii="Tahoma" w:eastAsia="Palatino Linotype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0F709C2"/>
    <w:multiLevelType w:val="hybridMultilevel"/>
    <w:tmpl w:val="916A0274"/>
    <w:lvl w:ilvl="0" w:tplc="352429B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6B24E9"/>
    <w:multiLevelType w:val="hybridMultilevel"/>
    <w:tmpl w:val="50900E16"/>
    <w:lvl w:ilvl="0" w:tplc="A8E24F48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Palatino Linotype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313122"/>
    <w:multiLevelType w:val="hybridMultilevel"/>
    <w:tmpl w:val="2318D940"/>
    <w:lvl w:ilvl="0" w:tplc="A8E24F48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Palatino Linotype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84A7C8E"/>
    <w:multiLevelType w:val="hybridMultilevel"/>
    <w:tmpl w:val="00620A18"/>
    <w:lvl w:ilvl="0" w:tplc="D04463FA">
      <w:start w:val="6"/>
      <w:numFmt w:val="bullet"/>
      <w:lvlText w:val="-"/>
      <w:lvlJc w:val="left"/>
      <w:pPr>
        <w:ind w:left="720" w:hanging="360"/>
      </w:pPr>
      <w:rPr>
        <w:rFonts w:ascii="Tw Cen MT" w:eastAsia="Times New Roman" w:hAnsi="Tw Cen M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985471F"/>
    <w:multiLevelType w:val="multilevel"/>
    <w:tmpl w:val="1358634A"/>
    <w:lvl w:ilvl="0">
      <w:start w:val="1"/>
      <w:numFmt w:val="decimal"/>
      <w:pStyle w:val="Titre1"/>
      <w:lvlText w:val="Article %1 - "/>
      <w:lvlJc w:val="left"/>
      <w:pPr>
        <w:tabs>
          <w:tab w:val="num" w:pos="432"/>
        </w:tabs>
        <w:ind w:left="432" w:hanging="432"/>
      </w:pPr>
      <w:rPr>
        <w:rFonts w:ascii="Tw Cen MT" w:hAnsi="Tw Cen MT" w:hint="default"/>
        <w:b/>
        <w:bCs/>
        <w:i w:val="0"/>
        <w:iCs w:val="0"/>
        <w:caps/>
        <w:sz w:val="28"/>
        <w:szCs w:val="28"/>
      </w:rPr>
    </w:lvl>
    <w:lvl w:ilvl="1">
      <w:start w:val="1"/>
      <w:numFmt w:val="decimal"/>
      <w:pStyle w:val="Titre2"/>
      <w:suff w:val="nothing"/>
      <w:lvlText w:val="%1.%2 - "/>
      <w:lvlJc w:val="left"/>
      <w:pPr>
        <w:ind w:left="576" w:hanging="576"/>
      </w:pPr>
      <w:rPr>
        <w:rFonts w:ascii="Tw Cen MT" w:hAnsi="Tw Cen MT" w:hint="default"/>
        <w:b/>
        <w:bCs/>
        <w:i w:val="0"/>
        <w:iCs w:val="0"/>
        <w:caps/>
        <w:sz w:val="22"/>
        <w:szCs w:val="22"/>
        <w:u w:val="single"/>
      </w:rPr>
    </w:lvl>
    <w:lvl w:ilvl="2">
      <w:start w:val="1"/>
      <w:numFmt w:val="decimal"/>
      <w:pStyle w:val="Titre3"/>
      <w:suff w:val="nothing"/>
      <w:lvlText w:val="%1.%2.%3 - "/>
      <w:lvlJc w:val="left"/>
      <w:pPr>
        <w:ind w:left="720" w:hanging="720"/>
      </w:pPr>
      <w:rPr>
        <w:rFonts w:ascii="Tw Cen MT" w:hAnsi="Tw Cen MT" w:hint="default"/>
        <w:b/>
        <w:bCs/>
        <w:i w:val="0"/>
        <w:iCs w:val="0"/>
        <w:sz w:val="22"/>
        <w:szCs w:val="22"/>
        <w:u w:val="single"/>
      </w:rPr>
    </w:lvl>
    <w:lvl w:ilvl="3">
      <w:start w:val="1"/>
      <w:numFmt w:val="decimal"/>
      <w:suff w:val="nothing"/>
      <w:lvlText w:val="Article %1.%2.%3.%4 - "/>
      <w:lvlJc w:val="left"/>
      <w:pPr>
        <w:ind w:left="864" w:hanging="864"/>
      </w:pPr>
      <w:rPr>
        <w:rFonts w:ascii="Tahoma" w:hAnsi="Tahoma" w:hint="default"/>
        <w:b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99305751">
    <w:abstractNumId w:val="41"/>
  </w:num>
  <w:num w:numId="2" w16cid:durableId="1249775557">
    <w:abstractNumId w:val="22"/>
  </w:num>
  <w:num w:numId="3" w16cid:durableId="1549875014">
    <w:abstractNumId w:val="50"/>
  </w:num>
  <w:num w:numId="4" w16cid:durableId="984116629">
    <w:abstractNumId w:val="21"/>
  </w:num>
  <w:num w:numId="5" w16cid:durableId="795878939">
    <w:abstractNumId w:val="48"/>
  </w:num>
  <w:num w:numId="6" w16cid:durableId="1653560862">
    <w:abstractNumId w:val="44"/>
  </w:num>
  <w:num w:numId="7" w16cid:durableId="1469589999">
    <w:abstractNumId w:val="36"/>
  </w:num>
  <w:num w:numId="8" w16cid:durableId="2002273781">
    <w:abstractNumId w:val="30"/>
  </w:num>
  <w:num w:numId="9" w16cid:durableId="1331522074">
    <w:abstractNumId w:val="29"/>
  </w:num>
  <w:num w:numId="10" w16cid:durableId="1389842430">
    <w:abstractNumId w:val="46"/>
  </w:num>
  <w:num w:numId="11" w16cid:durableId="1993172477">
    <w:abstractNumId w:val="47"/>
  </w:num>
  <w:num w:numId="12" w16cid:durableId="617875725">
    <w:abstractNumId w:val="25"/>
  </w:num>
  <w:num w:numId="13" w16cid:durableId="748036660">
    <w:abstractNumId w:val="31"/>
  </w:num>
  <w:num w:numId="14" w16cid:durableId="1798599979">
    <w:abstractNumId w:val="14"/>
  </w:num>
  <w:num w:numId="15" w16cid:durableId="629634839">
    <w:abstractNumId w:val="20"/>
  </w:num>
  <w:num w:numId="16" w16cid:durableId="2025471676">
    <w:abstractNumId w:val="40"/>
  </w:num>
  <w:num w:numId="17" w16cid:durableId="90398062">
    <w:abstractNumId w:val="8"/>
  </w:num>
  <w:num w:numId="18" w16cid:durableId="909119414">
    <w:abstractNumId w:val="3"/>
  </w:num>
  <w:num w:numId="19" w16cid:durableId="115023848">
    <w:abstractNumId w:val="2"/>
  </w:num>
  <w:num w:numId="20" w16cid:durableId="702167114">
    <w:abstractNumId w:val="1"/>
  </w:num>
  <w:num w:numId="21" w16cid:durableId="1460416246">
    <w:abstractNumId w:val="0"/>
  </w:num>
  <w:num w:numId="22" w16cid:durableId="213080509">
    <w:abstractNumId w:val="9"/>
  </w:num>
  <w:num w:numId="23" w16cid:durableId="1077098700">
    <w:abstractNumId w:val="7"/>
  </w:num>
  <w:num w:numId="24" w16cid:durableId="906452261">
    <w:abstractNumId w:val="6"/>
  </w:num>
  <w:num w:numId="25" w16cid:durableId="1616786096">
    <w:abstractNumId w:val="5"/>
  </w:num>
  <w:num w:numId="26" w16cid:durableId="1285380623">
    <w:abstractNumId w:val="4"/>
  </w:num>
  <w:num w:numId="27" w16cid:durableId="262689275">
    <w:abstractNumId w:val="33"/>
  </w:num>
  <w:num w:numId="28" w16cid:durableId="1948073466">
    <w:abstractNumId w:val="27"/>
  </w:num>
  <w:num w:numId="29" w16cid:durableId="2114743225">
    <w:abstractNumId w:val="23"/>
  </w:num>
  <w:num w:numId="30" w16cid:durableId="842207126">
    <w:abstractNumId w:val="24"/>
  </w:num>
  <w:num w:numId="31" w16cid:durableId="771247145">
    <w:abstractNumId w:val="34"/>
  </w:num>
  <w:num w:numId="32" w16cid:durableId="694355518">
    <w:abstractNumId w:val="17"/>
  </w:num>
  <w:num w:numId="33" w16cid:durableId="199703927">
    <w:abstractNumId w:val="10"/>
  </w:num>
  <w:num w:numId="34" w16cid:durableId="414791496">
    <w:abstractNumId w:val="11"/>
  </w:num>
  <w:num w:numId="35" w16cid:durableId="724453835">
    <w:abstractNumId w:val="12"/>
  </w:num>
  <w:num w:numId="36" w16cid:durableId="1127353579">
    <w:abstractNumId w:val="35"/>
  </w:num>
  <w:num w:numId="37" w16cid:durableId="1651246921">
    <w:abstractNumId w:val="43"/>
  </w:num>
  <w:num w:numId="38" w16cid:durableId="1964144748">
    <w:abstractNumId w:val="32"/>
  </w:num>
  <w:num w:numId="39" w16cid:durableId="744954229">
    <w:abstractNumId w:val="38"/>
  </w:num>
  <w:num w:numId="40" w16cid:durableId="1622148920">
    <w:abstractNumId w:val="16"/>
  </w:num>
  <w:num w:numId="41" w16cid:durableId="1884512729">
    <w:abstractNumId w:val="15"/>
  </w:num>
  <w:num w:numId="42" w16cid:durableId="338695936">
    <w:abstractNumId w:val="28"/>
  </w:num>
  <w:num w:numId="43" w16cid:durableId="325937676">
    <w:abstractNumId w:val="42"/>
  </w:num>
  <w:num w:numId="44" w16cid:durableId="28527774">
    <w:abstractNumId w:val="26"/>
  </w:num>
  <w:num w:numId="45" w16cid:durableId="1585257481">
    <w:abstractNumId w:val="39"/>
  </w:num>
  <w:num w:numId="46" w16cid:durableId="1793329414">
    <w:abstractNumId w:val="49"/>
  </w:num>
  <w:num w:numId="47" w16cid:durableId="1040127333">
    <w:abstractNumId w:val="45"/>
  </w:num>
  <w:num w:numId="48" w16cid:durableId="749038424">
    <w:abstractNumId w:val="13"/>
  </w:num>
  <w:num w:numId="49" w16cid:durableId="878518142">
    <w:abstractNumId w:val="50"/>
  </w:num>
  <w:num w:numId="50" w16cid:durableId="1719084119">
    <w:abstractNumId w:val="37"/>
  </w:num>
  <w:num w:numId="51" w16cid:durableId="1688285187">
    <w:abstractNumId w:val="18"/>
  </w:num>
  <w:num w:numId="52" w16cid:durableId="2122335942">
    <w:abstractNumId w:val="1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C37"/>
    <w:rsid w:val="00000319"/>
    <w:rsid w:val="00010E8D"/>
    <w:rsid w:val="000119A9"/>
    <w:rsid w:val="0001516F"/>
    <w:rsid w:val="00016530"/>
    <w:rsid w:val="00017F06"/>
    <w:rsid w:val="00021B17"/>
    <w:rsid w:val="00021EA9"/>
    <w:rsid w:val="0002231F"/>
    <w:rsid w:val="00022E1E"/>
    <w:rsid w:val="00024C0F"/>
    <w:rsid w:val="00025196"/>
    <w:rsid w:val="0002652E"/>
    <w:rsid w:val="0002670F"/>
    <w:rsid w:val="000335C6"/>
    <w:rsid w:val="0003709F"/>
    <w:rsid w:val="00047993"/>
    <w:rsid w:val="00047F41"/>
    <w:rsid w:val="00050033"/>
    <w:rsid w:val="00050D24"/>
    <w:rsid w:val="0005182A"/>
    <w:rsid w:val="00051C37"/>
    <w:rsid w:val="00052C81"/>
    <w:rsid w:val="0006269D"/>
    <w:rsid w:val="00064B1C"/>
    <w:rsid w:val="00065E4C"/>
    <w:rsid w:val="00072BF4"/>
    <w:rsid w:val="000764C2"/>
    <w:rsid w:val="00077BB5"/>
    <w:rsid w:val="000800F8"/>
    <w:rsid w:val="0008035E"/>
    <w:rsid w:val="00080BA0"/>
    <w:rsid w:val="00081DB1"/>
    <w:rsid w:val="00082123"/>
    <w:rsid w:val="000831E2"/>
    <w:rsid w:val="00083A9D"/>
    <w:rsid w:val="000844D6"/>
    <w:rsid w:val="00085BB9"/>
    <w:rsid w:val="00087F33"/>
    <w:rsid w:val="00091F52"/>
    <w:rsid w:val="00092D99"/>
    <w:rsid w:val="00094C6A"/>
    <w:rsid w:val="0009519A"/>
    <w:rsid w:val="00096B10"/>
    <w:rsid w:val="000B18E4"/>
    <w:rsid w:val="000B2717"/>
    <w:rsid w:val="000B293C"/>
    <w:rsid w:val="000B43F1"/>
    <w:rsid w:val="000B51ED"/>
    <w:rsid w:val="000B672D"/>
    <w:rsid w:val="000B6B4F"/>
    <w:rsid w:val="000B72A5"/>
    <w:rsid w:val="000B73AE"/>
    <w:rsid w:val="000B78B3"/>
    <w:rsid w:val="000B79D4"/>
    <w:rsid w:val="000C0CBB"/>
    <w:rsid w:val="000C2076"/>
    <w:rsid w:val="000C3573"/>
    <w:rsid w:val="000C576E"/>
    <w:rsid w:val="000C5FEF"/>
    <w:rsid w:val="000D264B"/>
    <w:rsid w:val="000D2DCD"/>
    <w:rsid w:val="000D36B1"/>
    <w:rsid w:val="000D5467"/>
    <w:rsid w:val="000D75BC"/>
    <w:rsid w:val="000E12CD"/>
    <w:rsid w:val="000E2C6C"/>
    <w:rsid w:val="000E47AD"/>
    <w:rsid w:val="000E6500"/>
    <w:rsid w:val="000F2CA4"/>
    <w:rsid w:val="000F2F58"/>
    <w:rsid w:val="000F4241"/>
    <w:rsid w:val="000F4A25"/>
    <w:rsid w:val="0010309B"/>
    <w:rsid w:val="0010413F"/>
    <w:rsid w:val="00107FB9"/>
    <w:rsid w:val="001141F8"/>
    <w:rsid w:val="00116347"/>
    <w:rsid w:val="001212DD"/>
    <w:rsid w:val="001217D5"/>
    <w:rsid w:val="00123825"/>
    <w:rsid w:val="001240ED"/>
    <w:rsid w:val="0012410F"/>
    <w:rsid w:val="00133C7B"/>
    <w:rsid w:val="00134210"/>
    <w:rsid w:val="0013646A"/>
    <w:rsid w:val="001366F4"/>
    <w:rsid w:val="0014114F"/>
    <w:rsid w:val="001417A5"/>
    <w:rsid w:val="00142849"/>
    <w:rsid w:val="00143861"/>
    <w:rsid w:val="0015543A"/>
    <w:rsid w:val="00155478"/>
    <w:rsid w:val="00155C7F"/>
    <w:rsid w:val="00156943"/>
    <w:rsid w:val="0015751F"/>
    <w:rsid w:val="00161480"/>
    <w:rsid w:val="00161CE5"/>
    <w:rsid w:val="0016276B"/>
    <w:rsid w:val="001673A5"/>
    <w:rsid w:val="001731CC"/>
    <w:rsid w:val="00174DFD"/>
    <w:rsid w:val="00175A90"/>
    <w:rsid w:val="00177CA6"/>
    <w:rsid w:val="00185D0E"/>
    <w:rsid w:val="00187FB9"/>
    <w:rsid w:val="00191391"/>
    <w:rsid w:val="001923BC"/>
    <w:rsid w:val="00195A5D"/>
    <w:rsid w:val="00197BBA"/>
    <w:rsid w:val="001A2346"/>
    <w:rsid w:val="001A296E"/>
    <w:rsid w:val="001A36E1"/>
    <w:rsid w:val="001A6E84"/>
    <w:rsid w:val="001A6F3E"/>
    <w:rsid w:val="001A7636"/>
    <w:rsid w:val="001A7A08"/>
    <w:rsid w:val="001B0ADD"/>
    <w:rsid w:val="001B1690"/>
    <w:rsid w:val="001B612D"/>
    <w:rsid w:val="001C4A75"/>
    <w:rsid w:val="001D0226"/>
    <w:rsid w:val="001D450E"/>
    <w:rsid w:val="001D6A1D"/>
    <w:rsid w:val="001D6BA7"/>
    <w:rsid w:val="001D795C"/>
    <w:rsid w:val="001D7E01"/>
    <w:rsid w:val="001E25A1"/>
    <w:rsid w:val="001E561C"/>
    <w:rsid w:val="001E5961"/>
    <w:rsid w:val="001E656F"/>
    <w:rsid w:val="001E707F"/>
    <w:rsid w:val="001F0F4E"/>
    <w:rsid w:val="001F1569"/>
    <w:rsid w:val="00201181"/>
    <w:rsid w:val="00202752"/>
    <w:rsid w:val="002037E0"/>
    <w:rsid w:val="00203902"/>
    <w:rsid w:val="00203E92"/>
    <w:rsid w:val="00207A78"/>
    <w:rsid w:val="00207B97"/>
    <w:rsid w:val="00210467"/>
    <w:rsid w:val="002108D5"/>
    <w:rsid w:val="00214F10"/>
    <w:rsid w:val="00214F55"/>
    <w:rsid w:val="00220017"/>
    <w:rsid w:val="00220730"/>
    <w:rsid w:val="002212C1"/>
    <w:rsid w:val="00224C37"/>
    <w:rsid w:val="00224EA5"/>
    <w:rsid w:val="00226A35"/>
    <w:rsid w:val="002325CB"/>
    <w:rsid w:val="00232B53"/>
    <w:rsid w:val="00232FF1"/>
    <w:rsid w:val="002350C9"/>
    <w:rsid w:val="00235F9D"/>
    <w:rsid w:val="0023609B"/>
    <w:rsid w:val="002361CF"/>
    <w:rsid w:val="00237A42"/>
    <w:rsid w:val="00237C19"/>
    <w:rsid w:val="00240C75"/>
    <w:rsid w:val="002413A8"/>
    <w:rsid w:val="00241EA6"/>
    <w:rsid w:val="00242107"/>
    <w:rsid w:val="002429C0"/>
    <w:rsid w:val="00244958"/>
    <w:rsid w:val="002465B6"/>
    <w:rsid w:val="0024756D"/>
    <w:rsid w:val="00252BCD"/>
    <w:rsid w:val="002559E5"/>
    <w:rsid w:val="00257B57"/>
    <w:rsid w:val="00261160"/>
    <w:rsid w:val="00266163"/>
    <w:rsid w:val="00267BF9"/>
    <w:rsid w:val="00272B95"/>
    <w:rsid w:val="00272EB8"/>
    <w:rsid w:val="00277717"/>
    <w:rsid w:val="00281102"/>
    <w:rsid w:val="00285295"/>
    <w:rsid w:val="00287057"/>
    <w:rsid w:val="002908E7"/>
    <w:rsid w:val="002915BB"/>
    <w:rsid w:val="00292EE9"/>
    <w:rsid w:val="00294C66"/>
    <w:rsid w:val="00297394"/>
    <w:rsid w:val="002A30E7"/>
    <w:rsid w:val="002A3CCB"/>
    <w:rsid w:val="002A4CB8"/>
    <w:rsid w:val="002A5137"/>
    <w:rsid w:val="002A57C7"/>
    <w:rsid w:val="002A5C30"/>
    <w:rsid w:val="002A643A"/>
    <w:rsid w:val="002A7F7B"/>
    <w:rsid w:val="002B28F3"/>
    <w:rsid w:val="002B4067"/>
    <w:rsid w:val="002B41B5"/>
    <w:rsid w:val="002B458C"/>
    <w:rsid w:val="002B6180"/>
    <w:rsid w:val="002C048E"/>
    <w:rsid w:val="002C1A3E"/>
    <w:rsid w:val="002C5321"/>
    <w:rsid w:val="002C5E27"/>
    <w:rsid w:val="002C7C75"/>
    <w:rsid w:val="002D07AF"/>
    <w:rsid w:val="002D3D55"/>
    <w:rsid w:val="002D5A8D"/>
    <w:rsid w:val="002E01EF"/>
    <w:rsid w:val="002E0670"/>
    <w:rsid w:val="002E2373"/>
    <w:rsid w:val="002E23AE"/>
    <w:rsid w:val="002E2AD1"/>
    <w:rsid w:val="002E585F"/>
    <w:rsid w:val="002E7749"/>
    <w:rsid w:val="002F3BE7"/>
    <w:rsid w:val="002F4A4C"/>
    <w:rsid w:val="002F5661"/>
    <w:rsid w:val="002F5C86"/>
    <w:rsid w:val="00300A10"/>
    <w:rsid w:val="0030294E"/>
    <w:rsid w:val="003032EC"/>
    <w:rsid w:val="00303565"/>
    <w:rsid w:val="0030361F"/>
    <w:rsid w:val="0030425E"/>
    <w:rsid w:val="00304811"/>
    <w:rsid w:val="00312BCE"/>
    <w:rsid w:val="003138CB"/>
    <w:rsid w:val="00316E0F"/>
    <w:rsid w:val="00320001"/>
    <w:rsid w:val="00322A5E"/>
    <w:rsid w:val="00322BC8"/>
    <w:rsid w:val="00324FAA"/>
    <w:rsid w:val="0032755F"/>
    <w:rsid w:val="0033005F"/>
    <w:rsid w:val="00332BF8"/>
    <w:rsid w:val="003363BF"/>
    <w:rsid w:val="00336FDF"/>
    <w:rsid w:val="003403CD"/>
    <w:rsid w:val="00341365"/>
    <w:rsid w:val="00343E1B"/>
    <w:rsid w:val="00344331"/>
    <w:rsid w:val="0034461B"/>
    <w:rsid w:val="003452F1"/>
    <w:rsid w:val="003536CE"/>
    <w:rsid w:val="0035781F"/>
    <w:rsid w:val="00360AAF"/>
    <w:rsid w:val="00365A1B"/>
    <w:rsid w:val="003669AE"/>
    <w:rsid w:val="0036713E"/>
    <w:rsid w:val="00370187"/>
    <w:rsid w:val="00375C48"/>
    <w:rsid w:val="00376B7F"/>
    <w:rsid w:val="003835C6"/>
    <w:rsid w:val="00387B66"/>
    <w:rsid w:val="00390CB7"/>
    <w:rsid w:val="003927AD"/>
    <w:rsid w:val="00392F58"/>
    <w:rsid w:val="00394BAC"/>
    <w:rsid w:val="00394D28"/>
    <w:rsid w:val="00394D37"/>
    <w:rsid w:val="00395A41"/>
    <w:rsid w:val="00396A3A"/>
    <w:rsid w:val="003A0BD8"/>
    <w:rsid w:val="003A1485"/>
    <w:rsid w:val="003A28B1"/>
    <w:rsid w:val="003A497E"/>
    <w:rsid w:val="003B47AA"/>
    <w:rsid w:val="003B580D"/>
    <w:rsid w:val="003B5B2D"/>
    <w:rsid w:val="003C1A3F"/>
    <w:rsid w:val="003C25F2"/>
    <w:rsid w:val="003C4F23"/>
    <w:rsid w:val="003C571A"/>
    <w:rsid w:val="003C5C82"/>
    <w:rsid w:val="003D729D"/>
    <w:rsid w:val="003E032C"/>
    <w:rsid w:val="003E284E"/>
    <w:rsid w:val="003E3692"/>
    <w:rsid w:val="003E4A08"/>
    <w:rsid w:val="003E4CD1"/>
    <w:rsid w:val="003E52AB"/>
    <w:rsid w:val="003E6244"/>
    <w:rsid w:val="0040058B"/>
    <w:rsid w:val="0040139B"/>
    <w:rsid w:val="00401567"/>
    <w:rsid w:val="00404E68"/>
    <w:rsid w:val="00405000"/>
    <w:rsid w:val="00406365"/>
    <w:rsid w:val="0040730F"/>
    <w:rsid w:val="004106E7"/>
    <w:rsid w:val="00410F87"/>
    <w:rsid w:val="00414ABC"/>
    <w:rsid w:val="00416477"/>
    <w:rsid w:val="00417A79"/>
    <w:rsid w:val="00421AC0"/>
    <w:rsid w:val="00422F49"/>
    <w:rsid w:val="00426F38"/>
    <w:rsid w:val="00430DBA"/>
    <w:rsid w:val="00430DE6"/>
    <w:rsid w:val="00431ECB"/>
    <w:rsid w:val="004326ED"/>
    <w:rsid w:val="004414C0"/>
    <w:rsid w:val="004434A6"/>
    <w:rsid w:val="00444D1C"/>
    <w:rsid w:val="00446265"/>
    <w:rsid w:val="00450444"/>
    <w:rsid w:val="00450822"/>
    <w:rsid w:val="00450B7B"/>
    <w:rsid w:val="004544AC"/>
    <w:rsid w:val="00454A93"/>
    <w:rsid w:val="00455E9A"/>
    <w:rsid w:val="004624D7"/>
    <w:rsid w:val="004627FD"/>
    <w:rsid w:val="00464E88"/>
    <w:rsid w:val="004655A5"/>
    <w:rsid w:val="00465864"/>
    <w:rsid w:val="004702E4"/>
    <w:rsid w:val="00474790"/>
    <w:rsid w:val="004756BD"/>
    <w:rsid w:val="004762BE"/>
    <w:rsid w:val="00476D02"/>
    <w:rsid w:val="0047751A"/>
    <w:rsid w:val="00477530"/>
    <w:rsid w:val="00482685"/>
    <w:rsid w:val="00483D29"/>
    <w:rsid w:val="00484013"/>
    <w:rsid w:val="00493268"/>
    <w:rsid w:val="0049549C"/>
    <w:rsid w:val="00495D91"/>
    <w:rsid w:val="00497943"/>
    <w:rsid w:val="004A1ECC"/>
    <w:rsid w:val="004A2816"/>
    <w:rsid w:val="004A463F"/>
    <w:rsid w:val="004A4D22"/>
    <w:rsid w:val="004B48EE"/>
    <w:rsid w:val="004B56A7"/>
    <w:rsid w:val="004B75E2"/>
    <w:rsid w:val="004B77BA"/>
    <w:rsid w:val="004C0705"/>
    <w:rsid w:val="004C10E8"/>
    <w:rsid w:val="004C155F"/>
    <w:rsid w:val="004C45E4"/>
    <w:rsid w:val="004D3CB9"/>
    <w:rsid w:val="004D6080"/>
    <w:rsid w:val="004D782D"/>
    <w:rsid w:val="004E0F45"/>
    <w:rsid w:val="004E1160"/>
    <w:rsid w:val="004E2242"/>
    <w:rsid w:val="004E2DAC"/>
    <w:rsid w:val="004E310B"/>
    <w:rsid w:val="004E3AB7"/>
    <w:rsid w:val="004E6615"/>
    <w:rsid w:val="004E7AD4"/>
    <w:rsid w:val="004F0E96"/>
    <w:rsid w:val="004F2B50"/>
    <w:rsid w:val="004F780C"/>
    <w:rsid w:val="005000AE"/>
    <w:rsid w:val="00500C45"/>
    <w:rsid w:val="00501A78"/>
    <w:rsid w:val="00502709"/>
    <w:rsid w:val="0050282F"/>
    <w:rsid w:val="00503CBB"/>
    <w:rsid w:val="00506894"/>
    <w:rsid w:val="0051130F"/>
    <w:rsid w:val="00512831"/>
    <w:rsid w:val="00512AEE"/>
    <w:rsid w:val="005137D8"/>
    <w:rsid w:val="00515531"/>
    <w:rsid w:val="005155CD"/>
    <w:rsid w:val="00516451"/>
    <w:rsid w:val="0051787B"/>
    <w:rsid w:val="00517CCA"/>
    <w:rsid w:val="00521141"/>
    <w:rsid w:val="005258C0"/>
    <w:rsid w:val="00531FF5"/>
    <w:rsid w:val="0053321C"/>
    <w:rsid w:val="00533EF4"/>
    <w:rsid w:val="005352AE"/>
    <w:rsid w:val="00536AFF"/>
    <w:rsid w:val="00537B78"/>
    <w:rsid w:val="0054328C"/>
    <w:rsid w:val="005448F2"/>
    <w:rsid w:val="005470F4"/>
    <w:rsid w:val="00547793"/>
    <w:rsid w:val="00552116"/>
    <w:rsid w:val="00557398"/>
    <w:rsid w:val="00557732"/>
    <w:rsid w:val="00564C32"/>
    <w:rsid w:val="00565FA4"/>
    <w:rsid w:val="005711F9"/>
    <w:rsid w:val="00571D12"/>
    <w:rsid w:val="00573A63"/>
    <w:rsid w:val="00574396"/>
    <w:rsid w:val="00576694"/>
    <w:rsid w:val="00577B4B"/>
    <w:rsid w:val="00577CA3"/>
    <w:rsid w:val="00581A74"/>
    <w:rsid w:val="005833F8"/>
    <w:rsid w:val="00583771"/>
    <w:rsid w:val="00584570"/>
    <w:rsid w:val="005858A7"/>
    <w:rsid w:val="005920CB"/>
    <w:rsid w:val="00593259"/>
    <w:rsid w:val="0059423A"/>
    <w:rsid w:val="00594253"/>
    <w:rsid w:val="005953AF"/>
    <w:rsid w:val="0059728B"/>
    <w:rsid w:val="005A2F6A"/>
    <w:rsid w:val="005A35DF"/>
    <w:rsid w:val="005A3897"/>
    <w:rsid w:val="005A6035"/>
    <w:rsid w:val="005A6C9F"/>
    <w:rsid w:val="005B0569"/>
    <w:rsid w:val="005B0EEC"/>
    <w:rsid w:val="005B21BC"/>
    <w:rsid w:val="005B241B"/>
    <w:rsid w:val="005B2F7F"/>
    <w:rsid w:val="005B3C8E"/>
    <w:rsid w:val="005B44FB"/>
    <w:rsid w:val="005B4C8E"/>
    <w:rsid w:val="005B551A"/>
    <w:rsid w:val="005C034B"/>
    <w:rsid w:val="005C3B66"/>
    <w:rsid w:val="005C5224"/>
    <w:rsid w:val="005C57D7"/>
    <w:rsid w:val="005C6C44"/>
    <w:rsid w:val="005C7113"/>
    <w:rsid w:val="005C7A1F"/>
    <w:rsid w:val="005D388B"/>
    <w:rsid w:val="005D53DF"/>
    <w:rsid w:val="005D6A52"/>
    <w:rsid w:val="005D7994"/>
    <w:rsid w:val="005E2AFA"/>
    <w:rsid w:val="005E3E79"/>
    <w:rsid w:val="005E4790"/>
    <w:rsid w:val="005E56E4"/>
    <w:rsid w:val="005F061E"/>
    <w:rsid w:val="005F175E"/>
    <w:rsid w:val="005F23B6"/>
    <w:rsid w:val="005F4AC8"/>
    <w:rsid w:val="005F4CAB"/>
    <w:rsid w:val="005F65B1"/>
    <w:rsid w:val="005F67ED"/>
    <w:rsid w:val="005F6D29"/>
    <w:rsid w:val="00600753"/>
    <w:rsid w:val="00600B4D"/>
    <w:rsid w:val="00603D0E"/>
    <w:rsid w:val="0060619C"/>
    <w:rsid w:val="00611FEC"/>
    <w:rsid w:val="00613BF7"/>
    <w:rsid w:val="00614652"/>
    <w:rsid w:val="006152A8"/>
    <w:rsid w:val="00616DFA"/>
    <w:rsid w:val="0062007F"/>
    <w:rsid w:val="00621194"/>
    <w:rsid w:val="0062400C"/>
    <w:rsid w:val="006305EF"/>
    <w:rsid w:val="00630636"/>
    <w:rsid w:val="00630979"/>
    <w:rsid w:val="00637569"/>
    <w:rsid w:val="00641E1F"/>
    <w:rsid w:val="00642402"/>
    <w:rsid w:val="00647C3B"/>
    <w:rsid w:val="00651904"/>
    <w:rsid w:val="00656904"/>
    <w:rsid w:val="0065751E"/>
    <w:rsid w:val="0066686B"/>
    <w:rsid w:val="00667F80"/>
    <w:rsid w:val="00671497"/>
    <w:rsid w:val="00673FFA"/>
    <w:rsid w:val="00677CF2"/>
    <w:rsid w:val="00677FE1"/>
    <w:rsid w:val="0068171D"/>
    <w:rsid w:val="00682398"/>
    <w:rsid w:val="00687D03"/>
    <w:rsid w:val="00690783"/>
    <w:rsid w:val="006944F7"/>
    <w:rsid w:val="006952F2"/>
    <w:rsid w:val="00697749"/>
    <w:rsid w:val="006A1F2A"/>
    <w:rsid w:val="006A2BBD"/>
    <w:rsid w:val="006A3474"/>
    <w:rsid w:val="006A3CFE"/>
    <w:rsid w:val="006A3D1D"/>
    <w:rsid w:val="006A4384"/>
    <w:rsid w:val="006A7416"/>
    <w:rsid w:val="006B0D46"/>
    <w:rsid w:val="006B122F"/>
    <w:rsid w:val="006B13DB"/>
    <w:rsid w:val="006B18F4"/>
    <w:rsid w:val="006B3620"/>
    <w:rsid w:val="006B40AD"/>
    <w:rsid w:val="006B4FFC"/>
    <w:rsid w:val="006B55BE"/>
    <w:rsid w:val="006B67DB"/>
    <w:rsid w:val="006B7BEE"/>
    <w:rsid w:val="006C1559"/>
    <w:rsid w:val="006C218A"/>
    <w:rsid w:val="006C7F46"/>
    <w:rsid w:val="006D2E3E"/>
    <w:rsid w:val="006D2F8B"/>
    <w:rsid w:val="006D51C1"/>
    <w:rsid w:val="006D6E81"/>
    <w:rsid w:val="006D741B"/>
    <w:rsid w:val="006E1146"/>
    <w:rsid w:val="006E4686"/>
    <w:rsid w:val="006F0178"/>
    <w:rsid w:val="006F03AD"/>
    <w:rsid w:val="006F0B58"/>
    <w:rsid w:val="006F5EE1"/>
    <w:rsid w:val="006F60FA"/>
    <w:rsid w:val="006F7342"/>
    <w:rsid w:val="00702AA7"/>
    <w:rsid w:val="007069F7"/>
    <w:rsid w:val="00706B32"/>
    <w:rsid w:val="007071BB"/>
    <w:rsid w:val="00710730"/>
    <w:rsid w:val="0071267F"/>
    <w:rsid w:val="007150BB"/>
    <w:rsid w:val="00715630"/>
    <w:rsid w:val="0071600C"/>
    <w:rsid w:val="00717296"/>
    <w:rsid w:val="00721A5E"/>
    <w:rsid w:val="00723F31"/>
    <w:rsid w:val="0072549C"/>
    <w:rsid w:val="00725E96"/>
    <w:rsid w:val="007263BA"/>
    <w:rsid w:val="00726E0B"/>
    <w:rsid w:val="00732AA2"/>
    <w:rsid w:val="00733349"/>
    <w:rsid w:val="00733901"/>
    <w:rsid w:val="00735B47"/>
    <w:rsid w:val="00735DE4"/>
    <w:rsid w:val="0073702F"/>
    <w:rsid w:val="007426E9"/>
    <w:rsid w:val="0074366D"/>
    <w:rsid w:val="00743955"/>
    <w:rsid w:val="00743BBD"/>
    <w:rsid w:val="00743C3B"/>
    <w:rsid w:val="007441AB"/>
    <w:rsid w:val="00745430"/>
    <w:rsid w:val="007463DA"/>
    <w:rsid w:val="007509C0"/>
    <w:rsid w:val="00750FC9"/>
    <w:rsid w:val="00751109"/>
    <w:rsid w:val="00751397"/>
    <w:rsid w:val="00752901"/>
    <w:rsid w:val="0075571F"/>
    <w:rsid w:val="00755B11"/>
    <w:rsid w:val="0076229B"/>
    <w:rsid w:val="00762CF0"/>
    <w:rsid w:val="007632A3"/>
    <w:rsid w:val="00763A6B"/>
    <w:rsid w:val="00763ED5"/>
    <w:rsid w:val="0077221B"/>
    <w:rsid w:val="00772AC6"/>
    <w:rsid w:val="00772B23"/>
    <w:rsid w:val="007737FA"/>
    <w:rsid w:val="0078655B"/>
    <w:rsid w:val="00786975"/>
    <w:rsid w:val="007907E7"/>
    <w:rsid w:val="00790D07"/>
    <w:rsid w:val="00791AC7"/>
    <w:rsid w:val="007A2F61"/>
    <w:rsid w:val="007A4616"/>
    <w:rsid w:val="007A578F"/>
    <w:rsid w:val="007A5861"/>
    <w:rsid w:val="007A5D78"/>
    <w:rsid w:val="007A788B"/>
    <w:rsid w:val="007B4852"/>
    <w:rsid w:val="007B4C82"/>
    <w:rsid w:val="007B5AD6"/>
    <w:rsid w:val="007B79EE"/>
    <w:rsid w:val="007C0687"/>
    <w:rsid w:val="007C24E3"/>
    <w:rsid w:val="007C3B89"/>
    <w:rsid w:val="007D021E"/>
    <w:rsid w:val="007D08A2"/>
    <w:rsid w:val="007D5F28"/>
    <w:rsid w:val="007D6587"/>
    <w:rsid w:val="007D78F7"/>
    <w:rsid w:val="007D7A36"/>
    <w:rsid w:val="007E3C9E"/>
    <w:rsid w:val="007E58F1"/>
    <w:rsid w:val="007E5A26"/>
    <w:rsid w:val="007E77E4"/>
    <w:rsid w:val="007F4232"/>
    <w:rsid w:val="007F4C4B"/>
    <w:rsid w:val="007F54A5"/>
    <w:rsid w:val="00800D83"/>
    <w:rsid w:val="0080139C"/>
    <w:rsid w:val="00801492"/>
    <w:rsid w:val="008134E1"/>
    <w:rsid w:val="00814295"/>
    <w:rsid w:val="00814B5E"/>
    <w:rsid w:val="00816378"/>
    <w:rsid w:val="00821AC3"/>
    <w:rsid w:val="00824B27"/>
    <w:rsid w:val="008279D7"/>
    <w:rsid w:val="008369DA"/>
    <w:rsid w:val="00842C1C"/>
    <w:rsid w:val="00843506"/>
    <w:rsid w:val="00846256"/>
    <w:rsid w:val="00846CF4"/>
    <w:rsid w:val="00846DA1"/>
    <w:rsid w:val="008561E7"/>
    <w:rsid w:val="008606C9"/>
    <w:rsid w:val="00870279"/>
    <w:rsid w:val="00872ACE"/>
    <w:rsid w:val="00872DCB"/>
    <w:rsid w:val="00873665"/>
    <w:rsid w:val="0087539E"/>
    <w:rsid w:val="00875DA4"/>
    <w:rsid w:val="008801F6"/>
    <w:rsid w:val="0088121D"/>
    <w:rsid w:val="008812DC"/>
    <w:rsid w:val="00885FED"/>
    <w:rsid w:val="00886151"/>
    <w:rsid w:val="008908E2"/>
    <w:rsid w:val="0089512A"/>
    <w:rsid w:val="00895446"/>
    <w:rsid w:val="008966C1"/>
    <w:rsid w:val="0089729E"/>
    <w:rsid w:val="008A0B02"/>
    <w:rsid w:val="008A1D5D"/>
    <w:rsid w:val="008A1FA4"/>
    <w:rsid w:val="008A2BF9"/>
    <w:rsid w:val="008A5541"/>
    <w:rsid w:val="008A5DF7"/>
    <w:rsid w:val="008A65A1"/>
    <w:rsid w:val="008A6ECE"/>
    <w:rsid w:val="008B12BF"/>
    <w:rsid w:val="008B1FCD"/>
    <w:rsid w:val="008B34E9"/>
    <w:rsid w:val="008B4134"/>
    <w:rsid w:val="008B54C8"/>
    <w:rsid w:val="008B7057"/>
    <w:rsid w:val="008C3050"/>
    <w:rsid w:val="008C323A"/>
    <w:rsid w:val="008C3391"/>
    <w:rsid w:val="008C5F6F"/>
    <w:rsid w:val="008C7D77"/>
    <w:rsid w:val="008D176C"/>
    <w:rsid w:val="008D1AE5"/>
    <w:rsid w:val="008D44C2"/>
    <w:rsid w:val="008D45C3"/>
    <w:rsid w:val="008D4D6F"/>
    <w:rsid w:val="008D5858"/>
    <w:rsid w:val="008E1A8B"/>
    <w:rsid w:val="008E3347"/>
    <w:rsid w:val="008E3996"/>
    <w:rsid w:val="008E578D"/>
    <w:rsid w:val="008F0DE7"/>
    <w:rsid w:val="008F1610"/>
    <w:rsid w:val="008F5B41"/>
    <w:rsid w:val="008F6A32"/>
    <w:rsid w:val="00900B1A"/>
    <w:rsid w:val="00903538"/>
    <w:rsid w:val="00904478"/>
    <w:rsid w:val="009051E1"/>
    <w:rsid w:val="00910C3F"/>
    <w:rsid w:val="0091327E"/>
    <w:rsid w:val="00915473"/>
    <w:rsid w:val="009171C1"/>
    <w:rsid w:val="00923ADE"/>
    <w:rsid w:val="00924539"/>
    <w:rsid w:val="0092609D"/>
    <w:rsid w:val="009310E9"/>
    <w:rsid w:val="0093126A"/>
    <w:rsid w:val="009314B9"/>
    <w:rsid w:val="009322A9"/>
    <w:rsid w:val="009333F0"/>
    <w:rsid w:val="00934070"/>
    <w:rsid w:val="00934701"/>
    <w:rsid w:val="00934ED1"/>
    <w:rsid w:val="00940403"/>
    <w:rsid w:val="009417F6"/>
    <w:rsid w:val="00941B97"/>
    <w:rsid w:val="00942819"/>
    <w:rsid w:val="00944572"/>
    <w:rsid w:val="00947BDD"/>
    <w:rsid w:val="00947F10"/>
    <w:rsid w:val="009501F1"/>
    <w:rsid w:val="00950EF0"/>
    <w:rsid w:val="00952F50"/>
    <w:rsid w:val="0095335C"/>
    <w:rsid w:val="00953D73"/>
    <w:rsid w:val="009544F7"/>
    <w:rsid w:val="009611DF"/>
    <w:rsid w:val="00965091"/>
    <w:rsid w:val="00965271"/>
    <w:rsid w:val="00974E5B"/>
    <w:rsid w:val="00975B07"/>
    <w:rsid w:val="0098086B"/>
    <w:rsid w:val="009826B7"/>
    <w:rsid w:val="00983459"/>
    <w:rsid w:val="00987081"/>
    <w:rsid w:val="00987AE2"/>
    <w:rsid w:val="00990B4E"/>
    <w:rsid w:val="00991616"/>
    <w:rsid w:val="00991DF8"/>
    <w:rsid w:val="00997271"/>
    <w:rsid w:val="00997928"/>
    <w:rsid w:val="009A096B"/>
    <w:rsid w:val="009A1C96"/>
    <w:rsid w:val="009A285E"/>
    <w:rsid w:val="009B3878"/>
    <w:rsid w:val="009B4706"/>
    <w:rsid w:val="009B6E57"/>
    <w:rsid w:val="009B73DC"/>
    <w:rsid w:val="009B776A"/>
    <w:rsid w:val="009B7F34"/>
    <w:rsid w:val="009C1C76"/>
    <w:rsid w:val="009C4D1E"/>
    <w:rsid w:val="009C5233"/>
    <w:rsid w:val="009C5E04"/>
    <w:rsid w:val="009C611E"/>
    <w:rsid w:val="009D00F0"/>
    <w:rsid w:val="009D0F3B"/>
    <w:rsid w:val="009D338E"/>
    <w:rsid w:val="009D7FA0"/>
    <w:rsid w:val="009E2E60"/>
    <w:rsid w:val="009E3EDA"/>
    <w:rsid w:val="009E709F"/>
    <w:rsid w:val="009F2D46"/>
    <w:rsid w:val="009F3892"/>
    <w:rsid w:val="009F3AEA"/>
    <w:rsid w:val="009F4BA9"/>
    <w:rsid w:val="00A002FE"/>
    <w:rsid w:val="00A04911"/>
    <w:rsid w:val="00A05AFB"/>
    <w:rsid w:val="00A11CFE"/>
    <w:rsid w:val="00A11FD2"/>
    <w:rsid w:val="00A13400"/>
    <w:rsid w:val="00A152CB"/>
    <w:rsid w:val="00A152F2"/>
    <w:rsid w:val="00A16F1B"/>
    <w:rsid w:val="00A211E1"/>
    <w:rsid w:val="00A21E28"/>
    <w:rsid w:val="00A22105"/>
    <w:rsid w:val="00A25A76"/>
    <w:rsid w:val="00A26798"/>
    <w:rsid w:val="00A30832"/>
    <w:rsid w:val="00A31874"/>
    <w:rsid w:val="00A32A24"/>
    <w:rsid w:val="00A32DD3"/>
    <w:rsid w:val="00A36D6B"/>
    <w:rsid w:val="00A37B7C"/>
    <w:rsid w:val="00A4141A"/>
    <w:rsid w:val="00A44251"/>
    <w:rsid w:val="00A45D55"/>
    <w:rsid w:val="00A46185"/>
    <w:rsid w:val="00A46A74"/>
    <w:rsid w:val="00A4748E"/>
    <w:rsid w:val="00A47A24"/>
    <w:rsid w:val="00A50D01"/>
    <w:rsid w:val="00A5165C"/>
    <w:rsid w:val="00A54658"/>
    <w:rsid w:val="00A55DC6"/>
    <w:rsid w:val="00A55DD5"/>
    <w:rsid w:val="00A562B1"/>
    <w:rsid w:val="00A567C2"/>
    <w:rsid w:val="00A606AE"/>
    <w:rsid w:val="00A60A43"/>
    <w:rsid w:val="00A61863"/>
    <w:rsid w:val="00A62AB4"/>
    <w:rsid w:val="00A661FF"/>
    <w:rsid w:val="00A67932"/>
    <w:rsid w:val="00A67E5B"/>
    <w:rsid w:val="00A7247A"/>
    <w:rsid w:val="00A73C9E"/>
    <w:rsid w:val="00A75E43"/>
    <w:rsid w:val="00A77C96"/>
    <w:rsid w:val="00A83116"/>
    <w:rsid w:val="00A83ACE"/>
    <w:rsid w:val="00A83F69"/>
    <w:rsid w:val="00A850A9"/>
    <w:rsid w:val="00A851C3"/>
    <w:rsid w:val="00A85656"/>
    <w:rsid w:val="00A85AE5"/>
    <w:rsid w:val="00A85BD1"/>
    <w:rsid w:val="00A8736C"/>
    <w:rsid w:val="00A919FC"/>
    <w:rsid w:val="00A929F7"/>
    <w:rsid w:val="00A93154"/>
    <w:rsid w:val="00A936EB"/>
    <w:rsid w:val="00A95B69"/>
    <w:rsid w:val="00AA1454"/>
    <w:rsid w:val="00AA1562"/>
    <w:rsid w:val="00AA3797"/>
    <w:rsid w:val="00AA39DB"/>
    <w:rsid w:val="00AA3A89"/>
    <w:rsid w:val="00AA4114"/>
    <w:rsid w:val="00AA4EFE"/>
    <w:rsid w:val="00AB1B18"/>
    <w:rsid w:val="00AB29FD"/>
    <w:rsid w:val="00AB32BA"/>
    <w:rsid w:val="00AB5DEE"/>
    <w:rsid w:val="00AB75FE"/>
    <w:rsid w:val="00AC16F7"/>
    <w:rsid w:val="00AC229E"/>
    <w:rsid w:val="00AC3645"/>
    <w:rsid w:val="00AC594B"/>
    <w:rsid w:val="00AD6807"/>
    <w:rsid w:val="00AD736D"/>
    <w:rsid w:val="00AE0444"/>
    <w:rsid w:val="00AE1986"/>
    <w:rsid w:val="00AE1DBC"/>
    <w:rsid w:val="00AE5512"/>
    <w:rsid w:val="00AE5702"/>
    <w:rsid w:val="00AE7386"/>
    <w:rsid w:val="00AE746A"/>
    <w:rsid w:val="00AF5234"/>
    <w:rsid w:val="00AF54A8"/>
    <w:rsid w:val="00AF5D6C"/>
    <w:rsid w:val="00AF74CC"/>
    <w:rsid w:val="00B008C5"/>
    <w:rsid w:val="00B028AB"/>
    <w:rsid w:val="00B04D60"/>
    <w:rsid w:val="00B06082"/>
    <w:rsid w:val="00B10F3E"/>
    <w:rsid w:val="00B12E2F"/>
    <w:rsid w:val="00B16227"/>
    <w:rsid w:val="00B17121"/>
    <w:rsid w:val="00B258CE"/>
    <w:rsid w:val="00B2666E"/>
    <w:rsid w:val="00B274A2"/>
    <w:rsid w:val="00B30721"/>
    <w:rsid w:val="00B31063"/>
    <w:rsid w:val="00B31DE4"/>
    <w:rsid w:val="00B326E2"/>
    <w:rsid w:val="00B371B4"/>
    <w:rsid w:val="00B42C0B"/>
    <w:rsid w:val="00B43045"/>
    <w:rsid w:val="00B44CD8"/>
    <w:rsid w:val="00B45222"/>
    <w:rsid w:val="00B509F6"/>
    <w:rsid w:val="00B518D8"/>
    <w:rsid w:val="00B52CE2"/>
    <w:rsid w:val="00B54C79"/>
    <w:rsid w:val="00B56DC3"/>
    <w:rsid w:val="00B63E90"/>
    <w:rsid w:val="00B63EA5"/>
    <w:rsid w:val="00B63F24"/>
    <w:rsid w:val="00B650E1"/>
    <w:rsid w:val="00B66146"/>
    <w:rsid w:val="00B670EA"/>
    <w:rsid w:val="00B70C6B"/>
    <w:rsid w:val="00B714FA"/>
    <w:rsid w:val="00B74181"/>
    <w:rsid w:val="00B74FCC"/>
    <w:rsid w:val="00B76C36"/>
    <w:rsid w:val="00B773E2"/>
    <w:rsid w:val="00B77799"/>
    <w:rsid w:val="00B800CC"/>
    <w:rsid w:val="00B807A5"/>
    <w:rsid w:val="00B809AC"/>
    <w:rsid w:val="00B85AFE"/>
    <w:rsid w:val="00B85B76"/>
    <w:rsid w:val="00B85C47"/>
    <w:rsid w:val="00B91395"/>
    <w:rsid w:val="00B91A2F"/>
    <w:rsid w:val="00B91FDC"/>
    <w:rsid w:val="00B93E88"/>
    <w:rsid w:val="00B9413D"/>
    <w:rsid w:val="00B952F1"/>
    <w:rsid w:val="00B95B3E"/>
    <w:rsid w:val="00B971F7"/>
    <w:rsid w:val="00B97A8B"/>
    <w:rsid w:val="00BB2CA3"/>
    <w:rsid w:val="00BB3E46"/>
    <w:rsid w:val="00BB648E"/>
    <w:rsid w:val="00BC1C6B"/>
    <w:rsid w:val="00BC1F25"/>
    <w:rsid w:val="00BC406D"/>
    <w:rsid w:val="00BC4497"/>
    <w:rsid w:val="00BC45FC"/>
    <w:rsid w:val="00BD0023"/>
    <w:rsid w:val="00BD04E5"/>
    <w:rsid w:val="00BD0516"/>
    <w:rsid w:val="00BD2BB6"/>
    <w:rsid w:val="00BD64AD"/>
    <w:rsid w:val="00BE03BF"/>
    <w:rsid w:val="00BE54F7"/>
    <w:rsid w:val="00BE7F75"/>
    <w:rsid w:val="00BF108C"/>
    <w:rsid w:val="00BF135B"/>
    <w:rsid w:val="00BF278A"/>
    <w:rsid w:val="00BF2A97"/>
    <w:rsid w:val="00BF2E1B"/>
    <w:rsid w:val="00C0053B"/>
    <w:rsid w:val="00C005B1"/>
    <w:rsid w:val="00C019D6"/>
    <w:rsid w:val="00C01DA9"/>
    <w:rsid w:val="00C01E9C"/>
    <w:rsid w:val="00C023B6"/>
    <w:rsid w:val="00C03AA7"/>
    <w:rsid w:val="00C045EB"/>
    <w:rsid w:val="00C079F3"/>
    <w:rsid w:val="00C10A5A"/>
    <w:rsid w:val="00C1219A"/>
    <w:rsid w:val="00C12365"/>
    <w:rsid w:val="00C12DAD"/>
    <w:rsid w:val="00C16445"/>
    <w:rsid w:val="00C16499"/>
    <w:rsid w:val="00C20090"/>
    <w:rsid w:val="00C22C00"/>
    <w:rsid w:val="00C237FB"/>
    <w:rsid w:val="00C243C3"/>
    <w:rsid w:val="00C257A7"/>
    <w:rsid w:val="00C2698F"/>
    <w:rsid w:val="00C271CF"/>
    <w:rsid w:val="00C27613"/>
    <w:rsid w:val="00C328E7"/>
    <w:rsid w:val="00C33C41"/>
    <w:rsid w:val="00C377DA"/>
    <w:rsid w:val="00C4070F"/>
    <w:rsid w:val="00C426DF"/>
    <w:rsid w:val="00C43996"/>
    <w:rsid w:val="00C45ADB"/>
    <w:rsid w:val="00C471F0"/>
    <w:rsid w:val="00C4759C"/>
    <w:rsid w:val="00C47888"/>
    <w:rsid w:val="00C505D0"/>
    <w:rsid w:val="00C516AC"/>
    <w:rsid w:val="00C538B4"/>
    <w:rsid w:val="00C53ECC"/>
    <w:rsid w:val="00C54C28"/>
    <w:rsid w:val="00C5632A"/>
    <w:rsid w:val="00C56A17"/>
    <w:rsid w:val="00C61037"/>
    <w:rsid w:val="00C6247F"/>
    <w:rsid w:val="00C635F3"/>
    <w:rsid w:val="00C65B6B"/>
    <w:rsid w:val="00C727F1"/>
    <w:rsid w:val="00C72B0E"/>
    <w:rsid w:val="00C742A3"/>
    <w:rsid w:val="00C750C7"/>
    <w:rsid w:val="00C763B8"/>
    <w:rsid w:val="00C76D72"/>
    <w:rsid w:val="00C771A8"/>
    <w:rsid w:val="00C77233"/>
    <w:rsid w:val="00C8002A"/>
    <w:rsid w:val="00C80F24"/>
    <w:rsid w:val="00C81323"/>
    <w:rsid w:val="00C8274A"/>
    <w:rsid w:val="00C856A7"/>
    <w:rsid w:val="00C85CF3"/>
    <w:rsid w:val="00C8629B"/>
    <w:rsid w:val="00C866C8"/>
    <w:rsid w:val="00C87780"/>
    <w:rsid w:val="00C87851"/>
    <w:rsid w:val="00C87FA8"/>
    <w:rsid w:val="00C92D9F"/>
    <w:rsid w:val="00C92F79"/>
    <w:rsid w:val="00C955FB"/>
    <w:rsid w:val="00C97E1D"/>
    <w:rsid w:val="00CA049A"/>
    <w:rsid w:val="00CA1594"/>
    <w:rsid w:val="00CA199E"/>
    <w:rsid w:val="00CA2154"/>
    <w:rsid w:val="00CA55D2"/>
    <w:rsid w:val="00CA5F6D"/>
    <w:rsid w:val="00CA7B18"/>
    <w:rsid w:val="00CB177C"/>
    <w:rsid w:val="00CB1BF6"/>
    <w:rsid w:val="00CB2E5F"/>
    <w:rsid w:val="00CB30E2"/>
    <w:rsid w:val="00CB4CA1"/>
    <w:rsid w:val="00CB55A1"/>
    <w:rsid w:val="00CB6651"/>
    <w:rsid w:val="00CB69B4"/>
    <w:rsid w:val="00CC0B9A"/>
    <w:rsid w:val="00CC27B0"/>
    <w:rsid w:val="00CC2A26"/>
    <w:rsid w:val="00CC2CC2"/>
    <w:rsid w:val="00CC3011"/>
    <w:rsid w:val="00CC6B15"/>
    <w:rsid w:val="00CC70CD"/>
    <w:rsid w:val="00CD158F"/>
    <w:rsid w:val="00CD1927"/>
    <w:rsid w:val="00CD1A3F"/>
    <w:rsid w:val="00CD1C83"/>
    <w:rsid w:val="00CD1DA3"/>
    <w:rsid w:val="00CD26DB"/>
    <w:rsid w:val="00CD3A7B"/>
    <w:rsid w:val="00CD3C52"/>
    <w:rsid w:val="00CD7813"/>
    <w:rsid w:val="00CE0AF3"/>
    <w:rsid w:val="00CE335E"/>
    <w:rsid w:val="00CE6228"/>
    <w:rsid w:val="00CE7B7C"/>
    <w:rsid w:val="00CF0D24"/>
    <w:rsid w:val="00CF42BA"/>
    <w:rsid w:val="00D04A3B"/>
    <w:rsid w:val="00D12C6E"/>
    <w:rsid w:val="00D1346E"/>
    <w:rsid w:val="00D14635"/>
    <w:rsid w:val="00D149BC"/>
    <w:rsid w:val="00D15836"/>
    <w:rsid w:val="00D215AD"/>
    <w:rsid w:val="00D230A8"/>
    <w:rsid w:val="00D23BFE"/>
    <w:rsid w:val="00D26FAD"/>
    <w:rsid w:val="00D300FD"/>
    <w:rsid w:val="00D30572"/>
    <w:rsid w:val="00D30DA9"/>
    <w:rsid w:val="00D31A7A"/>
    <w:rsid w:val="00D32FF3"/>
    <w:rsid w:val="00D34C1D"/>
    <w:rsid w:val="00D467E7"/>
    <w:rsid w:val="00D5031B"/>
    <w:rsid w:val="00D52357"/>
    <w:rsid w:val="00D52396"/>
    <w:rsid w:val="00D5558A"/>
    <w:rsid w:val="00D56289"/>
    <w:rsid w:val="00D56CAD"/>
    <w:rsid w:val="00D61BB1"/>
    <w:rsid w:val="00D65E46"/>
    <w:rsid w:val="00D67820"/>
    <w:rsid w:val="00D7193F"/>
    <w:rsid w:val="00D736C8"/>
    <w:rsid w:val="00D73FE6"/>
    <w:rsid w:val="00D75E23"/>
    <w:rsid w:val="00D80CA2"/>
    <w:rsid w:val="00D81695"/>
    <w:rsid w:val="00D82347"/>
    <w:rsid w:val="00D82D4D"/>
    <w:rsid w:val="00D837BC"/>
    <w:rsid w:val="00D872D0"/>
    <w:rsid w:val="00D91340"/>
    <w:rsid w:val="00D91AB2"/>
    <w:rsid w:val="00D91DAB"/>
    <w:rsid w:val="00D924A4"/>
    <w:rsid w:val="00D927A0"/>
    <w:rsid w:val="00D928C1"/>
    <w:rsid w:val="00D928C4"/>
    <w:rsid w:val="00D93CFA"/>
    <w:rsid w:val="00D96995"/>
    <w:rsid w:val="00DA5570"/>
    <w:rsid w:val="00DB0B1D"/>
    <w:rsid w:val="00DB247F"/>
    <w:rsid w:val="00DB258F"/>
    <w:rsid w:val="00DB4CC5"/>
    <w:rsid w:val="00DB5EAC"/>
    <w:rsid w:val="00DB6279"/>
    <w:rsid w:val="00DB67DA"/>
    <w:rsid w:val="00DB7AFF"/>
    <w:rsid w:val="00DC6657"/>
    <w:rsid w:val="00DC6856"/>
    <w:rsid w:val="00DC7EFC"/>
    <w:rsid w:val="00DD0249"/>
    <w:rsid w:val="00DD16C1"/>
    <w:rsid w:val="00DD279A"/>
    <w:rsid w:val="00DD410A"/>
    <w:rsid w:val="00DE4BC8"/>
    <w:rsid w:val="00DE6EB3"/>
    <w:rsid w:val="00DF1FC3"/>
    <w:rsid w:val="00DF3231"/>
    <w:rsid w:val="00DF34F5"/>
    <w:rsid w:val="00DF4BAA"/>
    <w:rsid w:val="00DF7228"/>
    <w:rsid w:val="00E0027F"/>
    <w:rsid w:val="00E009BD"/>
    <w:rsid w:val="00E038FE"/>
    <w:rsid w:val="00E0474E"/>
    <w:rsid w:val="00E04B8F"/>
    <w:rsid w:val="00E06CEB"/>
    <w:rsid w:val="00E11755"/>
    <w:rsid w:val="00E117F6"/>
    <w:rsid w:val="00E142DB"/>
    <w:rsid w:val="00E167C1"/>
    <w:rsid w:val="00E20869"/>
    <w:rsid w:val="00E23E0D"/>
    <w:rsid w:val="00E2404C"/>
    <w:rsid w:val="00E25AC3"/>
    <w:rsid w:val="00E26BD4"/>
    <w:rsid w:val="00E270EE"/>
    <w:rsid w:val="00E30847"/>
    <w:rsid w:val="00E31DEF"/>
    <w:rsid w:val="00E32835"/>
    <w:rsid w:val="00E32EBF"/>
    <w:rsid w:val="00E37DBD"/>
    <w:rsid w:val="00E4091E"/>
    <w:rsid w:val="00E40ECB"/>
    <w:rsid w:val="00E415B2"/>
    <w:rsid w:val="00E42A72"/>
    <w:rsid w:val="00E42A7B"/>
    <w:rsid w:val="00E43942"/>
    <w:rsid w:val="00E45A16"/>
    <w:rsid w:val="00E46FB7"/>
    <w:rsid w:val="00E50034"/>
    <w:rsid w:val="00E510DD"/>
    <w:rsid w:val="00E54780"/>
    <w:rsid w:val="00E642BE"/>
    <w:rsid w:val="00E6650C"/>
    <w:rsid w:val="00E72804"/>
    <w:rsid w:val="00E747FE"/>
    <w:rsid w:val="00E825A5"/>
    <w:rsid w:val="00E832F0"/>
    <w:rsid w:val="00E9170D"/>
    <w:rsid w:val="00E92E38"/>
    <w:rsid w:val="00E9738D"/>
    <w:rsid w:val="00EA0EB1"/>
    <w:rsid w:val="00EA2A01"/>
    <w:rsid w:val="00EA2BD7"/>
    <w:rsid w:val="00EA71E2"/>
    <w:rsid w:val="00EB1B0F"/>
    <w:rsid w:val="00EB44D2"/>
    <w:rsid w:val="00EB5336"/>
    <w:rsid w:val="00EB59ED"/>
    <w:rsid w:val="00EB5A58"/>
    <w:rsid w:val="00EC039E"/>
    <w:rsid w:val="00EC0BB2"/>
    <w:rsid w:val="00EC0C4D"/>
    <w:rsid w:val="00EC1073"/>
    <w:rsid w:val="00EC227F"/>
    <w:rsid w:val="00EC642A"/>
    <w:rsid w:val="00EC6C98"/>
    <w:rsid w:val="00ED1356"/>
    <w:rsid w:val="00ED2D86"/>
    <w:rsid w:val="00EE19EE"/>
    <w:rsid w:val="00EE1BBE"/>
    <w:rsid w:val="00EE2C76"/>
    <w:rsid w:val="00EE2CF8"/>
    <w:rsid w:val="00EE4517"/>
    <w:rsid w:val="00EE4702"/>
    <w:rsid w:val="00EF0C1E"/>
    <w:rsid w:val="00EF22CD"/>
    <w:rsid w:val="00EF4171"/>
    <w:rsid w:val="00EF47C9"/>
    <w:rsid w:val="00EF4E29"/>
    <w:rsid w:val="00EF6346"/>
    <w:rsid w:val="00EF7644"/>
    <w:rsid w:val="00F000E9"/>
    <w:rsid w:val="00F020E6"/>
    <w:rsid w:val="00F040FE"/>
    <w:rsid w:val="00F05C92"/>
    <w:rsid w:val="00F06008"/>
    <w:rsid w:val="00F064B2"/>
    <w:rsid w:val="00F072CC"/>
    <w:rsid w:val="00F10247"/>
    <w:rsid w:val="00F14997"/>
    <w:rsid w:val="00F1611B"/>
    <w:rsid w:val="00F1704C"/>
    <w:rsid w:val="00F177FE"/>
    <w:rsid w:val="00F21DBB"/>
    <w:rsid w:val="00F22BAD"/>
    <w:rsid w:val="00F23C03"/>
    <w:rsid w:val="00F2528C"/>
    <w:rsid w:val="00F27425"/>
    <w:rsid w:val="00F3489A"/>
    <w:rsid w:val="00F36D62"/>
    <w:rsid w:val="00F455FF"/>
    <w:rsid w:val="00F45C15"/>
    <w:rsid w:val="00F52C01"/>
    <w:rsid w:val="00F5666C"/>
    <w:rsid w:val="00F56A14"/>
    <w:rsid w:val="00F6627C"/>
    <w:rsid w:val="00F70386"/>
    <w:rsid w:val="00F7219B"/>
    <w:rsid w:val="00F72CB0"/>
    <w:rsid w:val="00F72FA0"/>
    <w:rsid w:val="00F77C8E"/>
    <w:rsid w:val="00F77F7A"/>
    <w:rsid w:val="00F80579"/>
    <w:rsid w:val="00F85286"/>
    <w:rsid w:val="00F8611C"/>
    <w:rsid w:val="00F87685"/>
    <w:rsid w:val="00F913D2"/>
    <w:rsid w:val="00F9163A"/>
    <w:rsid w:val="00F93DCC"/>
    <w:rsid w:val="00F9540A"/>
    <w:rsid w:val="00FA2F68"/>
    <w:rsid w:val="00FA3299"/>
    <w:rsid w:val="00FA4113"/>
    <w:rsid w:val="00FA7420"/>
    <w:rsid w:val="00FA7958"/>
    <w:rsid w:val="00FB0EA9"/>
    <w:rsid w:val="00FB4819"/>
    <w:rsid w:val="00FB498F"/>
    <w:rsid w:val="00FB72EF"/>
    <w:rsid w:val="00FB7F0B"/>
    <w:rsid w:val="00FC3C58"/>
    <w:rsid w:val="00FC538D"/>
    <w:rsid w:val="00FD04D9"/>
    <w:rsid w:val="00FD0AC9"/>
    <w:rsid w:val="00FD0E44"/>
    <w:rsid w:val="00FD2E09"/>
    <w:rsid w:val="00FD4A08"/>
    <w:rsid w:val="00FD591B"/>
    <w:rsid w:val="00FE044E"/>
    <w:rsid w:val="00FE2159"/>
    <w:rsid w:val="00FE3EF0"/>
    <w:rsid w:val="00FE3F9A"/>
    <w:rsid w:val="00FE4FB4"/>
    <w:rsid w:val="00FF2C1A"/>
    <w:rsid w:val="00FF544A"/>
    <w:rsid w:val="00FF69F9"/>
    <w:rsid w:val="00FF6CFE"/>
    <w:rsid w:val="00FF6DD7"/>
    <w:rsid w:val="00FF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E7C6DB"/>
  <w14:defaultImageDpi w14:val="300"/>
  <w15:docId w15:val="{620FC3E5-7911-E547-A900-AC8F44424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55BE"/>
    <w:pPr>
      <w:spacing w:before="120" w:after="120"/>
      <w:jc w:val="both"/>
    </w:pPr>
    <w:rPr>
      <w:rFonts w:ascii="Tw Cen MT" w:hAnsi="Tw Cen MT"/>
      <w:sz w:val="22"/>
    </w:rPr>
  </w:style>
  <w:style w:type="paragraph" w:styleId="Titre1">
    <w:name w:val="heading 1"/>
    <w:basedOn w:val="Normal"/>
    <w:next w:val="Normal"/>
    <w:link w:val="Titre1Car"/>
    <w:autoRedefine/>
    <w:qFormat/>
    <w:rsid w:val="007E58F1"/>
    <w:pPr>
      <w:keepNext/>
      <w:numPr>
        <w:numId w:val="3"/>
      </w:numPr>
      <w:tabs>
        <w:tab w:val="clear" w:pos="432"/>
        <w:tab w:val="left" w:pos="-1620"/>
        <w:tab w:val="num" w:pos="1560"/>
      </w:tabs>
      <w:spacing w:before="840" w:after="240"/>
      <w:ind w:left="1559" w:hanging="1559"/>
      <w:outlineLvl w:val="0"/>
    </w:pPr>
    <w:rPr>
      <w:rFonts w:cs="Arial"/>
      <w:b/>
      <w:bCs/>
      <w:caps/>
      <w:kern w:val="32"/>
      <w:sz w:val="28"/>
      <w:szCs w:val="32"/>
    </w:rPr>
  </w:style>
  <w:style w:type="paragraph" w:styleId="Titre2">
    <w:name w:val="heading 2"/>
    <w:basedOn w:val="Normal"/>
    <w:next w:val="Normal"/>
    <w:autoRedefine/>
    <w:qFormat/>
    <w:rsid w:val="00735DE4"/>
    <w:pPr>
      <w:keepNext/>
      <w:numPr>
        <w:ilvl w:val="1"/>
        <w:numId w:val="3"/>
      </w:numPr>
      <w:tabs>
        <w:tab w:val="left" w:pos="1620"/>
      </w:tabs>
      <w:spacing w:before="360" w:after="240"/>
      <w:jc w:val="left"/>
      <w:outlineLvl w:val="1"/>
    </w:pPr>
    <w:rPr>
      <w:rFonts w:cs="Tahoma"/>
      <w:b/>
      <w:bCs/>
      <w:iCs/>
      <w:caps/>
      <w:szCs w:val="28"/>
      <w:u w:val="single"/>
    </w:rPr>
  </w:style>
  <w:style w:type="paragraph" w:styleId="Titre3">
    <w:name w:val="heading 3"/>
    <w:basedOn w:val="Normal"/>
    <w:next w:val="Normal"/>
    <w:qFormat/>
    <w:rsid w:val="00185D0E"/>
    <w:pPr>
      <w:keepNext/>
      <w:numPr>
        <w:ilvl w:val="2"/>
        <w:numId w:val="3"/>
      </w:numPr>
      <w:spacing w:before="240"/>
      <w:jc w:val="left"/>
      <w:outlineLvl w:val="2"/>
    </w:pPr>
    <w:rPr>
      <w:rFonts w:cs="Tahoma"/>
      <w:b/>
      <w:bCs/>
      <w:szCs w:val="26"/>
      <w:u w:val="single"/>
    </w:rPr>
  </w:style>
  <w:style w:type="paragraph" w:styleId="Titre4">
    <w:name w:val="heading 4"/>
    <w:basedOn w:val="Normal"/>
    <w:next w:val="Normal"/>
    <w:autoRedefine/>
    <w:qFormat/>
    <w:rsid w:val="00E038FE"/>
    <w:pPr>
      <w:keepNext/>
      <w:spacing w:before="360" w:after="240"/>
      <w:outlineLvl w:val="3"/>
    </w:pPr>
    <w:rPr>
      <w:b/>
      <w:bCs/>
      <w:i/>
      <w:szCs w:val="28"/>
      <w:u w:val="single"/>
    </w:rPr>
  </w:style>
  <w:style w:type="paragraph" w:styleId="Titre5">
    <w:name w:val="heading 5"/>
    <w:basedOn w:val="Normal"/>
    <w:next w:val="Normal"/>
    <w:autoRedefine/>
    <w:qFormat/>
    <w:rsid w:val="00F5666C"/>
    <w:pPr>
      <w:keepNext/>
      <w:jc w:val="center"/>
      <w:outlineLvl w:val="4"/>
    </w:pPr>
    <w:rPr>
      <w:b/>
      <w:bCs/>
      <w:caps/>
      <w:spacing w:val="20"/>
    </w:rPr>
  </w:style>
  <w:style w:type="paragraph" w:styleId="Titre6">
    <w:name w:val="heading 6"/>
    <w:basedOn w:val="Normal"/>
    <w:next w:val="Normal"/>
    <w:qFormat/>
    <w:rsid w:val="00F5666C"/>
    <w:pPr>
      <w:keepNext/>
      <w:outlineLvl w:val="5"/>
    </w:pPr>
    <w:rPr>
      <w:i/>
      <w:iCs/>
    </w:rPr>
  </w:style>
  <w:style w:type="paragraph" w:styleId="Titre7">
    <w:name w:val="heading 7"/>
    <w:basedOn w:val="Normal"/>
    <w:next w:val="Normal"/>
    <w:autoRedefine/>
    <w:qFormat/>
    <w:rsid w:val="00F5666C"/>
    <w:pPr>
      <w:keepNext/>
      <w:spacing w:before="360" w:after="240"/>
      <w:jc w:val="center"/>
      <w:outlineLvl w:val="6"/>
    </w:pPr>
    <w:rPr>
      <w:b/>
      <w:bCs/>
      <w:caps/>
      <w:u w:val="single"/>
    </w:rPr>
  </w:style>
  <w:style w:type="paragraph" w:styleId="Titre8">
    <w:name w:val="heading 8"/>
    <w:basedOn w:val="Normal"/>
    <w:next w:val="Normal"/>
    <w:qFormat/>
    <w:rsid w:val="006B55BE"/>
    <w:pPr>
      <w:keepNext/>
      <w:outlineLvl w:val="7"/>
    </w:pPr>
    <w:rPr>
      <w:rFonts w:cs="Arial"/>
      <w:b/>
      <w:bCs/>
    </w:rPr>
  </w:style>
  <w:style w:type="paragraph" w:styleId="Titre9">
    <w:name w:val="heading 9"/>
    <w:basedOn w:val="Normal"/>
    <w:next w:val="Normal"/>
    <w:qFormat/>
    <w:rsid w:val="00F5666C"/>
    <w:pPr>
      <w:keepNext/>
      <w:spacing w:after="360"/>
      <w:jc w:val="center"/>
      <w:outlineLvl w:val="8"/>
    </w:pPr>
    <w:rPr>
      <w:b/>
      <w:bCs/>
      <w:cap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  <w:rsid w:val="00F5666C"/>
    <w:rPr>
      <w:vertAlign w:val="superscript"/>
    </w:rPr>
  </w:style>
  <w:style w:type="paragraph" w:customStyle="1" w:styleId="citation">
    <w:name w:val="citation"/>
    <w:basedOn w:val="Normal"/>
    <w:semiHidden/>
    <w:rsid w:val="00F5666C"/>
    <w:pPr>
      <w:tabs>
        <w:tab w:val="num" w:pos="567"/>
      </w:tabs>
      <w:ind w:left="284" w:right="284"/>
    </w:pPr>
    <w:rPr>
      <w:rFonts w:ascii="Tahoma" w:hAnsi="Tahoma"/>
      <w:sz w:val="20"/>
    </w:rPr>
  </w:style>
  <w:style w:type="paragraph" w:customStyle="1" w:styleId="code">
    <w:name w:val="code"/>
    <w:basedOn w:val="Normal"/>
    <w:semiHidden/>
    <w:rsid w:val="00F5666C"/>
    <w:pPr>
      <w:jc w:val="center"/>
    </w:pPr>
    <w:rPr>
      <w:rFonts w:ascii="Tahoma" w:hAnsi="Tahoma"/>
      <w:b/>
      <w:bCs/>
      <w:caps/>
      <w:noProof/>
      <w:sz w:val="28"/>
    </w:rPr>
  </w:style>
  <w:style w:type="paragraph" w:styleId="En-tte">
    <w:name w:val="header"/>
    <w:basedOn w:val="Normal"/>
    <w:semiHidden/>
    <w:rsid w:val="00F5666C"/>
    <w:pPr>
      <w:tabs>
        <w:tab w:val="center" w:pos="4536"/>
        <w:tab w:val="right" w:pos="9072"/>
      </w:tabs>
    </w:pPr>
    <w:rPr>
      <w:rFonts w:ascii="Tahoma" w:hAnsi="Tahoma"/>
      <w:sz w:val="16"/>
    </w:rPr>
  </w:style>
  <w:style w:type="paragraph" w:styleId="Explorateurdedocuments">
    <w:name w:val="Document Map"/>
    <w:basedOn w:val="Normal"/>
    <w:semiHidden/>
    <w:rsid w:val="00F5666C"/>
    <w:pPr>
      <w:shd w:val="clear" w:color="auto" w:fill="000080"/>
    </w:pPr>
    <w:rPr>
      <w:rFonts w:ascii="Tahoma" w:hAnsi="Tahoma" w:cs="Tahoma"/>
      <w:sz w:val="20"/>
    </w:rPr>
  </w:style>
  <w:style w:type="character" w:styleId="Lienhypertexte">
    <w:name w:val="Hyperlink"/>
    <w:basedOn w:val="Policepardfaut"/>
    <w:uiPriority w:val="99"/>
    <w:rsid w:val="00F5666C"/>
    <w:rPr>
      <w:color w:val="0000FF"/>
      <w:u w:val="single"/>
    </w:rPr>
  </w:style>
  <w:style w:type="character" w:styleId="Lienhypertextesuivivisit">
    <w:name w:val="FollowedHyperlink"/>
    <w:basedOn w:val="Policepardfaut"/>
    <w:semiHidden/>
    <w:rsid w:val="00F5666C"/>
    <w:rPr>
      <w:color w:val="800080"/>
      <w:u w:val="single"/>
    </w:rPr>
  </w:style>
  <w:style w:type="paragraph" w:customStyle="1" w:styleId="mouvrage">
    <w:name w:val="m_ouvrage"/>
    <w:basedOn w:val="Normal"/>
    <w:autoRedefine/>
    <w:semiHidden/>
    <w:rsid w:val="00CB4CA1"/>
    <w:pPr>
      <w:spacing w:after="4000"/>
      <w:jc w:val="right"/>
    </w:pPr>
    <w:rPr>
      <w:b/>
      <w:smallCaps/>
      <w:sz w:val="48"/>
      <w:szCs w:val="32"/>
    </w:rPr>
  </w:style>
  <w:style w:type="paragraph" w:customStyle="1" w:styleId="MEGATITRE">
    <w:name w:val="MEGATITRE"/>
    <w:basedOn w:val="Normal"/>
    <w:next w:val="Normal"/>
    <w:autoRedefine/>
    <w:semiHidden/>
    <w:rsid w:val="00F5666C"/>
    <w:pPr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3000" w:after="1000"/>
      <w:jc w:val="center"/>
    </w:pPr>
    <w:rPr>
      <w:rFonts w:ascii="Tahoma" w:hAnsi="Tahoma"/>
      <w:b/>
      <w:bCs/>
      <w:caps/>
      <w:noProof/>
      <w:sz w:val="32"/>
      <w:szCs w:val="28"/>
    </w:rPr>
  </w:style>
  <w:style w:type="paragraph" w:customStyle="1" w:styleId="mouadresse">
    <w:name w:val="mou_adresse"/>
    <w:basedOn w:val="Normal"/>
    <w:autoRedefine/>
    <w:semiHidden/>
    <w:rsid w:val="00F5666C"/>
    <w:pPr>
      <w:spacing w:after="3000"/>
      <w:jc w:val="center"/>
    </w:pPr>
    <w:rPr>
      <w:rFonts w:ascii="Tahoma" w:hAnsi="Tahoma"/>
      <w:sz w:val="28"/>
    </w:rPr>
  </w:style>
  <w:style w:type="paragraph" w:styleId="Notedebasdepage">
    <w:name w:val="footnote text"/>
    <w:basedOn w:val="Normal"/>
    <w:rsid w:val="00F5666C"/>
  </w:style>
  <w:style w:type="character" w:styleId="Numrodepage">
    <w:name w:val="page number"/>
    <w:basedOn w:val="Policepardfaut"/>
    <w:semiHidden/>
    <w:rsid w:val="00F5666C"/>
  </w:style>
  <w:style w:type="paragraph" w:styleId="Pieddepage">
    <w:name w:val="footer"/>
    <w:basedOn w:val="Normal"/>
    <w:semiHidden/>
    <w:rsid w:val="00F5666C"/>
    <w:pPr>
      <w:tabs>
        <w:tab w:val="center" w:pos="4536"/>
        <w:tab w:val="right" w:pos="9072"/>
      </w:tabs>
    </w:pPr>
    <w:rPr>
      <w:sz w:val="16"/>
    </w:rPr>
  </w:style>
  <w:style w:type="paragraph" w:customStyle="1" w:styleId="sections">
    <w:name w:val="sections"/>
    <w:basedOn w:val="Titre2"/>
    <w:autoRedefine/>
    <w:semiHidden/>
    <w:rsid w:val="00F5666C"/>
    <w:pPr>
      <w:spacing w:before="0"/>
      <w:ind w:left="567"/>
    </w:pPr>
    <w:rPr>
      <w:rFonts w:ascii="Tahoma" w:hAnsi="Tahoma" w:cs="Times New Roman"/>
      <w:i/>
      <w:iCs w:val="0"/>
      <w:sz w:val="18"/>
      <w:szCs w:val="24"/>
    </w:rPr>
  </w:style>
  <w:style w:type="numbering" w:customStyle="1" w:styleId="StyleAvecpuces">
    <w:name w:val="Style Avec puces"/>
    <w:basedOn w:val="Aucuneliste"/>
    <w:semiHidden/>
    <w:rsid w:val="00F5666C"/>
    <w:pPr>
      <w:numPr>
        <w:numId w:val="2"/>
      </w:numPr>
    </w:pPr>
  </w:style>
  <w:style w:type="paragraph" w:customStyle="1" w:styleId="tableau">
    <w:name w:val="tableau"/>
    <w:basedOn w:val="Normal"/>
    <w:rsid w:val="00F5666C"/>
    <w:rPr>
      <w:rFonts w:ascii="Arial" w:hAnsi="Arial"/>
    </w:rPr>
  </w:style>
  <w:style w:type="paragraph" w:customStyle="1" w:styleId="tableau9">
    <w:name w:val="tableau 9"/>
    <w:basedOn w:val="tableau"/>
    <w:semiHidden/>
    <w:rsid w:val="00F5666C"/>
    <w:rPr>
      <w:rFonts w:ascii="Tahoma" w:hAnsi="Tahoma"/>
      <w:sz w:val="18"/>
    </w:rPr>
  </w:style>
  <w:style w:type="paragraph" w:customStyle="1" w:styleId="textefiche">
    <w:name w:val="texte fiche"/>
    <w:basedOn w:val="Normal"/>
    <w:semiHidden/>
    <w:rsid w:val="00F5666C"/>
    <w:pPr>
      <w:keepNext/>
    </w:pPr>
    <w:rPr>
      <w:bCs/>
      <w:sz w:val="18"/>
    </w:rPr>
  </w:style>
  <w:style w:type="paragraph" w:customStyle="1" w:styleId="titredoc">
    <w:name w:val="titre doc"/>
    <w:basedOn w:val="Normal"/>
    <w:autoRedefine/>
    <w:semiHidden/>
    <w:rsid w:val="00CB4CA1"/>
    <w:pPr>
      <w:spacing w:before="1000"/>
      <w:jc w:val="right"/>
    </w:pPr>
    <w:rPr>
      <w:b/>
      <w:bCs/>
      <w:caps/>
      <w:color w:val="339966"/>
      <w:sz w:val="48"/>
      <w:szCs w:val="32"/>
    </w:rPr>
  </w:style>
  <w:style w:type="paragraph" w:customStyle="1" w:styleId="titrefiche">
    <w:name w:val="titre fiche"/>
    <w:basedOn w:val="Normal"/>
    <w:autoRedefine/>
    <w:semiHidden/>
    <w:rsid w:val="00F5666C"/>
    <w:pPr>
      <w:jc w:val="left"/>
    </w:pPr>
    <w:rPr>
      <w:b/>
      <w:bCs/>
      <w:caps/>
      <w:noProof/>
    </w:rPr>
  </w:style>
  <w:style w:type="paragraph" w:customStyle="1" w:styleId="titretableau">
    <w:name w:val="titre tableau"/>
    <w:basedOn w:val="Normal"/>
    <w:rsid w:val="00F5666C"/>
    <w:pPr>
      <w:jc w:val="center"/>
    </w:pPr>
    <w:rPr>
      <w:b/>
      <w:bCs/>
      <w:caps/>
    </w:rPr>
  </w:style>
  <w:style w:type="paragraph" w:styleId="TM1">
    <w:name w:val="toc 1"/>
    <w:basedOn w:val="Normal"/>
    <w:next w:val="Normal"/>
    <w:autoRedefine/>
    <w:uiPriority w:val="39"/>
    <w:rsid w:val="00941B97"/>
    <w:pPr>
      <w:tabs>
        <w:tab w:val="left" w:pos="1260"/>
        <w:tab w:val="right" w:leader="dot" w:pos="9720"/>
      </w:tabs>
      <w:spacing w:before="360"/>
    </w:pPr>
    <w:rPr>
      <w:rFonts w:ascii="Tahoma" w:hAnsi="Tahoma"/>
      <w:b/>
      <w:bCs/>
      <w:caps/>
      <w:noProof/>
      <w:sz w:val="18"/>
    </w:rPr>
  </w:style>
  <w:style w:type="paragraph" w:styleId="TM2">
    <w:name w:val="toc 2"/>
    <w:basedOn w:val="Normal"/>
    <w:next w:val="Normal"/>
    <w:autoRedefine/>
    <w:uiPriority w:val="39"/>
    <w:rsid w:val="0074366D"/>
    <w:pPr>
      <w:tabs>
        <w:tab w:val="left" w:pos="568"/>
        <w:tab w:val="right" w:pos="9720"/>
      </w:tabs>
      <w:ind w:left="540"/>
    </w:pPr>
    <w:rPr>
      <w:rFonts w:ascii="Tahoma" w:hAnsi="Tahoma"/>
      <w:b/>
      <w:bCs/>
      <w:noProof/>
      <w:sz w:val="18"/>
      <w:szCs w:val="28"/>
    </w:rPr>
  </w:style>
  <w:style w:type="paragraph" w:styleId="TM3">
    <w:name w:val="toc 3"/>
    <w:basedOn w:val="Normal"/>
    <w:next w:val="Normal"/>
    <w:autoRedefine/>
    <w:uiPriority w:val="39"/>
    <w:rsid w:val="0074366D"/>
    <w:pPr>
      <w:tabs>
        <w:tab w:val="left" w:pos="1080"/>
        <w:tab w:val="right" w:pos="9720"/>
      </w:tabs>
      <w:ind w:left="1080" w:right="639"/>
    </w:pPr>
    <w:rPr>
      <w:rFonts w:ascii="Tahoma" w:hAnsi="Tahoma"/>
      <w:noProof/>
      <w:sz w:val="18"/>
    </w:rPr>
  </w:style>
  <w:style w:type="paragraph" w:styleId="TM4">
    <w:name w:val="toc 4"/>
    <w:basedOn w:val="Normal"/>
    <w:next w:val="Normal"/>
    <w:autoRedefine/>
    <w:semiHidden/>
    <w:rsid w:val="00F5666C"/>
    <w:pPr>
      <w:tabs>
        <w:tab w:val="left" w:pos="1704"/>
        <w:tab w:val="right" w:leader="dot" w:pos="9061"/>
      </w:tabs>
      <w:ind w:left="1136"/>
    </w:pPr>
  </w:style>
  <w:style w:type="paragraph" w:styleId="TM5">
    <w:name w:val="toc 5"/>
    <w:basedOn w:val="Normal"/>
    <w:next w:val="Normal"/>
    <w:autoRedefine/>
    <w:semiHidden/>
    <w:rsid w:val="00F5666C"/>
    <w:pPr>
      <w:ind w:left="960"/>
    </w:pPr>
  </w:style>
  <w:style w:type="paragraph" w:styleId="TM6">
    <w:name w:val="toc 6"/>
    <w:basedOn w:val="Normal"/>
    <w:next w:val="Normal"/>
    <w:autoRedefine/>
    <w:semiHidden/>
    <w:rsid w:val="00F5666C"/>
    <w:pPr>
      <w:ind w:left="1200"/>
    </w:pPr>
  </w:style>
  <w:style w:type="paragraph" w:styleId="TM7">
    <w:name w:val="toc 7"/>
    <w:basedOn w:val="Normal"/>
    <w:next w:val="Normal"/>
    <w:autoRedefine/>
    <w:semiHidden/>
    <w:rsid w:val="00F5666C"/>
    <w:pPr>
      <w:ind w:left="1440"/>
    </w:pPr>
  </w:style>
  <w:style w:type="paragraph" w:styleId="TM8">
    <w:name w:val="toc 8"/>
    <w:basedOn w:val="Normal"/>
    <w:next w:val="Normal"/>
    <w:autoRedefine/>
    <w:semiHidden/>
    <w:rsid w:val="00F5666C"/>
    <w:pPr>
      <w:ind w:left="1680"/>
    </w:pPr>
  </w:style>
  <w:style w:type="paragraph" w:styleId="TM9">
    <w:name w:val="toc 9"/>
    <w:basedOn w:val="Normal"/>
    <w:next w:val="Normal"/>
    <w:autoRedefine/>
    <w:semiHidden/>
    <w:rsid w:val="00F5666C"/>
    <w:pPr>
      <w:ind w:left="1920"/>
    </w:pPr>
  </w:style>
  <w:style w:type="table" w:styleId="Grilledutableau">
    <w:name w:val="Table Grid"/>
    <w:aliases w:val="t"/>
    <w:basedOn w:val="TableauNormal"/>
    <w:rsid w:val="00F1024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op">
    <w:name w:val="titre op"/>
    <w:basedOn w:val="mouvrage"/>
    <w:next w:val="Normal"/>
    <w:autoRedefine/>
    <w:rsid w:val="00CB4CA1"/>
    <w:pPr>
      <w:spacing w:after="1000"/>
    </w:pPr>
    <w:rPr>
      <w:i/>
      <w:smallCaps w:val="0"/>
      <w:color w:val="339966"/>
    </w:rPr>
  </w:style>
  <w:style w:type="paragraph" w:customStyle="1" w:styleId="datedoc">
    <w:name w:val="date doc"/>
    <w:basedOn w:val="mouvrage"/>
    <w:next w:val="Normal"/>
    <w:autoRedefine/>
    <w:rsid w:val="00CB4CA1"/>
    <w:pPr>
      <w:spacing w:before="4000" w:after="0"/>
    </w:pPr>
    <w:rPr>
      <w:smallCaps w:val="0"/>
    </w:rPr>
  </w:style>
  <w:style w:type="paragraph" w:styleId="Titre">
    <w:name w:val="Title"/>
    <w:basedOn w:val="Normal"/>
    <w:next w:val="Normal"/>
    <w:link w:val="TitreCar"/>
    <w:qFormat/>
    <w:rsid w:val="006B55BE"/>
    <w:pPr>
      <w:spacing w:before="240" w:after="60"/>
      <w:jc w:val="center"/>
      <w:outlineLvl w:val="0"/>
    </w:pPr>
    <w:rPr>
      <w:rFonts w:eastAsiaTheme="majorEastAsia" w:cstheme="majorBidi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rsid w:val="006B55BE"/>
    <w:rPr>
      <w:rFonts w:ascii="Tw Cen MT" w:eastAsiaTheme="majorEastAsia" w:hAnsi="Tw Cen MT" w:cstheme="majorBidi"/>
      <w:b/>
      <w:bCs/>
      <w:kern w:val="28"/>
      <w:sz w:val="32"/>
      <w:szCs w:val="32"/>
    </w:rPr>
  </w:style>
  <w:style w:type="paragraph" w:styleId="Sansinterligne">
    <w:name w:val="No Spacing"/>
    <w:uiPriority w:val="1"/>
    <w:qFormat/>
    <w:rsid w:val="006B55BE"/>
    <w:pPr>
      <w:jc w:val="both"/>
    </w:pPr>
    <w:rPr>
      <w:rFonts w:ascii="Tw Cen MT" w:hAnsi="Tw Cen MT"/>
      <w:sz w:val="22"/>
    </w:rPr>
  </w:style>
  <w:style w:type="paragraph" w:styleId="Paragraphedeliste">
    <w:name w:val="List Paragraph"/>
    <w:basedOn w:val="Normal"/>
    <w:uiPriority w:val="34"/>
    <w:qFormat/>
    <w:rsid w:val="00702AA7"/>
    <w:pPr>
      <w:ind w:left="720"/>
      <w:contextualSpacing/>
    </w:pPr>
  </w:style>
  <w:style w:type="paragraph" w:styleId="Retraitcorpsdetexte">
    <w:name w:val="Body Text Indent"/>
    <w:basedOn w:val="Normal"/>
    <w:link w:val="RetraitcorpsdetexteCar"/>
    <w:rsid w:val="00E31DEF"/>
    <w:pPr>
      <w:tabs>
        <w:tab w:val="left" w:pos="3402"/>
      </w:tabs>
      <w:suppressAutoHyphens/>
      <w:spacing w:before="0" w:after="0"/>
      <w:ind w:left="3402"/>
    </w:pPr>
    <w:rPr>
      <w:rFonts w:ascii="Arial" w:hAnsi="Arial"/>
      <w:lang w:eastAsia="ar-SA"/>
    </w:rPr>
  </w:style>
  <w:style w:type="character" w:customStyle="1" w:styleId="RetraitcorpsdetexteCar">
    <w:name w:val="Retrait corps de texte Car"/>
    <w:basedOn w:val="Policepardfaut"/>
    <w:link w:val="Retraitcorpsdetexte"/>
    <w:rsid w:val="00E31DEF"/>
    <w:rPr>
      <w:rFonts w:ascii="Arial" w:hAnsi="Arial"/>
      <w:sz w:val="22"/>
      <w:lang w:eastAsia="ar-SA"/>
    </w:rPr>
  </w:style>
  <w:style w:type="paragraph" w:customStyle="1" w:styleId="Paragraphedeliste1">
    <w:name w:val="Paragraphe de liste1"/>
    <w:basedOn w:val="Normal"/>
    <w:rsid w:val="009B6E57"/>
    <w:pPr>
      <w:spacing w:before="0" w:after="200" w:line="276" w:lineRule="auto"/>
      <w:ind w:left="720"/>
      <w:contextualSpacing/>
      <w:jc w:val="left"/>
    </w:pPr>
    <w:rPr>
      <w:rFonts w:ascii="Calibri" w:hAnsi="Calibri"/>
      <w:szCs w:val="22"/>
      <w:lang w:eastAsia="en-US"/>
    </w:rPr>
  </w:style>
  <w:style w:type="paragraph" w:customStyle="1" w:styleId="grilletableau">
    <w:name w:val="grille tableau"/>
    <w:basedOn w:val="Normal"/>
    <w:qFormat/>
    <w:rsid w:val="009417F6"/>
    <w:pPr>
      <w:spacing w:before="40" w:after="40"/>
      <w:jc w:val="left"/>
    </w:pPr>
    <w:rPr>
      <w:sz w:val="20"/>
    </w:rPr>
  </w:style>
  <w:style w:type="character" w:customStyle="1" w:styleId="Titre1Car">
    <w:name w:val="Titre 1 Car"/>
    <w:basedOn w:val="Policepardfaut"/>
    <w:link w:val="Titre1"/>
    <w:rsid w:val="007E58F1"/>
    <w:rPr>
      <w:rFonts w:ascii="Tw Cen MT" w:hAnsi="Tw Cen MT" w:cs="Arial"/>
      <w:b/>
      <w:bCs/>
      <w:caps/>
      <w:kern w:val="32"/>
      <w:sz w:val="28"/>
      <w:szCs w:val="32"/>
    </w:rPr>
  </w:style>
  <w:style w:type="paragraph" w:styleId="Retraitcorpsdetexte3">
    <w:name w:val="Body Text Indent 3"/>
    <w:basedOn w:val="Normal"/>
    <w:link w:val="Retraitcorpsdetexte3Car"/>
    <w:rsid w:val="00735B47"/>
    <w:pPr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735B47"/>
    <w:rPr>
      <w:rFonts w:ascii="Tw Cen MT" w:hAnsi="Tw Cen MT"/>
      <w:sz w:val="16"/>
      <w:szCs w:val="16"/>
    </w:rPr>
  </w:style>
  <w:style w:type="character" w:styleId="Accentuation">
    <w:name w:val="Emphasis"/>
    <w:basedOn w:val="Policepardfaut"/>
    <w:qFormat/>
    <w:rsid w:val="00161CE5"/>
    <w:rPr>
      <w:i/>
      <w:iCs/>
    </w:rPr>
  </w:style>
  <w:style w:type="paragraph" w:customStyle="1" w:styleId="Standard">
    <w:name w:val="Standard"/>
    <w:rsid w:val="005D6A52"/>
    <w:pPr>
      <w:widowControl w:val="0"/>
      <w:suppressAutoHyphens/>
      <w:autoSpaceDN w:val="0"/>
      <w:textAlignment w:val="baseline"/>
    </w:pPr>
    <w:rPr>
      <w:rFonts w:ascii="Liberation Sans" w:eastAsia="SimSun" w:hAnsi="Liberation Sans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RC concours</vt:lpstr>
    </vt:vector>
  </TitlesOfParts>
  <Company>MOTAMO</Company>
  <LinksUpToDate>false</LinksUpToDate>
  <CharactersWithSpaces>381</CharactersWithSpaces>
  <SharedDoc>false</SharedDoc>
  <HLinks>
    <vt:vector size="222" baseType="variant">
      <vt:variant>
        <vt:i4>2031676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_Toc222990535</vt:lpwstr>
      </vt:variant>
      <vt:variant>
        <vt:i4>2031676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_Toc222990534</vt:lpwstr>
      </vt:variant>
      <vt:variant>
        <vt:i4>2031676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_Toc222990533</vt:lpwstr>
      </vt:variant>
      <vt:variant>
        <vt:i4>2031676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_Toc222990532</vt:lpwstr>
      </vt:variant>
      <vt:variant>
        <vt:i4>2031676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_Toc222990531</vt:lpwstr>
      </vt:variant>
      <vt:variant>
        <vt:i4>2031676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_Toc222990530</vt:lpwstr>
      </vt:variant>
      <vt:variant>
        <vt:i4>1966140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_Toc222990529</vt:lpwstr>
      </vt:variant>
      <vt:variant>
        <vt:i4>1966140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_Toc222990528</vt:lpwstr>
      </vt:variant>
      <vt:variant>
        <vt:i4>1966140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_Toc222990527</vt:lpwstr>
      </vt:variant>
      <vt:variant>
        <vt:i4>1966140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_Toc222990526</vt:lpwstr>
      </vt:variant>
      <vt:variant>
        <vt:i4>1966140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_Toc222990525</vt:lpwstr>
      </vt:variant>
      <vt:variant>
        <vt:i4>1966140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_Toc222990524</vt:lpwstr>
      </vt:variant>
      <vt:variant>
        <vt:i4>1966140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_Toc222990523</vt:lpwstr>
      </vt:variant>
      <vt:variant>
        <vt:i4>1966140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_Toc222990522</vt:lpwstr>
      </vt:variant>
      <vt:variant>
        <vt:i4>1966140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_Toc222990521</vt:lpwstr>
      </vt:variant>
      <vt:variant>
        <vt:i4>1966140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_Toc222990520</vt:lpwstr>
      </vt:variant>
      <vt:variant>
        <vt:i4>1900604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_Toc222990519</vt:lpwstr>
      </vt:variant>
      <vt:variant>
        <vt:i4>1900604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_Toc222990518</vt:lpwstr>
      </vt:variant>
      <vt:variant>
        <vt:i4>1900604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_Toc222990517</vt:lpwstr>
      </vt:variant>
      <vt:variant>
        <vt:i4>1900604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_Toc222990516</vt:lpwstr>
      </vt:variant>
      <vt:variant>
        <vt:i4>1900604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_Toc222990515</vt:lpwstr>
      </vt:variant>
      <vt:variant>
        <vt:i4>1900604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_Toc222990514</vt:lpwstr>
      </vt:variant>
      <vt:variant>
        <vt:i4>1900604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_Toc222990513</vt:lpwstr>
      </vt:variant>
      <vt:variant>
        <vt:i4>1900604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_Toc222990512</vt:lpwstr>
      </vt:variant>
      <vt:variant>
        <vt:i4>1900604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_Toc222990511</vt:lpwstr>
      </vt:variant>
      <vt:variant>
        <vt:i4>1900604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_Toc222990510</vt:lpwstr>
      </vt:variant>
      <vt:variant>
        <vt:i4>1835068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_Toc222990509</vt:lpwstr>
      </vt:variant>
      <vt:variant>
        <vt:i4>1835068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_Toc222990508</vt:lpwstr>
      </vt:variant>
      <vt:variant>
        <vt:i4>1835068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_Toc222990507</vt:lpwstr>
      </vt:variant>
      <vt:variant>
        <vt:i4>1835068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_Toc222990506</vt:lpwstr>
      </vt:variant>
      <vt:variant>
        <vt:i4>1835068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_Toc222990505</vt:lpwstr>
      </vt:variant>
      <vt:variant>
        <vt:i4>1835068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_Toc222990504</vt:lpwstr>
      </vt:variant>
      <vt:variant>
        <vt:i4>1835068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_Toc222990503</vt:lpwstr>
      </vt:variant>
      <vt:variant>
        <vt:i4>1835068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_Toc222990502</vt:lpwstr>
      </vt:variant>
      <vt:variant>
        <vt:i4>1835068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_Toc222990501</vt:lpwstr>
      </vt:variant>
      <vt:variant>
        <vt:i4>1835068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_Toc222990500</vt:lpwstr>
      </vt:variant>
      <vt:variant>
        <vt:i4>1376317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_Toc222990499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RC concours</dc:title>
  <dc:subject/>
  <dc:creator>Marie-Odile Teixeira</dc:creator>
  <cp:keywords/>
  <dc:description/>
  <cp:lastModifiedBy>Florent BERNARD</cp:lastModifiedBy>
  <cp:revision>2</cp:revision>
  <cp:lastPrinted>2023-12-08T16:52:00Z</cp:lastPrinted>
  <dcterms:created xsi:type="dcterms:W3CDTF">2025-12-09T13:17:00Z</dcterms:created>
  <dcterms:modified xsi:type="dcterms:W3CDTF">2025-12-09T13:17:00Z</dcterms:modified>
</cp:coreProperties>
</file>