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4E44A" w14:textId="77777777" w:rsidR="001F1FAD" w:rsidRPr="006F6ABB" w:rsidRDefault="001F1FAD" w:rsidP="001F1FAD">
      <w:pPr>
        <w:jc w:val="center"/>
        <w:rPr>
          <w:rFonts w:cs="Tahoma"/>
          <w:b/>
          <w:sz w:val="26"/>
          <w:szCs w:val="26"/>
        </w:rPr>
      </w:pPr>
      <w:bookmarkStart w:id="0" w:name="_Toc498832278"/>
      <w:bookmarkStart w:id="1" w:name="_Toc10886311"/>
      <w:bookmarkStart w:id="2" w:name="_Toc10886372"/>
      <w:bookmarkStart w:id="3" w:name="_Toc11045159"/>
      <w:bookmarkStart w:id="4" w:name="_Toc26611066"/>
      <w:bookmarkStart w:id="5" w:name="_Toc34538124"/>
      <w:bookmarkStart w:id="6" w:name="_Toc66069451"/>
      <w:bookmarkStart w:id="7" w:name="_Toc66073698"/>
      <w:bookmarkStart w:id="8" w:name="_Toc93750397"/>
      <w:bookmarkStart w:id="9" w:name="_Toc113082038"/>
      <w:bookmarkStart w:id="10" w:name="_Toc220932321"/>
      <w:r w:rsidRPr="006F6ABB">
        <w:rPr>
          <w:rFonts w:cs="Tahoma"/>
          <w:b/>
          <w:sz w:val="26"/>
          <w:szCs w:val="26"/>
        </w:rPr>
        <w:t>Mairie de Mignières</w:t>
      </w:r>
    </w:p>
    <w:p w14:paraId="1B46E71E" w14:textId="77777777" w:rsidR="001F1FAD" w:rsidRPr="006F6ABB" w:rsidRDefault="001F1FAD" w:rsidP="001F1FAD">
      <w:pPr>
        <w:tabs>
          <w:tab w:val="left" w:pos="1985"/>
        </w:tabs>
        <w:spacing w:before="0" w:after="0"/>
        <w:jc w:val="center"/>
        <w:rPr>
          <w:sz w:val="26"/>
          <w:szCs w:val="26"/>
        </w:rPr>
      </w:pPr>
      <w:r w:rsidRPr="006F6ABB">
        <w:rPr>
          <w:sz w:val="26"/>
          <w:szCs w:val="26"/>
        </w:rPr>
        <w:t>5 place des Granges</w:t>
      </w:r>
    </w:p>
    <w:p w14:paraId="0A1D2386" w14:textId="77777777" w:rsidR="001F1FAD" w:rsidRPr="004B75E2" w:rsidRDefault="001F1FAD" w:rsidP="001F1FAD">
      <w:pPr>
        <w:tabs>
          <w:tab w:val="left" w:pos="1985"/>
        </w:tabs>
        <w:spacing w:before="0" w:after="0"/>
        <w:jc w:val="center"/>
        <w:rPr>
          <w:sz w:val="26"/>
          <w:szCs w:val="26"/>
        </w:rPr>
      </w:pPr>
      <w:r w:rsidRPr="006F6ABB">
        <w:rPr>
          <w:sz w:val="26"/>
          <w:szCs w:val="26"/>
        </w:rPr>
        <w:t>28</w:t>
      </w:r>
      <w:r>
        <w:rPr>
          <w:sz w:val="26"/>
          <w:szCs w:val="26"/>
        </w:rPr>
        <w:t xml:space="preserve"> </w:t>
      </w:r>
      <w:r w:rsidRPr="006F6ABB">
        <w:rPr>
          <w:sz w:val="26"/>
          <w:szCs w:val="26"/>
        </w:rPr>
        <w:t>630 MIGNIÈRES</w:t>
      </w:r>
    </w:p>
    <w:p w14:paraId="7EF96822" w14:textId="77777777" w:rsidR="00A02CA3" w:rsidRDefault="00A02CA3" w:rsidP="00F77F7A">
      <w:pPr>
        <w:jc w:val="center"/>
        <w:rPr>
          <w:rFonts w:cs="Tahoma"/>
          <w:b/>
          <w:sz w:val="26"/>
          <w:szCs w:val="26"/>
        </w:rPr>
      </w:pPr>
    </w:p>
    <w:p w14:paraId="411CEB32" w14:textId="77777777" w:rsidR="00A02CA3" w:rsidRDefault="00A02CA3" w:rsidP="00F77F7A">
      <w:pPr>
        <w:jc w:val="center"/>
        <w:rPr>
          <w:rFonts w:cs="Tahoma"/>
          <w:b/>
          <w:sz w:val="26"/>
          <w:szCs w:val="26"/>
        </w:rPr>
      </w:pPr>
    </w:p>
    <w:p w14:paraId="2A417E22" w14:textId="77777777" w:rsidR="008F1037" w:rsidRDefault="008F1037" w:rsidP="00F77F7A">
      <w:pPr>
        <w:jc w:val="center"/>
        <w:rPr>
          <w:rFonts w:cs="Tahoma"/>
          <w:b/>
          <w:sz w:val="26"/>
          <w:szCs w:val="26"/>
        </w:rPr>
      </w:pPr>
    </w:p>
    <w:p w14:paraId="2D909E6B" w14:textId="77777777" w:rsidR="008F1037" w:rsidRDefault="008F1037" w:rsidP="00F77F7A">
      <w:pPr>
        <w:jc w:val="center"/>
        <w:rPr>
          <w:rFonts w:cs="Tahoma"/>
          <w:b/>
          <w:sz w:val="26"/>
          <w:szCs w:val="26"/>
        </w:rPr>
      </w:pPr>
    </w:p>
    <w:p w14:paraId="3481718A" w14:textId="77777777" w:rsidR="00067800" w:rsidRPr="004B75E2" w:rsidRDefault="00067800" w:rsidP="00067800">
      <w:pPr>
        <w:jc w:val="center"/>
        <w:rPr>
          <w:b/>
          <w:sz w:val="26"/>
          <w:szCs w:val="26"/>
        </w:rPr>
      </w:pPr>
      <w:r w:rsidRPr="001F1FAD">
        <w:rPr>
          <w:b/>
          <w:sz w:val="26"/>
          <w:szCs w:val="26"/>
        </w:rPr>
        <w:t>MARCHÉ DE PROCÉDURE ADAPTÉE DE MAÎTRISE D'ŒUVRE</w:t>
      </w:r>
    </w:p>
    <w:p w14:paraId="3D61164A" w14:textId="77777777" w:rsidR="00A02CA3" w:rsidRPr="00A02CA3" w:rsidRDefault="00A02CA3" w:rsidP="00F77F7A">
      <w:pPr>
        <w:jc w:val="center"/>
        <w:rPr>
          <w:sz w:val="26"/>
          <w:szCs w:val="26"/>
        </w:rPr>
      </w:pPr>
    </w:p>
    <w:p w14:paraId="12DA60CE" w14:textId="77777777" w:rsidR="00F77F7A" w:rsidRDefault="00F77F7A" w:rsidP="00F77F7A">
      <w:pPr>
        <w:jc w:val="center"/>
        <w:rPr>
          <w:sz w:val="26"/>
          <w:szCs w:val="26"/>
        </w:rPr>
      </w:pPr>
    </w:p>
    <w:p w14:paraId="424D4EB6" w14:textId="77777777" w:rsidR="00A02CA3" w:rsidRPr="00A02CA3" w:rsidRDefault="00A02CA3" w:rsidP="00F77F7A">
      <w:pPr>
        <w:jc w:val="center"/>
        <w:rPr>
          <w:sz w:val="26"/>
          <w:szCs w:val="26"/>
        </w:rPr>
      </w:pPr>
    </w:p>
    <w:p w14:paraId="25DBFD7A" w14:textId="77777777" w:rsidR="00E574BB" w:rsidRPr="00A02CA3" w:rsidRDefault="00E574BB" w:rsidP="00E574BB">
      <w:pPr>
        <w:jc w:val="center"/>
        <w:rPr>
          <w:sz w:val="26"/>
          <w:szCs w:val="26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8505"/>
      </w:tblGrid>
      <w:tr w:rsidR="00E574BB" w:rsidRPr="00A02CA3" w14:paraId="1FB242AC" w14:textId="77777777" w:rsidTr="008432A2">
        <w:trPr>
          <w:jc w:val="center"/>
        </w:trPr>
        <w:tc>
          <w:tcPr>
            <w:tcW w:w="8505" w:type="dxa"/>
          </w:tcPr>
          <w:p w14:paraId="0F3C61AA" w14:textId="77777777" w:rsidR="00E574BB" w:rsidRDefault="00E574BB" w:rsidP="00E574BB">
            <w:pPr>
              <w:jc w:val="center"/>
              <w:rPr>
                <w:b/>
                <w:sz w:val="36"/>
                <w:szCs w:val="36"/>
              </w:rPr>
            </w:pPr>
          </w:p>
          <w:p w14:paraId="56313DD3" w14:textId="77777777" w:rsidR="00E574BB" w:rsidRDefault="00E574BB" w:rsidP="00E574B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ACTE D’ENGAGEMENT</w:t>
            </w:r>
          </w:p>
          <w:p w14:paraId="3A1DA6E3" w14:textId="77777777" w:rsidR="00E574BB" w:rsidRDefault="00E574BB" w:rsidP="00E574BB">
            <w:pPr>
              <w:jc w:val="center"/>
              <w:rPr>
                <w:b/>
                <w:sz w:val="36"/>
                <w:szCs w:val="36"/>
              </w:rPr>
            </w:pPr>
          </w:p>
          <w:p w14:paraId="1E982723" w14:textId="77777777" w:rsidR="00E574BB" w:rsidRPr="00E574BB" w:rsidRDefault="00E574BB" w:rsidP="00E574BB">
            <w:pPr>
              <w:jc w:val="center"/>
              <w:rPr>
                <w:b/>
                <w:sz w:val="36"/>
                <w:szCs w:val="36"/>
              </w:rPr>
            </w:pPr>
            <w:r w:rsidRPr="00E574BB">
              <w:rPr>
                <w:b/>
                <w:sz w:val="36"/>
                <w:szCs w:val="36"/>
              </w:rPr>
              <w:t xml:space="preserve">Marché de maîtrise d'œuvre </w:t>
            </w:r>
          </w:p>
          <w:p w14:paraId="4ABD3752" w14:textId="77777777" w:rsidR="004474F0" w:rsidRDefault="004474F0" w:rsidP="004474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Construction d’une halte-garderie, d’une classe et de locaux dans l’école </w:t>
            </w:r>
          </w:p>
          <w:p w14:paraId="58002778" w14:textId="77777777" w:rsidR="004474F0" w:rsidRDefault="004474F0" w:rsidP="004474F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 Les blés en herbe »</w:t>
            </w:r>
          </w:p>
          <w:p w14:paraId="5C64BCF7" w14:textId="75479522" w:rsidR="00E574BB" w:rsidRPr="00A02CA3" w:rsidRDefault="00E574BB" w:rsidP="008432A2">
            <w:pPr>
              <w:jc w:val="center"/>
              <w:rPr>
                <w:sz w:val="26"/>
                <w:szCs w:val="26"/>
              </w:rPr>
            </w:pPr>
          </w:p>
        </w:tc>
      </w:tr>
    </w:tbl>
    <w:p w14:paraId="14B48C64" w14:textId="77777777" w:rsidR="00E574BB" w:rsidRDefault="00E574BB" w:rsidP="00E574BB">
      <w:pPr>
        <w:jc w:val="center"/>
        <w:rPr>
          <w:sz w:val="26"/>
          <w:szCs w:val="26"/>
        </w:rPr>
      </w:pPr>
    </w:p>
    <w:p w14:paraId="2AD1750F" w14:textId="77777777" w:rsidR="00A02CA3" w:rsidRPr="00A02CA3" w:rsidRDefault="00A02CA3" w:rsidP="00F77F7A">
      <w:pPr>
        <w:jc w:val="center"/>
        <w:rPr>
          <w:b/>
          <w:sz w:val="26"/>
          <w:szCs w:val="26"/>
        </w:rPr>
      </w:pPr>
    </w:p>
    <w:p w14:paraId="099C33D0" w14:textId="77777777" w:rsidR="00F77F7A" w:rsidRPr="00A02CA3" w:rsidRDefault="00F77F7A" w:rsidP="00F77F7A">
      <w:pPr>
        <w:jc w:val="center"/>
        <w:rPr>
          <w:sz w:val="26"/>
          <w:szCs w:val="26"/>
        </w:rPr>
      </w:pPr>
    </w:p>
    <w:p w14:paraId="1D470582" w14:textId="236F61AD" w:rsidR="00227233" w:rsidRDefault="006B55BE" w:rsidP="00227233">
      <w:r>
        <w:br w:type="page"/>
      </w:r>
    </w:p>
    <w:p w14:paraId="1745D1F0" w14:textId="77777777" w:rsidR="00300A10" w:rsidRDefault="00B028AB" w:rsidP="00B028AB">
      <w:pPr>
        <w:pStyle w:val="Titre5"/>
      </w:pPr>
      <w:r>
        <w:lastRenderedPageBreak/>
        <w:t>Sommaire</w:t>
      </w:r>
    </w:p>
    <w:p w14:paraId="48AB0758" w14:textId="77777777" w:rsidR="00227233" w:rsidRDefault="00227233" w:rsidP="00B028AB"/>
    <w:p w14:paraId="36F7D300" w14:textId="0EF99AEF" w:rsidR="002710B4" w:rsidRDefault="00B028AB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4"/>
          <w:szCs w:val="24"/>
          <w14:ligatures w14:val="standardContextual"/>
        </w:rPr>
      </w:pPr>
      <w:r>
        <w:rPr>
          <w:szCs w:val="28"/>
        </w:rPr>
        <w:fldChar w:fldCharType="begin"/>
      </w:r>
      <w:r>
        <w:instrText xml:space="preserve"> TOC \o "1-1" \h \z \t "Titre 2;2;Titre 3;3" </w:instrText>
      </w:r>
      <w:r>
        <w:rPr>
          <w:szCs w:val="28"/>
        </w:rPr>
        <w:fldChar w:fldCharType="separate"/>
      </w:r>
      <w:hyperlink w:anchor="_Toc216369114" w:history="1">
        <w:r w:rsidR="002710B4" w:rsidRPr="00714A0C">
          <w:rPr>
            <w:rStyle w:val="Lienhypertexte"/>
          </w:rPr>
          <w:t>1 -</w:t>
        </w:r>
        <w:r w:rsidR="002710B4"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 w:val="24"/>
            <w:szCs w:val="24"/>
            <w14:ligatures w14:val="standardContextual"/>
          </w:rPr>
          <w:tab/>
        </w:r>
        <w:r w:rsidR="002710B4" w:rsidRPr="00714A0C">
          <w:rPr>
            <w:rStyle w:val="Lienhypertexte"/>
          </w:rPr>
          <w:t>Cadre de l’acte d’engagement</w:t>
        </w:r>
        <w:r w:rsidR="002710B4">
          <w:rPr>
            <w:webHidden/>
          </w:rPr>
          <w:tab/>
        </w:r>
        <w:r w:rsidR="002710B4">
          <w:rPr>
            <w:webHidden/>
          </w:rPr>
          <w:fldChar w:fldCharType="begin"/>
        </w:r>
        <w:r w:rsidR="002710B4">
          <w:rPr>
            <w:webHidden/>
          </w:rPr>
          <w:instrText xml:space="preserve"> PAGEREF _Toc216369114 \h </w:instrText>
        </w:r>
        <w:r w:rsidR="002710B4">
          <w:rPr>
            <w:webHidden/>
          </w:rPr>
        </w:r>
        <w:r w:rsidR="002710B4">
          <w:rPr>
            <w:webHidden/>
          </w:rPr>
          <w:fldChar w:fldCharType="separate"/>
        </w:r>
        <w:r w:rsidR="002710B4">
          <w:rPr>
            <w:webHidden/>
          </w:rPr>
          <w:t>3</w:t>
        </w:r>
        <w:r w:rsidR="002710B4">
          <w:rPr>
            <w:webHidden/>
          </w:rPr>
          <w:fldChar w:fldCharType="end"/>
        </w:r>
      </w:hyperlink>
    </w:p>
    <w:p w14:paraId="5C6682F0" w14:textId="1DB45CE1" w:rsidR="002710B4" w:rsidRDefault="002710B4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4"/>
          <w:szCs w:val="24"/>
          <w14:ligatures w14:val="standardContextual"/>
        </w:rPr>
      </w:pPr>
      <w:hyperlink w:anchor="_Toc216369115" w:history="1">
        <w:r w:rsidRPr="00714A0C">
          <w:rPr>
            <w:rStyle w:val="Lienhypertexte"/>
          </w:rPr>
          <w:t>2 -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 w:val="24"/>
            <w:szCs w:val="24"/>
            <w14:ligatures w14:val="standardContextual"/>
          </w:rPr>
          <w:tab/>
        </w:r>
        <w:r w:rsidRPr="00714A0C">
          <w:rPr>
            <w:rStyle w:val="Lienhypertexte"/>
          </w:rPr>
          <w:t>Contractants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_Toc216369115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3BA0628" w14:textId="013BDE0A" w:rsidR="002710B4" w:rsidRDefault="002710B4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4"/>
          <w:szCs w:val="24"/>
          <w14:ligatures w14:val="standardContextual"/>
        </w:rPr>
      </w:pPr>
      <w:hyperlink w:anchor="_Toc216369116" w:history="1">
        <w:r w:rsidRPr="00714A0C">
          <w:rPr>
            <w:rStyle w:val="Lienhypertexte"/>
          </w:rPr>
          <w:t>3 -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 w:val="24"/>
            <w:szCs w:val="24"/>
            <w14:ligatures w14:val="standardContextual"/>
          </w:rPr>
          <w:tab/>
        </w:r>
        <w:r w:rsidRPr="00714A0C">
          <w:rPr>
            <w:rStyle w:val="Lienhypertexte"/>
          </w:rPr>
          <w:t>Offre de prix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_Toc216369116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28B059E" w14:textId="57487DA1" w:rsidR="002710B4" w:rsidRDefault="002710B4">
      <w:pPr>
        <w:pStyle w:val="TM2"/>
        <w:rPr>
          <w:rFonts w:asciiTheme="minorHAnsi" w:eastAsiaTheme="minorEastAsia" w:hAnsiTheme="minorHAnsi" w:cstheme="minorBidi"/>
          <w:bCs w:val="0"/>
          <w:kern w:val="2"/>
          <w:sz w:val="24"/>
          <w:szCs w:val="24"/>
          <w14:ligatures w14:val="standardContextual"/>
        </w:rPr>
      </w:pPr>
      <w:hyperlink w:anchor="_Toc216369117" w:history="1">
        <w:r w:rsidRPr="00714A0C">
          <w:rPr>
            <w:rStyle w:val="Lienhypertexte"/>
          </w:rPr>
          <w:t>3.1 - Conditions générales de l’offre de prix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_Toc216369117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A637D7A" w14:textId="45588DDC" w:rsidR="002710B4" w:rsidRDefault="002710B4">
      <w:pPr>
        <w:pStyle w:val="TM2"/>
        <w:rPr>
          <w:rFonts w:asciiTheme="minorHAnsi" w:eastAsiaTheme="minorEastAsia" w:hAnsiTheme="minorHAnsi" w:cstheme="minorBidi"/>
          <w:bCs w:val="0"/>
          <w:kern w:val="2"/>
          <w:sz w:val="24"/>
          <w:szCs w:val="24"/>
          <w14:ligatures w14:val="standardContextual"/>
        </w:rPr>
      </w:pPr>
      <w:hyperlink w:anchor="_Toc216369118" w:history="1">
        <w:r w:rsidRPr="00714A0C">
          <w:rPr>
            <w:rStyle w:val="Lienhypertexte"/>
          </w:rPr>
          <w:t>3.2 - Montant et calcul de la rémunération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_Toc216369118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5D18D8F" w14:textId="4B1EC769" w:rsidR="002710B4" w:rsidRDefault="002710B4">
      <w:pPr>
        <w:pStyle w:val="TM2"/>
        <w:rPr>
          <w:rFonts w:asciiTheme="minorHAnsi" w:eastAsiaTheme="minorEastAsia" w:hAnsiTheme="minorHAnsi" w:cstheme="minorBidi"/>
          <w:bCs w:val="0"/>
          <w:kern w:val="2"/>
          <w:sz w:val="24"/>
          <w:szCs w:val="24"/>
          <w14:ligatures w14:val="standardContextual"/>
        </w:rPr>
      </w:pPr>
      <w:hyperlink w:anchor="_Toc216369119" w:history="1">
        <w:r w:rsidRPr="00714A0C">
          <w:rPr>
            <w:rStyle w:val="Lienhypertexte"/>
          </w:rPr>
          <w:t>3.3 - Modalités de rémunération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_Toc216369119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330716E" w14:textId="61B09F3B" w:rsidR="002710B4" w:rsidRDefault="002710B4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4"/>
          <w:szCs w:val="24"/>
          <w14:ligatures w14:val="standardContextual"/>
        </w:rPr>
      </w:pPr>
      <w:hyperlink w:anchor="_Toc216369120" w:history="1">
        <w:r w:rsidRPr="00714A0C">
          <w:rPr>
            <w:rStyle w:val="Lienhypertexte"/>
          </w:rPr>
          <w:t>4 -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 w:val="24"/>
            <w:szCs w:val="24"/>
            <w14:ligatures w14:val="standardContextual"/>
          </w:rPr>
          <w:tab/>
        </w:r>
        <w:r w:rsidRPr="00714A0C">
          <w:rPr>
            <w:rStyle w:val="Lienhypertexte"/>
          </w:rPr>
          <w:t>Délais d’exécution du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_Toc216369120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47C5191" w14:textId="687BC2FD" w:rsidR="002710B4" w:rsidRDefault="002710B4">
      <w:pPr>
        <w:pStyle w:val="TM2"/>
        <w:rPr>
          <w:rFonts w:asciiTheme="minorHAnsi" w:eastAsiaTheme="minorEastAsia" w:hAnsiTheme="minorHAnsi" w:cstheme="minorBidi"/>
          <w:bCs w:val="0"/>
          <w:kern w:val="2"/>
          <w:sz w:val="24"/>
          <w:szCs w:val="24"/>
          <w14:ligatures w14:val="standardContextual"/>
        </w:rPr>
      </w:pPr>
      <w:hyperlink w:anchor="_Toc216369121" w:history="1">
        <w:r w:rsidRPr="00714A0C">
          <w:rPr>
            <w:rStyle w:val="Lienhypertexte"/>
          </w:rPr>
          <w:t>4.1 - Délais des différents éléments de mission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_Toc216369121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05201E4" w14:textId="30D9BC66" w:rsidR="002710B4" w:rsidRDefault="002710B4">
      <w:pPr>
        <w:pStyle w:val="TM2"/>
        <w:rPr>
          <w:rFonts w:asciiTheme="minorHAnsi" w:eastAsiaTheme="minorEastAsia" w:hAnsiTheme="minorHAnsi" w:cstheme="minorBidi"/>
          <w:bCs w:val="0"/>
          <w:kern w:val="2"/>
          <w:sz w:val="24"/>
          <w:szCs w:val="24"/>
          <w14:ligatures w14:val="standardContextual"/>
        </w:rPr>
      </w:pPr>
      <w:hyperlink w:anchor="_Toc216369122" w:history="1">
        <w:r w:rsidRPr="00714A0C">
          <w:rPr>
            <w:rStyle w:val="Lienhypertexte"/>
          </w:rPr>
          <w:t>4.2 - Délais spécifiques pour la réalisation de certaines tâches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_Toc216369122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51F55FB" w14:textId="7D3D3B00" w:rsidR="002710B4" w:rsidRDefault="002710B4">
      <w:pPr>
        <w:pStyle w:val="TM2"/>
        <w:rPr>
          <w:rFonts w:asciiTheme="minorHAnsi" w:eastAsiaTheme="minorEastAsia" w:hAnsiTheme="minorHAnsi" w:cstheme="minorBidi"/>
          <w:bCs w:val="0"/>
          <w:kern w:val="2"/>
          <w:sz w:val="24"/>
          <w:szCs w:val="24"/>
          <w14:ligatures w14:val="standardContextual"/>
        </w:rPr>
      </w:pPr>
      <w:hyperlink w:anchor="_Toc216369123" w:history="1">
        <w:r w:rsidRPr="00714A0C">
          <w:rPr>
            <w:rStyle w:val="Lienhypertexte"/>
          </w:rPr>
          <w:t>4.3 - Délais pour la rédaction des comptes-rendus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_Toc216369123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E3242F8" w14:textId="6D6F989D" w:rsidR="002710B4" w:rsidRDefault="002710B4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4"/>
          <w:szCs w:val="24"/>
          <w14:ligatures w14:val="standardContextual"/>
        </w:rPr>
      </w:pPr>
      <w:hyperlink w:anchor="_Toc216369124" w:history="1">
        <w:r w:rsidRPr="00714A0C">
          <w:rPr>
            <w:rStyle w:val="Lienhypertexte"/>
          </w:rPr>
          <w:t>5 -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 w:val="24"/>
            <w:szCs w:val="24"/>
            <w14:ligatures w14:val="standardContextual"/>
          </w:rPr>
          <w:tab/>
        </w:r>
        <w:r w:rsidRPr="00714A0C">
          <w:rPr>
            <w:rStyle w:val="Lienhypertexte"/>
          </w:rPr>
          <w:t>Pièces à remettre dans le cadre du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_Toc216369124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93FF432" w14:textId="1B83359A" w:rsidR="002710B4" w:rsidRDefault="002710B4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4"/>
          <w:szCs w:val="24"/>
          <w14:ligatures w14:val="standardContextual"/>
        </w:rPr>
      </w:pPr>
      <w:hyperlink w:anchor="_Toc216369125" w:history="1">
        <w:r w:rsidRPr="00714A0C">
          <w:rPr>
            <w:rStyle w:val="Lienhypertexte"/>
          </w:rPr>
          <w:t>6 -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 w:val="24"/>
            <w:szCs w:val="24"/>
            <w14:ligatures w14:val="standardContextual"/>
          </w:rPr>
          <w:tab/>
        </w:r>
        <w:r w:rsidRPr="00714A0C">
          <w:rPr>
            <w:rStyle w:val="Lienhypertexte"/>
          </w:rPr>
          <w:t>Paiements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_Toc216369125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587DC4E" w14:textId="4B8C54BB" w:rsidR="002710B4" w:rsidRDefault="002710B4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4"/>
          <w:szCs w:val="24"/>
          <w14:ligatures w14:val="standardContextual"/>
        </w:rPr>
      </w:pPr>
      <w:hyperlink w:anchor="_Toc216369126" w:history="1">
        <w:r w:rsidRPr="00714A0C">
          <w:rPr>
            <w:rStyle w:val="Lienhypertexte"/>
          </w:rPr>
          <w:t>7 -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 w:val="24"/>
            <w:szCs w:val="24"/>
            <w14:ligatures w14:val="standardContextual"/>
          </w:rPr>
          <w:tab/>
        </w:r>
        <w:r w:rsidRPr="00714A0C">
          <w:rPr>
            <w:rStyle w:val="Lienhypertexte"/>
          </w:rPr>
          <w:t>Composition de l’équipe dédiée à l’opération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_Toc216369126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781B9ABD" w14:textId="22A2A558" w:rsidR="002710B4" w:rsidRDefault="002710B4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4"/>
          <w:szCs w:val="24"/>
          <w14:ligatures w14:val="standardContextual"/>
        </w:rPr>
      </w:pPr>
      <w:hyperlink w:anchor="_Toc216369127" w:history="1">
        <w:r w:rsidRPr="00714A0C">
          <w:rPr>
            <w:rStyle w:val="Lienhypertexte"/>
          </w:rPr>
          <w:t>8 -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 w:val="24"/>
            <w:szCs w:val="24"/>
            <w14:ligatures w14:val="standardContextual"/>
          </w:rPr>
          <w:tab/>
        </w:r>
        <w:r w:rsidRPr="00714A0C">
          <w:rPr>
            <w:rStyle w:val="Lienhypertexte"/>
          </w:rPr>
          <w:t>Annexe(s) à l’acte d’engagement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_Toc216369127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560C2EFB" w14:textId="2D87D665" w:rsidR="002710B4" w:rsidRDefault="002710B4">
      <w:pPr>
        <w:pStyle w:val="TM2"/>
        <w:rPr>
          <w:rFonts w:asciiTheme="minorHAnsi" w:eastAsiaTheme="minorEastAsia" w:hAnsiTheme="minorHAnsi" w:cstheme="minorBidi"/>
          <w:bCs w:val="0"/>
          <w:kern w:val="2"/>
          <w:sz w:val="24"/>
          <w:szCs w:val="24"/>
          <w14:ligatures w14:val="standardContextual"/>
        </w:rPr>
      </w:pPr>
      <w:hyperlink w:anchor="_Toc216369128" w:history="1">
        <w:r w:rsidRPr="00714A0C">
          <w:rPr>
            <w:rStyle w:val="Lienhypertexte"/>
          </w:rPr>
          <w:t>8.1 - Conditions du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_Toc216369128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2C7349CC" w14:textId="4D339245" w:rsidR="002710B4" w:rsidRDefault="002710B4">
      <w:pPr>
        <w:pStyle w:val="TM2"/>
        <w:rPr>
          <w:rFonts w:asciiTheme="minorHAnsi" w:eastAsiaTheme="minorEastAsia" w:hAnsiTheme="minorHAnsi" w:cstheme="minorBidi"/>
          <w:bCs w:val="0"/>
          <w:kern w:val="2"/>
          <w:sz w:val="24"/>
          <w:szCs w:val="24"/>
          <w14:ligatures w14:val="standardContextual"/>
        </w:rPr>
      </w:pPr>
      <w:hyperlink w:anchor="_Toc216369129" w:history="1">
        <w:r w:rsidRPr="00714A0C">
          <w:rPr>
            <w:rStyle w:val="Lienhypertexte"/>
          </w:rPr>
          <w:t>8.2 - Décomposition du prix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_Toc216369129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5DE2DF30" w14:textId="01B32B94" w:rsidR="002710B4" w:rsidRDefault="002710B4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 w:val="24"/>
          <w:szCs w:val="24"/>
          <w14:ligatures w14:val="standardContextual"/>
        </w:rPr>
      </w:pPr>
      <w:hyperlink w:anchor="_Toc216369130" w:history="1">
        <w:r w:rsidRPr="00714A0C">
          <w:rPr>
            <w:rStyle w:val="Lienhypertexte"/>
          </w:rPr>
          <w:t>9 -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 w:val="24"/>
            <w:szCs w:val="24"/>
            <w14:ligatures w14:val="standardContextual"/>
          </w:rPr>
          <w:tab/>
        </w:r>
        <w:r w:rsidRPr="00714A0C">
          <w:rPr>
            <w:rStyle w:val="Lienhypertexte"/>
          </w:rPr>
          <w:t>Approbation du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_Toc216369130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63992A99" w14:textId="558DDC75" w:rsidR="002710B4" w:rsidRDefault="002710B4">
      <w:pPr>
        <w:pStyle w:val="TM2"/>
        <w:rPr>
          <w:rFonts w:asciiTheme="minorHAnsi" w:eastAsiaTheme="minorEastAsia" w:hAnsiTheme="minorHAnsi" w:cstheme="minorBidi"/>
          <w:bCs w:val="0"/>
          <w:kern w:val="2"/>
          <w:sz w:val="24"/>
          <w:szCs w:val="24"/>
          <w14:ligatures w14:val="standardContextual"/>
        </w:rPr>
      </w:pPr>
      <w:hyperlink w:anchor="_Toc216369131" w:history="1">
        <w:r w:rsidRPr="00714A0C">
          <w:rPr>
            <w:rStyle w:val="Lienhypertexte"/>
          </w:rPr>
          <w:t>9.1 - Acceptation de l’offre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_Toc216369131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06041A95" w14:textId="025B04B5" w:rsidR="002710B4" w:rsidRDefault="002710B4">
      <w:pPr>
        <w:pStyle w:val="TM2"/>
        <w:rPr>
          <w:rFonts w:asciiTheme="minorHAnsi" w:eastAsiaTheme="minorEastAsia" w:hAnsiTheme="minorHAnsi" w:cstheme="minorBidi"/>
          <w:bCs w:val="0"/>
          <w:kern w:val="2"/>
          <w:sz w:val="24"/>
          <w:szCs w:val="24"/>
          <w14:ligatures w14:val="standardContextual"/>
        </w:rPr>
      </w:pPr>
      <w:hyperlink w:anchor="_Toc216369132" w:history="1">
        <w:r w:rsidRPr="00714A0C">
          <w:rPr>
            <w:rStyle w:val="Lienhypertexte"/>
          </w:rPr>
          <w:t>9.2 - Date d’effet du marché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_Toc216369132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14C7BD2C" w14:textId="667C884A" w:rsidR="00512831" w:rsidRDefault="00B028AB" w:rsidP="00512831">
      <w:r>
        <w:fldChar w:fldCharType="end"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="00512831">
        <w:br w:type="page"/>
      </w:r>
    </w:p>
    <w:p w14:paraId="2D97A506" w14:textId="0B69F9B9" w:rsidR="00512831" w:rsidRDefault="00BD48C6" w:rsidP="00B801C1">
      <w:pPr>
        <w:pStyle w:val="Titre1"/>
      </w:pPr>
      <w:bookmarkStart w:id="11" w:name="_Toc216369114"/>
      <w:r>
        <w:lastRenderedPageBreak/>
        <w:t>Cadre de l’acte d’engagement</w:t>
      </w:r>
      <w:bookmarkEnd w:id="1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528"/>
      </w:tblGrid>
      <w:tr w:rsidR="00FC7306" w14:paraId="12534193" w14:textId="77777777" w:rsidTr="00B725B4">
        <w:trPr>
          <w:cantSplit/>
          <w:trHeight w:val="152"/>
        </w:trPr>
        <w:tc>
          <w:tcPr>
            <w:tcW w:w="4181" w:type="dxa"/>
            <w:tcBorders>
              <w:bottom w:val="single" w:sz="4" w:space="0" w:color="auto"/>
            </w:tcBorders>
            <w:vAlign w:val="center"/>
          </w:tcPr>
          <w:p w14:paraId="12D818C2" w14:textId="3CD9CEB0" w:rsidR="00FC7306" w:rsidRDefault="00FC7306" w:rsidP="00FC7306">
            <w:pPr>
              <w:jc w:val="left"/>
            </w:pPr>
            <w:r>
              <w:t xml:space="preserve">Maître d'ouvrage 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0338ED25" w14:textId="77777777" w:rsidR="00CC6EA8" w:rsidRPr="00464E88" w:rsidRDefault="00CC6EA8" w:rsidP="00CC6EA8">
            <w:pPr>
              <w:spacing w:before="0" w:after="0"/>
              <w:ind w:hanging="1"/>
            </w:pPr>
            <w:r w:rsidRPr="00464E88">
              <w:t>Mairie de Mignières</w:t>
            </w:r>
          </w:p>
          <w:p w14:paraId="39EE4DCD" w14:textId="77777777" w:rsidR="00CC6EA8" w:rsidRPr="00464E88" w:rsidRDefault="00CC6EA8" w:rsidP="00CC6EA8">
            <w:pPr>
              <w:spacing w:before="0" w:after="0"/>
              <w:ind w:hanging="1"/>
            </w:pPr>
            <w:r w:rsidRPr="00464E88">
              <w:t>5 place des granges</w:t>
            </w:r>
          </w:p>
          <w:p w14:paraId="062B9582" w14:textId="77777777" w:rsidR="00CC6EA8" w:rsidRPr="00464E88" w:rsidRDefault="00CC6EA8" w:rsidP="00CC6EA8">
            <w:pPr>
              <w:spacing w:before="0" w:after="0"/>
              <w:ind w:hanging="1"/>
            </w:pPr>
            <w:r w:rsidRPr="00464E88">
              <w:t>28 630 MIGNIÈRES</w:t>
            </w:r>
          </w:p>
          <w:p w14:paraId="51135326" w14:textId="77777777" w:rsidR="00CC6EA8" w:rsidRPr="00464E88" w:rsidRDefault="00CC6EA8" w:rsidP="00CC6EA8">
            <w:pPr>
              <w:spacing w:after="0"/>
              <w:ind w:hanging="1"/>
            </w:pPr>
            <w:r w:rsidRPr="00464E88">
              <w:t>Tél. 02 37 26 46 06</w:t>
            </w:r>
          </w:p>
          <w:p w14:paraId="6D69B81C" w14:textId="77777777" w:rsidR="00CC6EA8" w:rsidRDefault="00CC6EA8" w:rsidP="00CC6EA8">
            <w:pPr>
              <w:spacing w:before="0" w:after="0"/>
              <w:ind w:hanging="1"/>
            </w:pPr>
            <w:r w:rsidRPr="00464E88">
              <w:t>mairie@ville-mignieres.fr</w:t>
            </w:r>
          </w:p>
          <w:p w14:paraId="70F8C2BA" w14:textId="3AF2EB10" w:rsidR="00FC7306" w:rsidRDefault="00FC7306" w:rsidP="00051C53">
            <w:pPr>
              <w:spacing w:before="0" w:after="0"/>
              <w:jc w:val="left"/>
            </w:pPr>
          </w:p>
        </w:tc>
      </w:tr>
      <w:tr w:rsidR="00FC7306" w14:paraId="71C6FD12" w14:textId="77777777" w:rsidTr="00B725B4">
        <w:trPr>
          <w:cantSplit/>
          <w:trHeight w:val="152"/>
        </w:trPr>
        <w:tc>
          <w:tcPr>
            <w:tcW w:w="41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EE466" w14:textId="4EFDA13F" w:rsidR="00FC7306" w:rsidRPr="004474F0" w:rsidRDefault="00FC7306" w:rsidP="00FC7306">
            <w:pPr>
              <w:jc w:val="left"/>
            </w:pPr>
            <w:r w:rsidRPr="004474F0">
              <w:t>Personne habilitée à signer le marché :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CC179" w14:textId="39B2E986" w:rsidR="00FC7306" w:rsidRPr="004474F0" w:rsidRDefault="00CC6EA8" w:rsidP="00051C53">
            <w:pPr>
              <w:spacing w:before="0" w:after="0"/>
              <w:jc w:val="left"/>
            </w:pPr>
            <w:r w:rsidRPr="004474F0">
              <w:t>M. Didier GARNIER, Maire de Mignières</w:t>
            </w:r>
          </w:p>
        </w:tc>
      </w:tr>
      <w:tr w:rsidR="00FC7306" w14:paraId="7BB3A52B" w14:textId="77777777" w:rsidTr="00B725B4">
        <w:trPr>
          <w:cantSplit/>
          <w:trHeight w:val="152"/>
        </w:trPr>
        <w:tc>
          <w:tcPr>
            <w:tcW w:w="41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AE908" w14:textId="7A401781" w:rsidR="00FC7306" w:rsidRDefault="00FC7306" w:rsidP="00FC7306">
            <w:pPr>
              <w:jc w:val="left"/>
            </w:pPr>
            <w:r>
              <w:t xml:space="preserve">Objet du marché :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AAD9F" w14:textId="69D0B52E" w:rsidR="00FC7306" w:rsidRPr="00FC7306" w:rsidRDefault="00FC7306" w:rsidP="00051C53">
            <w:r w:rsidRPr="00FC7306">
              <w:t xml:space="preserve">Mission de maîtrise d'œuvre pour </w:t>
            </w:r>
            <w:r w:rsidR="00CC6EA8">
              <w:t>la construction d’une halte-garderie et de locaux dans l’école « Les blés en herbe »</w:t>
            </w:r>
          </w:p>
        </w:tc>
      </w:tr>
      <w:tr w:rsidR="00B725B4" w14:paraId="49BA1CB0" w14:textId="77777777" w:rsidTr="00B725B4">
        <w:trPr>
          <w:cantSplit/>
          <w:trHeight w:val="152"/>
        </w:trPr>
        <w:tc>
          <w:tcPr>
            <w:tcW w:w="41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5C3DA" w14:textId="15D8D8F4" w:rsidR="00B725B4" w:rsidRDefault="00B725B4" w:rsidP="00FC7306">
            <w:pPr>
              <w:jc w:val="left"/>
            </w:pPr>
            <w:r>
              <w:t>Titulaire du marché (mandataire) :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76B3F" w14:textId="77777777" w:rsidR="00B725B4" w:rsidRDefault="00B725B4" w:rsidP="00051C53"/>
        </w:tc>
      </w:tr>
      <w:tr w:rsidR="00B725B4" w14:paraId="5D232A24" w14:textId="77777777" w:rsidTr="00B725B4">
        <w:trPr>
          <w:cantSplit/>
          <w:trHeight w:val="152"/>
        </w:trPr>
        <w:tc>
          <w:tcPr>
            <w:tcW w:w="41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A6AA61" w14:textId="3AFC7451" w:rsidR="00B725B4" w:rsidRDefault="00B725B4" w:rsidP="00FC7306">
            <w:pPr>
              <w:jc w:val="left"/>
            </w:pPr>
            <w:r>
              <w:t xml:space="preserve">Date de notification du marché au titulaire :  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332DE" w14:textId="77777777" w:rsidR="00B725B4" w:rsidRDefault="00B725B4" w:rsidP="00051C53"/>
        </w:tc>
      </w:tr>
      <w:tr w:rsidR="00FC7306" w14:paraId="3F1D57A4" w14:textId="77777777" w:rsidTr="00B725B4">
        <w:trPr>
          <w:cantSplit/>
          <w:trHeight w:val="152"/>
        </w:trPr>
        <w:tc>
          <w:tcPr>
            <w:tcW w:w="41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2DF7D5" w14:textId="17A1110C" w:rsidR="00FC7306" w:rsidRDefault="00B429B1" w:rsidP="00FC7306">
            <w:pPr>
              <w:jc w:val="left"/>
            </w:pPr>
            <w:r>
              <w:t>Montant du marché (en € HT) :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96CBC" w14:textId="1917B694" w:rsidR="00FC7306" w:rsidRPr="00FC7306" w:rsidRDefault="00FC7306" w:rsidP="00051C53"/>
        </w:tc>
      </w:tr>
      <w:tr w:rsidR="00B725B4" w14:paraId="06096E49" w14:textId="77777777" w:rsidTr="00B725B4">
        <w:trPr>
          <w:cantSplit/>
          <w:trHeight w:val="152"/>
        </w:trPr>
        <w:tc>
          <w:tcPr>
            <w:tcW w:w="41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BDD47" w14:textId="15FD5BEF" w:rsidR="00B725B4" w:rsidRDefault="00B725B4" w:rsidP="002F6E04">
            <w:pPr>
              <w:jc w:val="left"/>
            </w:pPr>
            <w:r>
              <w:t>Mois « </w:t>
            </w:r>
            <w:r w:rsidR="00476DF2">
              <w:t>M</w:t>
            </w:r>
            <w:r w:rsidR="00476DF2" w:rsidRPr="00332CBA">
              <w:rPr>
                <w:vertAlign w:val="subscript"/>
              </w:rPr>
              <w:t>0</w:t>
            </w:r>
            <w:r>
              <w:t> »</w:t>
            </w:r>
            <w:r w:rsidR="002F6E04">
              <w:t xml:space="preserve"> du marché :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4AA64" w14:textId="77777777" w:rsidR="00B725B4" w:rsidRPr="00FC7306" w:rsidRDefault="00B725B4" w:rsidP="00051C53"/>
        </w:tc>
      </w:tr>
    </w:tbl>
    <w:p w14:paraId="20FBD402" w14:textId="193D1335" w:rsidR="00BD48C6" w:rsidRDefault="00BD48C6" w:rsidP="00BD48C6">
      <w:pPr>
        <w:pStyle w:val="Titre1"/>
      </w:pPr>
      <w:bookmarkStart w:id="12" w:name="_Toc216369115"/>
      <w:r>
        <w:t>Contractants</w:t>
      </w:r>
      <w:bookmarkEnd w:id="12"/>
    </w:p>
    <w:p w14:paraId="57169B9D" w14:textId="5BA8B5F6" w:rsidR="00BD48C6" w:rsidRDefault="00BD48C6" w:rsidP="00BD48C6">
      <w:r>
        <w:t xml:space="preserve">Nous, cotraitants soussignés, </w:t>
      </w:r>
      <w:r w:rsidRPr="00AD418A">
        <w:t xml:space="preserve">engageant ainsi les personnes physiques ou morales ci-après, groupées </w:t>
      </w:r>
      <w:r w:rsidR="00AD418A" w:rsidRPr="00AD418A">
        <w:t xml:space="preserve">conjointement avec le mandataire </w:t>
      </w:r>
      <w:r w:rsidRPr="00AD418A">
        <w:t>solidaire, et</w:t>
      </w:r>
      <w:r>
        <w:t xml:space="preserve"> désignées dans le marché sous le nom « le maître d’œuvre »,</w:t>
      </w:r>
    </w:p>
    <w:p w14:paraId="04055962" w14:textId="77777777" w:rsidR="00D631A3" w:rsidRDefault="00D631A3" w:rsidP="00BD48C6"/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7512"/>
      </w:tblGrid>
      <w:tr w:rsidR="00BD48C6" w14:paraId="167F6808" w14:textId="77777777" w:rsidTr="0085587C">
        <w:trPr>
          <w:cantSplit/>
        </w:trPr>
        <w:tc>
          <w:tcPr>
            <w:tcW w:w="2197" w:type="dxa"/>
            <w:tcBorders>
              <w:bottom w:val="single" w:sz="4" w:space="0" w:color="auto"/>
            </w:tcBorders>
          </w:tcPr>
          <w:p w14:paraId="09E9B4A5" w14:textId="77777777" w:rsidR="00BD48C6" w:rsidRDefault="00BD48C6" w:rsidP="00BD48C6">
            <w:r>
              <w:t>1</w:t>
            </w:r>
            <w:r w:rsidRPr="00AD58B4">
              <w:rPr>
                <w:vertAlign w:val="superscript"/>
              </w:rPr>
              <w:t>er</w:t>
            </w:r>
            <w:r>
              <w:t xml:space="preserve"> cocontractant</w:t>
            </w:r>
          </w:p>
          <w:p w14:paraId="58C6D88A" w14:textId="65C3C7F9" w:rsidR="00D631A3" w:rsidRDefault="00D631A3" w:rsidP="00BD48C6">
            <w:r>
              <w:t>(mandataire)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14:paraId="5F6E05AA" w14:textId="0A7BFFB2" w:rsidR="00BD48C6" w:rsidRDefault="00BD48C6" w:rsidP="00BD48C6">
            <w:r>
              <w:t>M</w:t>
            </w:r>
            <w:r w:rsidR="00AD418A">
              <w:t>.</w:t>
            </w:r>
            <w:r>
              <w:t xml:space="preserve"> Mme  ……………………………………………………</w:t>
            </w:r>
            <w:r w:rsidR="00F36189">
              <w:t>.</w:t>
            </w:r>
          </w:p>
          <w:p w14:paraId="485AE799" w14:textId="46647DC0" w:rsidR="00BD48C6" w:rsidRDefault="00F36189" w:rsidP="00F36189">
            <w:pPr>
              <w:tabs>
                <w:tab w:val="left" w:pos="356"/>
              </w:tabs>
              <w:spacing w:after="0"/>
            </w:pPr>
            <w:r>
              <w:rPr>
                <w:rFonts w:ascii="Arial" w:hAnsi="Arial"/>
                <w:sz w:val="20"/>
                <w:szCs w:val="24"/>
              </w:rPr>
              <w:t xml:space="preserve">[  ] </w:t>
            </w:r>
            <w:r w:rsidR="00BD48C6">
              <w:t>agissant e</w:t>
            </w:r>
            <w:r>
              <w:t>n mon nom personnel……………………….…</w:t>
            </w:r>
          </w:p>
          <w:p w14:paraId="3A9C4A07" w14:textId="40AE644B" w:rsidR="00F36189" w:rsidRDefault="00F36189" w:rsidP="00F36189">
            <w:pPr>
              <w:spacing w:before="0"/>
            </w:pPr>
            <w:r>
              <w:t xml:space="preserve">     domicilié(e) à : …………………………………….…….</w:t>
            </w:r>
          </w:p>
          <w:p w14:paraId="1ADC3B4D" w14:textId="60336D35" w:rsidR="00BD48C6" w:rsidRDefault="00F36189" w:rsidP="00F36189">
            <w:pPr>
              <w:spacing w:after="0"/>
            </w:pPr>
            <w:r>
              <w:rPr>
                <w:rFonts w:ascii="Arial" w:hAnsi="Arial"/>
                <w:sz w:val="20"/>
                <w:szCs w:val="24"/>
              </w:rPr>
              <w:t xml:space="preserve">[  ] </w:t>
            </w:r>
            <w:r w:rsidR="00BD48C6">
              <w:t>agissant au nom et pour le co</w:t>
            </w:r>
            <w:r>
              <w:t>mpte de la Société ……….</w:t>
            </w:r>
          </w:p>
          <w:p w14:paraId="5A29A36F" w14:textId="302BDEE7" w:rsidR="00F36189" w:rsidRDefault="00F36189" w:rsidP="00F36189">
            <w:pPr>
              <w:spacing w:before="0"/>
            </w:pPr>
            <w:r>
              <w:t xml:space="preserve">     </w:t>
            </w:r>
            <w:r w:rsidR="00BD48C6">
              <w:t>ayant son</w:t>
            </w:r>
            <w:r>
              <w:t xml:space="preserve"> siège social à : ………………………………..</w:t>
            </w:r>
          </w:p>
          <w:p w14:paraId="09883AE5" w14:textId="77777777" w:rsidR="00BD48C6" w:rsidRDefault="00BD48C6" w:rsidP="00F36189">
            <w:r>
              <w:t>immatriculé</w:t>
            </w:r>
            <w:r w:rsidR="00F36189">
              <w:t>(</w:t>
            </w:r>
            <w:r>
              <w:t>e</w:t>
            </w:r>
            <w:r w:rsidR="00F36189">
              <w:t>) à l’INSEE sous le n° de SIRET : ………………..</w:t>
            </w:r>
          </w:p>
          <w:p w14:paraId="698F1431" w14:textId="3279D83C" w:rsidR="00F36189" w:rsidRDefault="00F36189" w:rsidP="00F36189">
            <w:r>
              <w:t>Téléphone :</w:t>
            </w:r>
            <w:r w:rsidR="00D631A3">
              <w:t xml:space="preserve"> ………………</w:t>
            </w:r>
          </w:p>
          <w:p w14:paraId="443092E0" w14:textId="02FEF1F4" w:rsidR="00F36189" w:rsidRDefault="00F36189" w:rsidP="00F36189">
            <w:r>
              <w:t xml:space="preserve">Courriel : </w:t>
            </w:r>
            <w:r w:rsidR="00D631A3">
              <w:t xml:space="preserve"> ………………</w:t>
            </w:r>
          </w:p>
        </w:tc>
      </w:tr>
      <w:tr w:rsidR="00D631A3" w14:paraId="06C07552" w14:textId="77777777" w:rsidTr="0085587C">
        <w:trPr>
          <w:cantSplit/>
        </w:trPr>
        <w:tc>
          <w:tcPr>
            <w:tcW w:w="2197" w:type="dxa"/>
            <w:tcBorders>
              <w:top w:val="single" w:sz="4" w:space="0" w:color="auto"/>
              <w:bottom w:val="single" w:sz="4" w:space="0" w:color="auto"/>
            </w:tcBorders>
          </w:tcPr>
          <w:p w14:paraId="26BB124F" w14:textId="77777777" w:rsidR="00D631A3" w:rsidRDefault="00D631A3" w:rsidP="00F12B47">
            <w:r>
              <w:t>2</w:t>
            </w:r>
            <w:r w:rsidRPr="00D631A3">
              <w:rPr>
                <w:vertAlign w:val="superscript"/>
              </w:rPr>
              <w:t>ème</w:t>
            </w:r>
            <w:r>
              <w:t xml:space="preserve"> cocontractant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14:paraId="71BA3032" w14:textId="1C62C62E" w:rsidR="00D631A3" w:rsidRDefault="00AD418A" w:rsidP="00F12B47">
            <w:r>
              <w:t xml:space="preserve">M. Mme  </w:t>
            </w:r>
            <w:r w:rsidR="00D631A3">
              <w:t>…………………………………………………….</w:t>
            </w:r>
          </w:p>
          <w:p w14:paraId="0ED7E3A8" w14:textId="77777777" w:rsidR="00D631A3" w:rsidRDefault="00D631A3" w:rsidP="00F12B47">
            <w:pPr>
              <w:tabs>
                <w:tab w:val="left" w:pos="356"/>
              </w:tabs>
              <w:spacing w:after="0"/>
            </w:pPr>
            <w:r>
              <w:rPr>
                <w:rFonts w:ascii="Arial" w:hAnsi="Arial"/>
                <w:sz w:val="20"/>
                <w:szCs w:val="24"/>
              </w:rPr>
              <w:t xml:space="preserve">[  ] </w:t>
            </w:r>
            <w:r>
              <w:t>agissant en mon nom personnel……………………….…</w:t>
            </w:r>
          </w:p>
          <w:p w14:paraId="0B455051" w14:textId="77777777" w:rsidR="00D631A3" w:rsidRDefault="00D631A3" w:rsidP="00F12B47">
            <w:pPr>
              <w:spacing w:before="0"/>
            </w:pPr>
            <w:r>
              <w:t xml:space="preserve">     domicilié(e) à : …………………………………….…….</w:t>
            </w:r>
          </w:p>
          <w:p w14:paraId="7D26F44F" w14:textId="77777777" w:rsidR="00D631A3" w:rsidRDefault="00D631A3" w:rsidP="00F12B47">
            <w:pPr>
              <w:spacing w:after="0"/>
            </w:pPr>
            <w:r>
              <w:rPr>
                <w:rFonts w:ascii="Arial" w:hAnsi="Arial"/>
                <w:sz w:val="20"/>
                <w:szCs w:val="24"/>
              </w:rPr>
              <w:t xml:space="preserve">[  ] </w:t>
            </w:r>
            <w:r>
              <w:t>agissant au nom et pour le compte de la Société ……….</w:t>
            </w:r>
          </w:p>
          <w:p w14:paraId="5A778670" w14:textId="77777777" w:rsidR="00D631A3" w:rsidRDefault="00D631A3" w:rsidP="00F12B47">
            <w:pPr>
              <w:spacing w:before="0"/>
            </w:pPr>
            <w:r>
              <w:t xml:space="preserve">     ayant son siège social à : ………………………………..</w:t>
            </w:r>
          </w:p>
          <w:p w14:paraId="366D6DC0" w14:textId="77777777" w:rsidR="00D631A3" w:rsidRDefault="00D631A3" w:rsidP="00F12B47">
            <w:r>
              <w:t>immatriculé(e) à l’INSEE sous le n° de SIRET : ………………..</w:t>
            </w:r>
          </w:p>
          <w:p w14:paraId="1F182A48" w14:textId="77777777" w:rsidR="00D631A3" w:rsidRDefault="00D631A3" w:rsidP="00F12B47">
            <w:r>
              <w:t>Téléphone : ………………</w:t>
            </w:r>
          </w:p>
          <w:p w14:paraId="7D1AC33A" w14:textId="77777777" w:rsidR="00D631A3" w:rsidRDefault="00D631A3" w:rsidP="00F12B47">
            <w:r>
              <w:t>Courriel :  ………………</w:t>
            </w:r>
          </w:p>
        </w:tc>
      </w:tr>
      <w:tr w:rsidR="00D631A3" w14:paraId="607E4405" w14:textId="77777777" w:rsidTr="0085587C">
        <w:trPr>
          <w:cantSplit/>
        </w:trPr>
        <w:tc>
          <w:tcPr>
            <w:tcW w:w="2197" w:type="dxa"/>
            <w:tcBorders>
              <w:top w:val="single" w:sz="4" w:space="0" w:color="auto"/>
              <w:bottom w:val="single" w:sz="4" w:space="0" w:color="auto"/>
            </w:tcBorders>
          </w:tcPr>
          <w:p w14:paraId="206177F9" w14:textId="0651EC4E" w:rsidR="00D631A3" w:rsidRDefault="00D631A3" w:rsidP="00F12B47">
            <w:r>
              <w:lastRenderedPageBreak/>
              <w:t>3</w:t>
            </w:r>
            <w:r w:rsidRPr="00D631A3">
              <w:rPr>
                <w:vertAlign w:val="superscript"/>
              </w:rPr>
              <w:t>ème</w:t>
            </w:r>
            <w:r>
              <w:t xml:space="preserve"> cocontractant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14:paraId="5644533D" w14:textId="4A948490" w:rsidR="00D631A3" w:rsidRDefault="00AD418A" w:rsidP="00F12B47">
            <w:r>
              <w:t xml:space="preserve">M. Mme  </w:t>
            </w:r>
            <w:r w:rsidR="00D631A3">
              <w:t>…………………………………………………….</w:t>
            </w:r>
          </w:p>
          <w:p w14:paraId="163A2574" w14:textId="77777777" w:rsidR="00D631A3" w:rsidRDefault="00D631A3" w:rsidP="00F12B47">
            <w:pPr>
              <w:tabs>
                <w:tab w:val="left" w:pos="356"/>
              </w:tabs>
              <w:spacing w:after="0"/>
            </w:pPr>
            <w:r>
              <w:rPr>
                <w:rFonts w:ascii="Arial" w:hAnsi="Arial"/>
                <w:sz w:val="20"/>
                <w:szCs w:val="24"/>
              </w:rPr>
              <w:t xml:space="preserve">[  ] </w:t>
            </w:r>
            <w:r>
              <w:t>agissant en mon nom personnel……………………….…</w:t>
            </w:r>
          </w:p>
          <w:p w14:paraId="4FBB81E5" w14:textId="77777777" w:rsidR="00D631A3" w:rsidRDefault="00D631A3" w:rsidP="00F12B47">
            <w:pPr>
              <w:spacing w:before="0"/>
            </w:pPr>
            <w:r>
              <w:t xml:space="preserve">     domicilié(e) à : …………………………………….…….</w:t>
            </w:r>
          </w:p>
          <w:p w14:paraId="67731537" w14:textId="77777777" w:rsidR="00D631A3" w:rsidRDefault="00D631A3" w:rsidP="00F12B47">
            <w:pPr>
              <w:spacing w:after="0"/>
            </w:pPr>
            <w:r>
              <w:rPr>
                <w:rFonts w:ascii="Arial" w:hAnsi="Arial"/>
                <w:sz w:val="20"/>
                <w:szCs w:val="24"/>
              </w:rPr>
              <w:t xml:space="preserve">[  ] </w:t>
            </w:r>
            <w:r>
              <w:t>agissant au nom et pour le compte de la Société ……….</w:t>
            </w:r>
          </w:p>
          <w:p w14:paraId="4501D5D1" w14:textId="77777777" w:rsidR="00D631A3" w:rsidRDefault="00D631A3" w:rsidP="00F12B47">
            <w:pPr>
              <w:spacing w:before="0"/>
            </w:pPr>
            <w:r>
              <w:t xml:space="preserve">     ayant son siège social à : ………………………………..</w:t>
            </w:r>
          </w:p>
          <w:p w14:paraId="72748FE9" w14:textId="77777777" w:rsidR="00D631A3" w:rsidRDefault="00D631A3" w:rsidP="00F12B47">
            <w:r>
              <w:t>immatriculé(e) à l’INSEE sous le n° de SIRET : ………………..</w:t>
            </w:r>
          </w:p>
          <w:p w14:paraId="7CC1C771" w14:textId="77777777" w:rsidR="00D631A3" w:rsidRDefault="00D631A3" w:rsidP="00F12B47">
            <w:r>
              <w:t>Téléphone : ………………</w:t>
            </w:r>
          </w:p>
          <w:p w14:paraId="310D262C" w14:textId="77777777" w:rsidR="00D631A3" w:rsidRDefault="00D631A3" w:rsidP="00F12B47">
            <w:r>
              <w:t>Courriel :  ………………</w:t>
            </w:r>
          </w:p>
        </w:tc>
      </w:tr>
      <w:tr w:rsidR="00D631A3" w14:paraId="148439BA" w14:textId="77777777" w:rsidTr="0085587C">
        <w:trPr>
          <w:cantSplit/>
        </w:trPr>
        <w:tc>
          <w:tcPr>
            <w:tcW w:w="2197" w:type="dxa"/>
            <w:tcBorders>
              <w:top w:val="single" w:sz="4" w:space="0" w:color="auto"/>
              <w:bottom w:val="single" w:sz="4" w:space="0" w:color="auto"/>
            </w:tcBorders>
          </w:tcPr>
          <w:p w14:paraId="67044C14" w14:textId="16064EB9" w:rsidR="00D631A3" w:rsidRDefault="00D631A3" w:rsidP="00F12B47">
            <w:r>
              <w:t>4</w:t>
            </w:r>
            <w:r w:rsidRPr="00D631A3">
              <w:rPr>
                <w:vertAlign w:val="superscript"/>
              </w:rPr>
              <w:t>ème</w:t>
            </w:r>
            <w:r>
              <w:t xml:space="preserve"> cocontractant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14:paraId="2AE79A6C" w14:textId="77777777" w:rsidR="00D631A3" w:rsidRDefault="00D631A3" w:rsidP="00F12B47">
            <w:r>
              <w:t>M Mme  …………………………………………………….</w:t>
            </w:r>
          </w:p>
          <w:p w14:paraId="121BDE14" w14:textId="77777777" w:rsidR="00D631A3" w:rsidRDefault="00D631A3" w:rsidP="00F12B47">
            <w:pPr>
              <w:tabs>
                <w:tab w:val="left" w:pos="356"/>
              </w:tabs>
              <w:spacing w:after="0"/>
            </w:pPr>
            <w:r>
              <w:rPr>
                <w:rFonts w:ascii="Arial" w:hAnsi="Arial"/>
                <w:sz w:val="20"/>
                <w:szCs w:val="24"/>
              </w:rPr>
              <w:t xml:space="preserve">[  ] </w:t>
            </w:r>
            <w:r>
              <w:t>agissant en mon nom personnel……………………….…</w:t>
            </w:r>
          </w:p>
          <w:p w14:paraId="52236B9F" w14:textId="77777777" w:rsidR="00D631A3" w:rsidRDefault="00D631A3" w:rsidP="00F12B47">
            <w:pPr>
              <w:spacing w:before="0"/>
            </w:pPr>
            <w:r>
              <w:t xml:space="preserve">     domicilié(e) à : …………………………………….…….</w:t>
            </w:r>
          </w:p>
          <w:p w14:paraId="33E4A21B" w14:textId="77777777" w:rsidR="00D631A3" w:rsidRDefault="00D631A3" w:rsidP="00F12B47">
            <w:pPr>
              <w:spacing w:after="0"/>
            </w:pPr>
            <w:r>
              <w:rPr>
                <w:rFonts w:ascii="Arial" w:hAnsi="Arial"/>
                <w:sz w:val="20"/>
                <w:szCs w:val="24"/>
              </w:rPr>
              <w:t xml:space="preserve">[  ] </w:t>
            </w:r>
            <w:r>
              <w:t>agissant au nom et pour le compte de la Société ……….</w:t>
            </w:r>
          </w:p>
          <w:p w14:paraId="652BBC80" w14:textId="77777777" w:rsidR="00D631A3" w:rsidRDefault="00D631A3" w:rsidP="00F12B47">
            <w:pPr>
              <w:spacing w:before="0"/>
            </w:pPr>
            <w:r>
              <w:t xml:space="preserve">     ayant son siège social à : ………………………………..</w:t>
            </w:r>
          </w:p>
          <w:p w14:paraId="59EB5A68" w14:textId="77777777" w:rsidR="00D631A3" w:rsidRDefault="00D631A3" w:rsidP="00F12B47">
            <w:r>
              <w:t>immatriculé(e) à l’INSEE sous le n° de SIRET : ………………..</w:t>
            </w:r>
          </w:p>
          <w:p w14:paraId="34F834CE" w14:textId="77777777" w:rsidR="00D631A3" w:rsidRDefault="00D631A3" w:rsidP="00F12B47">
            <w:r>
              <w:t>Téléphone : ………………</w:t>
            </w:r>
          </w:p>
          <w:p w14:paraId="310E8154" w14:textId="77777777" w:rsidR="00D631A3" w:rsidRDefault="00D631A3" w:rsidP="00F12B47">
            <w:r>
              <w:t>Courriel :  ………………</w:t>
            </w:r>
          </w:p>
        </w:tc>
      </w:tr>
      <w:tr w:rsidR="00D631A3" w14:paraId="38CF4E8D" w14:textId="77777777" w:rsidTr="0085587C">
        <w:trPr>
          <w:cantSplit/>
        </w:trPr>
        <w:tc>
          <w:tcPr>
            <w:tcW w:w="2197" w:type="dxa"/>
            <w:tcBorders>
              <w:top w:val="single" w:sz="4" w:space="0" w:color="auto"/>
              <w:bottom w:val="single" w:sz="4" w:space="0" w:color="auto"/>
            </w:tcBorders>
          </w:tcPr>
          <w:p w14:paraId="2FA74F9D" w14:textId="1D8443F5" w:rsidR="00D631A3" w:rsidRDefault="00D631A3" w:rsidP="00F12B47">
            <w:r>
              <w:t>5</w:t>
            </w:r>
            <w:r w:rsidRPr="00D631A3">
              <w:rPr>
                <w:vertAlign w:val="superscript"/>
              </w:rPr>
              <w:t>ème</w:t>
            </w:r>
            <w:r>
              <w:t xml:space="preserve"> cocontractant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14:paraId="40A618F8" w14:textId="463CBE35" w:rsidR="00D631A3" w:rsidRDefault="00AD418A" w:rsidP="00F12B47">
            <w:r>
              <w:t xml:space="preserve">M. Mme  </w:t>
            </w:r>
            <w:r w:rsidR="00D631A3">
              <w:t>…………………………………………………….</w:t>
            </w:r>
          </w:p>
          <w:p w14:paraId="3F18C141" w14:textId="77777777" w:rsidR="00D631A3" w:rsidRDefault="00D631A3" w:rsidP="00F12B47">
            <w:pPr>
              <w:tabs>
                <w:tab w:val="left" w:pos="356"/>
              </w:tabs>
              <w:spacing w:after="0"/>
            </w:pPr>
            <w:r>
              <w:rPr>
                <w:rFonts w:ascii="Arial" w:hAnsi="Arial"/>
                <w:sz w:val="20"/>
                <w:szCs w:val="24"/>
              </w:rPr>
              <w:t xml:space="preserve">[  ] </w:t>
            </w:r>
            <w:r>
              <w:t>agissant en mon nom personnel……………………….…</w:t>
            </w:r>
          </w:p>
          <w:p w14:paraId="33BAA851" w14:textId="77777777" w:rsidR="00D631A3" w:rsidRDefault="00D631A3" w:rsidP="00F12B47">
            <w:pPr>
              <w:spacing w:before="0"/>
            </w:pPr>
            <w:r>
              <w:t xml:space="preserve">     domicilié(e) à : …………………………………….…….</w:t>
            </w:r>
          </w:p>
          <w:p w14:paraId="1AD7ECC4" w14:textId="77777777" w:rsidR="00D631A3" w:rsidRDefault="00D631A3" w:rsidP="00F12B47">
            <w:pPr>
              <w:spacing w:after="0"/>
            </w:pPr>
            <w:r>
              <w:rPr>
                <w:rFonts w:ascii="Arial" w:hAnsi="Arial"/>
                <w:sz w:val="20"/>
                <w:szCs w:val="24"/>
              </w:rPr>
              <w:t xml:space="preserve">[  ] </w:t>
            </w:r>
            <w:r>
              <w:t>agissant au nom et pour le compte de la Société ……….</w:t>
            </w:r>
          </w:p>
          <w:p w14:paraId="68A2DDAA" w14:textId="77777777" w:rsidR="00D631A3" w:rsidRDefault="00D631A3" w:rsidP="00F12B47">
            <w:pPr>
              <w:spacing w:before="0"/>
            </w:pPr>
            <w:r>
              <w:t xml:space="preserve">     ayant son siège social à : ………………………………..</w:t>
            </w:r>
          </w:p>
          <w:p w14:paraId="4B1EA104" w14:textId="77777777" w:rsidR="00D631A3" w:rsidRDefault="00D631A3" w:rsidP="00F12B47">
            <w:r>
              <w:t>immatriculé(e) à l’INSEE sous le n° de SIRET : ………………..</w:t>
            </w:r>
          </w:p>
          <w:p w14:paraId="7114039F" w14:textId="77777777" w:rsidR="00D631A3" w:rsidRDefault="00D631A3" w:rsidP="00F12B47">
            <w:r>
              <w:t>Téléphone : ………………</w:t>
            </w:r>
          </w:p>
          <w:p w14:paraId="27DBDD8E" w14:textId="77777777" w:rsidR="00D631A3" w:rsidRDefault="00D631A3" w:rsidP="00F12B47">
            <w:r>
              <w:t>Courriel :  ………………</w:t>
            </w:r>
          </w:p>
        </w:tc>
      </w:tr>
      <w:tr w:rsidR="00D631A3" w14:paraId="691AAE31" w14:textId="77777777" w:rsidTr="0085587C">
        <w:trPr>
          <w:cantSplit/>
        </w:trPr>
        <w:tc>
          <w:tcPr>
            <w:tcW w:w="2197" w:type="dxa"/>
            <w:tcBorders>
              <w:top w:val="single" w:sz="4" w:space="0" w:color="auto"/>
              <w:bottom w:val="single" w:sz="4" w:space="0" w:color="auto"/>
            </w:tcBorders>
          </w:tcPr>
          <w:p w14:paraId="4923BF4E" w14:textId="209FE30C" w:rsidR="00D631A3" w:rsidRDefault="00D631A3" w:rsidP="00BD48C6">
            <w:r>
              <w:t>6</w:t>
            </w:r>
            <w:r w:rsidRPr="00D631A3">
              <w:rPr>
                <w:vertAlign w:val="superscript"/>
              </w:rPr>
              <w:t>ème</w:t>
            </w:r>
            <w:r>
              <w:t xml:space="preserve"> cocontractant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14:paraId="63B34401" w14:textId="4627C95E" w:rsidR="00D631A3" w:rsidRDefault="00AD418A" w:rsidP="00F12B47">
            <w:r>
              <w:t xml:space="preserve">M. Mme  </w:t>
            </w:r>
            <w:r w:rsidR="00D631A3">
              <w:t>…………………………………………………….</w:t>
            </w:r>
          </w:p>
          <w:p w14:paraId="6F44BF70" w14:textId="77777777" w:rsidR="00D631A3" w:rsidRDefault="00D631A3" w:rsidP="00F12B47">
            <w:pPr>
              <w:tabs>
                <w:tab w:val="left" w:pos="356"/>
              </w:tabs>
              <w:spacing w:after="0"/>
            </w:pPr>
            <w:r>
              <w:rPr>
                <w:rFonts w:ascii="Arial" w:hAnsi="Arial"/>
                <w:sz w:val="20"/>
                <w:szCs w:val="24"/>
              </w:rPr>
              <w:t xml:space="preserve">[  ] </w:t>
            </w:r>
            <w:r>
              <w:t>agissant en mon nom personnel……………………….…</w:t>
            </w:r>
          </w:p>
          <w:p w14:paraId="3B712D2A" w14:textId="77777777" w:rsidR="00D631A3" w:rsidRDefault="00D631A3" w:rsidP="00F12B47">
            <w:pPr>
              <w:spacing w:before="0"/>
            </w:pPr>
            <w:r>
              <w:t xml:space="preserve">     domicilié(e) à : …………………………………….…….</w:t>
            </w:r>
          </w:p>
          <w:p w14:paraId="7FDE794C" w14:textId="77777777" w:rsidR="00D631A3" w:rsidRDefault="00D631A3" w:rsidP="00F12B47">
            <w:pPr>
              <w:spacing w:after="0"/>
            </w:pPr>
            <w:r>
              <w:rPr>
                <w:rFonts w:ascii="Arial" w:hAnsi="Arial"/>
                <w:sz w:val="20"/>
                <w:szCs w:val="24"/>
              </w:rPr>
              <w:t xml:space="preserve">[  ] </w:t>
            </w:r>
            <w:r>
              <w:t>agissant au nom et pour le compte de la Société ……….</w:t>
            </w:r>
          </w:p>
          <w:p w14:paraId="14E05F09" w14:textId="77777777" w:rsidR="00D631A3" w:rsidRDefault="00D631A3" w:rsidP="00F12B47">
            <w:pPr>
              <w:spacing w:before="0"/>
            </w:pPr>
            <w:r>
              <w:t xml:space="preserve">     ayant son siège social à : ………………………………..</w:t>
            </w:r>
          </w:p>
          <w:p w14:paraId="7EAA8AA6" w14:textId="77777777" w:rsidR="00D631A3" w:rsidRDefault="00D631A3" w:rsidP="00F12B47">
            <w:r>
              <w:t>immatriculé(e) à l’INSEE sous le n° de SIRET : ………………..</w:t>
            </w:r>
          </w:p>
          <w:p w14:paraId="6F95ECDA" w14:textId="77777777" w:rsidR="00D631A3" w:rsidRDefault="00D631A3" w:rsidP="00F12B47">
            <w:r>
              <w:t>Téléphone : ………………</w:t>
            </w:r>
          </w:p>
          <w:p w14:paraId="7B6EEA2D" w14:textId="65AC4C6C" w:rsidR="00D631A3" w:rsidRDefault="00D631A3" w:rsidP="00BD48C6">
            <w:r>
              <w:t>Courriel :  ………………</w:t>
            </w:r>
          </w:p>
        </w:tc>
      </w:tr>
      <w:tr w:rsidR="00092E3F" w14:paraId="71EE54BA" w14:textId="77777777" w:rsidTr="0085587C">
        <w:trPr>
          <w:cantSplit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3ACF34" w14:textId="18B5542D" w:rsidR="00092E3F" w:rsidRDefault="00092E3F" w:rsidP="00D91AE7">
            <w:r>
              <w:t>7</w:t>
            </w:r>
            <w:r w:rsidRPr="00092E3F">
              <w:t>ème</w:t>
            </w:r>
            <w:r>
              <w:t xml:space="preserve"> cocontractant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FB66" w14:textId="77777777" w:rsidR="00092E3F" w:rsidRDefault="00092E3F" w:rsidP="00D91AE7">
            <w:r>
              <w:t>M. Mme  …………………………………………………….</w:t>
            </w:r>
          </w:p>
          <w:p w14:paraId="5E58350B" w14:textId="77777777" w:rsidR="00092E3F" w:rsidRDefault="00092E3F" w:rsidP="00092E3F">
            <w:r w:rsidRPr="00092E3F">
              <w:t xml:space="preserve">[  ] </w:t>
            </w:r>
            <w:r>
              <w:t>agissant en mon nom personnel……………………….…</w:t>
            </w:r>
          </w:p>
          <w:p w14:paraId="78F7E1A7" w14:textId="77777777" w:rsidR="00092E3F" w:rsidRDefault="00092E3F" w:rsidP="00092E3F">
            <w:r>
              <w:t xml:space="preserve">     domicilié(e) à : …………………………………….…….</w:t>
            </w:r>
          </w:p>
          <w:p w14:paraId="5898AAC5" w14:textId="77777777" w:rsidR="00092E3F" w:rsidRDefault="00092E3F" w:rsidP="00092E3F">
            <w:r w:rsidRPr="00092E3F">
              <w:t xml:space="preserve">[  ] </w:t>
            </w:r>
            <w:r>
              <w:t>agissant au nom et pour le compte de la Société ……….</w:t>
            </w:r>
          </w:p>
          <w:p w14:paraId="73DC1F01" w14:textId="77777777" w:rsidR="00092E3F" w:rsidRDefault="00092E3F" w:rsidP="00092E3F">
            <w:r>
              <w:t xml:space="preserve">     ayant son siège social à : ………………………………..</w:t>
            </w:r>
          </w:p>
          <w:p w14:paraId="5E9E6897" w14:textId="77777777" w:rsidR="00092E3F" w:rsidRDefault="00092E3F" w:rsidP="00D91AE7">
            <w:r>
              <w:t>immatriculé(e) à l’INSEE sous le n° de SIRET : ………………..</w:t>
            </w:r>
          </w:p>
          <w:p w14:paraId="7E1F532D" w14:textId="77777777" w:rsidR="00092E3F" w:rsidRDefault="00092E3F" w:rsidP="00D91AE7">
            <w:r>
              <w:t>Téléphone : ………………</w:t>
            </w:r>
          </w:p>
          <w:p w14:paraId="12C6DBE3" w14:textId="77777777" w:rsidR="00092E3F" w:rsidRDefault="00092E3F" w:rsidP="00D91AE7">
            <w:r>
              <w:t>Courriel :  ………………</w:t>
            </w:r>
          </w:p>
        </w:tc>
      </w:tr>
    </w:tbl>
    <w:p w14:paraId="389E8366" w14:textId="09797FB9" w:rsidR="00F12B47" w:rsidRPr="00EE274F" w:rsidRDefault="00051C53" w:rsidP="00FC7306">
      <w:r>
        <w:lastRenderedPageBreak/>
        <w:t>Et étant, pour</w:t>
      </w:r>
      <w:r w:rsidR="00F12B47">
        <w:t xml:space="preserve"> tout ce qui concerne l’exécution du présent marché, représenté par,</w:t>
      </w:r>
      <w:r w:rsidR="00FC7306">
        <w:t xml:space="preserve"> </w:t>
      </w:r>
      <w:r w:rsidR="00F12B47" w:rsidRPr="00EE274F">
        <w:t>……………………………………………………………………</w:t>
      </w:r>
      <w:r w:rsidR="00FC7306" w:rsidRPr="00EE274F">
        <w:t xml:space="preserve"> </w:t>
      </w:r>
      <w:r w:rsidR="00F12B47" w:rsidRPr="00EE274F">
        <w:t>dûment mandé(e) à cet effet,</w:t>
      </w:r>
    </w:p>
    <w:p w14:paraId="39D5B084" w14:textId="470F832F" w:rsidR="00F12B47" w:rsidRPr="00A92793" w:rsidRDefault="00F12B47" w:rsidP="00F12B47">
      <w:r w:rsidRPr="00A92793">
        <w:t xml:space="preserve">après avoir pris connaissance du Cahier des Clauses Administratives Particulières (CCAP) </w:t>
      </w:r>
      <w:r w:rsidR="00EE274F" w:rsidRPr="00A92793">
        <w:t xml:space="preserve">et du Cahier des Clauses Techniques Particulières (CCTP) </w:t>
      </w:r>
      <w:r w:rsidRPr="00A92793">
        <w:t>et des documents qui y sont mentionnés,</w:t>
      </w:r>
    </w:p>
    <w:p w14:paraId="238AD7DB" w14:textId="61CDEC9A" w:rsidR="00EE274F" w:rsidRPr="00A92793" w:rsidRDefault="00C93DAE" w:rsidP="00C93DAE">
      <w:r w:rsidRPr="00A92793">
        <w:t xml:space="preserve">après avoir produit les pièces prévues aux articles </w:t>
      </w:r>
      <w:r w:rsidR="00286347" w:rsidRPr="00A92793">
        <w:t>R 2143-5</w:t>
      </w:r>
      <w:r w:rsidR="00EE274F" w:rsidRPr="00A92793">
        <w:t xml:space="preserve"> à R 2143-12 du Code de la Commande Publique.</w:t>
      </w:r>
    </w:p>
    <w:p w14:paraId="326DE9BF" w14:textId="798B3E5C" w:rsidR="00C93DAE" w:rsidRPr="00A92793" w:rsidRDefault="00C93DAE" w:rsidP="00C93DAE">
      <w:r w:rsidRPr="00A92793">
        <w:t>AFFIRMONS, sous peine de résiliation de plein droit du contrat, qu’aucune des personnes physiques ou morales pour lesquelles nous intervenons ne tombe sous le coup des interd</w:t>
      </w:r>
      <w:r w:rsidR="00286347" w:rsidRPr="00A92793">
        <w:t>ictions découlant de l’article  R 2143-3 du Code de la Commande Publique.</w:t>
      </w:r>
    </w:p>
    <w:p w14:paraId="3DAD1383" w14:textId="6DE437CB" w:rsidR="00C93DAE" w:rsidRPr="00D91AE7" w:rsidRDefault="00C93DAE" w:rsidP="00C93DAE">
      <w:r w:rsidRPr="00A92793">
        <w:t>NOUS ENGAGEONS, sans réserve, conformément aux conditions, clauses et prescriptions imposées par les CCAP et CCTP, à exécuter la mission aux conditions particulières ci-après, qui constituent notre offre.</w:t>
      </w:r>
    </w:p>
    <w:p w14:paraId="5C868025" w14:textId="4F428FFD" w:rsidR="00BD48C6" w:rsidRPr="00D91AE7" w:rsidRDefault="00FC7306" w:rsidP="00FC7306">
      <w:pPr>
        <w:pStyle w:val="Titre1"/>
      </w:pPr>
      <w:bookmarkStart w:id="13" w:name="_Toc216369116"/>
      <w:r w:rsidRPr="00D91AE7">
        <w:t>Offre de prix</w:t>
      </w:r>
      <w:bookmarkEnd w:id="13"/>
    </w:p>
    <w:p w14:paraId="1E0A80DA" w14:textId="492B2C46" w:rsidR="00FC7306" w:rsidRPr="00D91AE7" w:rsidRDefault="00FC7306" w:rsidP="00FC7306">
      <w:pPr>
        <w:pStyle w:val="Titre2"/>
      </w:pPr>
      <w:bookmarkStart w:id="14" w:name="_Toc216369117"/>
      <w:r w:rsidRPr="00D91AE7">
        <w:t>C</w:t>
      </w:r>
      <w:r w:rsidR="00B725B4" w:rsidRPr="00D91AE7">
        <w:t>onditions générales de l’offre de prix</w:t>
      </w:r>
      <w:bookmarkEnd w:id="14"/>
    </w:p>
    <w:p w14:paraId="13FDF60D" w14:textId="1AC6620E" w:rsidR="00FC7306" w:rsidRPr="00D91AE7" w:rsidRDefault="00B725B4" w:rsidP="00B725B4">
      <w:r w:rsidRPr="00D91AE7">
        <w:t>L’offre :</w:t>
      </w:r>
    </w:p>
    <w:p w14:paraId="5CDE3EB8" w14:textId="55DDBE53" w:rsidR="00B725B4" w:rsidRPr="00D91AE7" w:rsidRDefault="00FC7306" w:rsidP="00B725B4">
      <w:pPr>
        <w:pStyle w:val="Paragraphedeliste"/>
        <w:numPr>
          <w:ilvl w:val="0"/>
          <w:numId w:val="27"/>
        </w:numPr>
      </w:pPr>
      <w:r w:rsidRPr="00D91AE7">
        <w:t>est réputée établie sur la base des conditions économiques en vigueur</w:t>
      </w:r>
      <w:r w:rsidR="00476DF2">
        <w:t xml:space="preserve"> au mois</w:t>
      </w:r>
      <w:r w:rsidR="00476DF2" w:rsidRPr="00476DF2">
        <w:t xml:space="preserve"> </w:t>
      </w:r>
      <w:r w:rsidR="00476DF2">
        <w:t>M</w:t>
      </w:r>
      <w:r w:rsidR="00476DF2" w:rsidRPr="00332CBA">
        <w:rPr>
          <w:vertAlign w:val="subscript"/>
        </w:rPr>
        <w:t>0</w:t>
      </w:r>
      <w:r w:rsidR="00476DF2">
        <w:t xml:space="preserve"> </w:t>
      </w:r>
      <w:r w:rsidRPr="00D91AE7">
        <w:t>fixé à l'article 1 du présent acte,</w:t>
      </w:r>
    </w:p>
    <w:p w14:paraId="76B7BC39" w14:textId="77777777" w:rsidR="009F3662" w:rsidRPr="009F3662" w:rsidRDefault="009F3662" w:rsidP="009F3662">
      <w:pPr>
        <w:pStyle w:val="Paragraphedeliste"/>
        <w:numPr>
          <w:ilvl w:val="0"/>
          <w:numId w:val="27"/>
        </w:numPr>
      </w:pPr>
      <w:r w:rsidRPr="009F3662">
        <w:t>comprend les éléments de mission de maîtrise d'œuvre définis dans le CCAP et le CCTP,</w:t>
      </w:r>
    </w:p>
    <w:p w14:paraId="256560FE" w14:textId="3B1CA988" w:rsidR="00B725B4" w:rsidRDefault="00FC7306" w:rsidP="00B725B4">
      <w:pPr>
        <w:pStyle w:val="Paragraphedeliste"/>
        <w:numPr>
          <w:ilvl w:val="0"/>
          <w:numId w:val="27"/>
        </w:numPr>
      </w:pPr>
      <w:r w:rsidRPr="00D91AE7">
        <w:t xml:space="preserve">résulte de </w:t>
      </w:r>
      <w:r w:rsidR="00934276">
        <w:t>l’appréciation</w:t>
      </w:r>
      <w:r w:rsidRPr="00D91AE7">
        <w:t xml:space="preserve"> de la complexité de l'opération,</w:t>
      </w:r>
    </w:p>
    <w:p w14:paraId="49C2B2C7" w14:textId="58B5BF79" w:rsidR="00934276" w:rsidRPr="00A92793" w:rsidRDefault="00934276" w:rsidP="00B725B4">
      <w:pPr>
        <w:pStyle w:val="Paragraphedeliste"/>
        <w:numPr>
          <w:ilvl w:val="0"/>
          <w:numId w:val="27"/>
        </w:numPr>
      </w:pPr>
      <w:r>
        <w:t xml:space="preserve">se base sur le montant de l’enveloppe financière prévisionnelle affectée aux travaux « Co », arrêtée </w:t>
      </w:r>
      <w:r w:rsidRPr="00A92793">
        <w:t xml:space="preserve">par le maître d’ouvrage, soit : </w:t>
      </w:r>
      <w:r w:rsidR="0085587C" w:rsidRPr="00A92793">
        <w:rPr>
          <w:b/>
        </w:rPr>
        <w:t>740</w:t>
      </w:r>
      <w:r w:rsidRPr="00A92793">
        <w:rPr>
          <w:b/>
        </w:rPr>
        <w:t xml:space="preserve"> 000 € HT</w:t>
      </w:r>
      <w:r w:rsidRPr="00A92793">
        <w:t xml:space="preserve"> (valeur </w:t>
      </w:r>
      <w:r w:rsidR="0085587C" w:rsidRPr="00A92793">
        <w:t>décembre 2025</w:t>
      </w:r>
      <w:r w:rsidRPr="00A92793">
        <w:t>).</w:t>
      </w:r>
    </w:p>
    <w:p w14:paraId="1072F50D" w14:textId="0D762B6B" w:rsidR="00FC7306" w:rsidRPr="00104B6E" w:rsidRDefault="00B725B4" w:rsidP="00FC7306">
      <w:pPr>
        <w:pStyle w:val="Titre2"/>
      </w:pPr>
      <w:bookmarkStart w:id="15" w:name="_Toc216369118"/>
      <w:r>
        <w:t>Montant et calcul de la rémunération</w:t>
      </w:r>
      <w:bookmarkEnd w:id="15"/>
    </w:p>
    <w:p w14:paraId="36E8E9D8" w14:textId="6158DCD0" w:rsidR="00934276" w:rsidRPr="0085587C" w:rsidRDefault="00934276" w:rsidP="00934276">
      <w:r w:rsidRPr="009F3662">
        <w:t xml:space="preserve">Le forfait provisoire de rémunération est fixé selon les conditions générales décrites précédemment et selon les </w:t>
      </w:r>
      <w:r w:rsidRPr="0085587C">
        <w:t xml:space="preserve">montants indiqués ci-dessous. </w:t>
      </w:r>
    </w:p>
    <w:p w14:paraId="1D0F3929" w14:textId="77777777" w:rsidR="009F3662" w:rsidRPr="0085587C" w:rsidRDefault="009F3662" w:rsidP="009F3662">
      <w:r w:rsidRPr="0085587C">
        <w:t>Le taux de rémunération figurant au cadre de Décomposition des Honoraires par co-traitants est réputé être indicatif.</w:t>
      </w:r>
    </w:p>
    <w:p w14:paraId="205FD9DD" w14:textId="77777777" w:rsidR="00934276" w:rsidRDefault="00934276" w:rsidP="00934276">
      <w:r w:rsidRPr="009F3662">
        <w:t>Le forfait définitif sera établi dans les conditions prévues au CCAP.</w:t>
      </w:r>
    </w:p>
    <w:tbl>
      <w:tblPr>
        <w:tblStyle w:val="Grilledutableau"/>
        <w:tblW w:w="9849" w:type="dxa"/>
        <w:tblLayout w:type="fixed"/>
        <w:tblLook w:val="04A0" w:firstRow="1" w:lastRow="0" w:firstColumn="1" w:lastColumn="0" w:noHBand="0" w:noVBand="1"/>
      </w:tblPr>
      <w:tblGrid>
        <w:gridCol w:w="1809"/>
        <w:gridCol w:w="1418"/>
        <w:gridCol w:w="1984"/>
        <w:gridCol w:w="4638"/>
      </w:tblGrid>
      <w:tr w:rsidR="00CE7ECA" w14:paraId="0AA03DB9" w14:textId="77777777" w:rsidTr="00EF3474">
        <w:tc>
          <w:tcPr>
            <w:tcW w:w="1809" w:type="dxa"/>
            <w:vMerge w:val="restart"/>
            <w:shd w:val="clear" w:color="auto" w:fill="E0E0E0"/>
            <w:vAlign w:val="center"/>
          </w:tcPr>
          <w:p w14:paraId="2018D8C6" w14:textId="1AAFE670" w:rsidR="00CE7ECA" w:rsidRPr="00CE7ECA" w:rsidRDefault="00CE7ECA" w:rsidP="001A1F74">
            <w:pPr>
              <w:jc w:val="left"/>
              <w:rPr>
                <w:b/>
              </w:rPr>
            </w:pPr>
            <w:r w:rsidRPr="00CE7ECA">
              <w:rPr>
                <w:b/>
              </w:rPr>
              <w:t xml:space="preserve">Découpage </w:t>
            </w:r>
            <w:r w:rsidR="00EF3474">
              <w:rPr>
                <w:b/>
              </w:rPr>
              <w:br/>
            </w:r>
            <w:r w:rsidRPr="00CE7ECA">
              <w:rPr>
                <w:b/>
              </w:rPr>
              <w:t>de la mission</w:t>
            </w:r>
          </w:p>
        </w:tc>
        <w:tc>
          <w:tcPr>
            <w:tcW w:w="1418" w:type="dxa"/>
            <w:vMerge w:val="restart"/>
            <w:shd w:val="clear" w:color="auto" w:fill="E0E0E0"/>
            <w:vAlign w:val="center"/>
          </w:tcPr>
          <w:p w14:paraId="7440E809" w14:textId="1B01448F" w:rsidR="00CE7ECA" w:rsidRPr="00CE7ECA" w:rsidRDefault="00CE7ECA" w:rsidP="001A1F74">
            <w:pPr>
              <w:jc w:val="left"/>
              <w:rPr>
                <w:b/>
              </w:rPr>
            </w:pPr>
            <w:r w:rsidRPr="00CE7ECA">
              <w:rPr>
                <w:b/>
              </w:rPr>
              <w:t xml:space="preserve">Éléments </w:t>
            </w:r>
            <w:r w:rsidR="00EF3474">
              <w:rPr>
                <w:b/>
              </w:rPr>
              <w:br/>
            </w:r>
            <w:r w:rsidRPr="00CE7ECA">
              <w:rPr>
                <w:b/>
              </w:rPr>
              <w:t>de missions</w:t>
            </w:r>
          </w:p>
        </w:tc>
        <w:tc>
          <w:tcPr>
            <w:tcW w:w="6622" w:type="dxa"/>
            <w:gridSpan w:val="2"/>
            <w:shd w:val="clear" w:color="auto" w:fill="E0E0E0"/>
          </w:tcPr>
          <w:p w14:paraId="5B6D4942" w14:textId="5E3E4BA3" w:rsidR="00CE7ECA" w:rsidRPr="00CE7ECA" w:rsidRDefault="00CE7ECA" w:rsidP="00CE7ECA">
            <w:pPr>
              <w:jc w:val="center"/>
              <w:rPr>
                <w:b/>
              </w:rPr>
            </w:pPr>
            <w:r w:rsidRPr="00CE7ECA">
              <w:rPr>
                <w:b/>
              </w:rPr>
              <w:t>Forfait provisoire de rémunération « Fo »</w:t>
            </w:r>
          </w:p>
        </w:tc>
      </w:tr>
      <w:tr w:rsidR="00CE7ECA" w14:paraId="508BD7E1" w14:textId="77777777" w:rsidTr="00EF3474">
        <w:tc>
          <w:tcPr>
            <w:tcW w:w="1809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64510F3" w14:textId="004C5EB7" w:rsidR="00CE7ECA" w:rsidRPr="00CE7ECA" w:rsidRDefault="00CE7ECA" w:rsidP="001A1F74">
            <w:pPr>
              <w:jc w:val="left"/>
              <w:rPr>
                <w:b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D25094F" w14:textId="3D0F4C1B" w:rsidR="00CE7ECA" w:rsidRPr="00CE7ECA" w:rsidRDefault="00CE7ECA" w:rsidP="001A1F74">
            <w:pPr>
              <w:jc w:val="left"/>
              <w:rPr>
                <w:b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18E23AF" w14:textId="38856243" w:rsidR="00CE7ECA" w:rsidRPr="00CE7ECA" w:rsidRDefault="00CE7ECA" w:rsidP="00CE7ECA">
            <w:pPr>
              <w:jc w:val="center"/>
              <w:rPr>
                <w:b/>
              </w:rPr>
            </w:pPr>
            <w:r w:rsidRPr="00CE7ECA">
              <w:rPr>
                <w:b/>
              </w:rPr>
              <w:t>En chiffres</w:t>
            </w:r>
          </w:p>
        </w:tc>
        <w:tc>
          <w:tcPr>
            <w:tcW w:w="463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990A11A" w14:textId="293F45B6" w:rsidR="00CE7ECA" w:rsidRPr="00CE7ECA" w:rsidRDefault="00CE7ECA" w:rsidP="00CE7ECA">
            <w:pPr>
              <w:jc w:val="center"/>
              <w:rPr>
                <w:b/>
              </w:rPr>
            </w:pPr>
            <w:r w:rsidRPr="00CE7ECA">
              <w:rPr>
                <w:b/>
              </w:rPr>
              <w:t>Soit en lettres</w:t>
            </w:r>
          </w:p>
        </w:tc>
      </w:tr>
      <w:tr w:rsidR="00CE7ECA" w14:paraId="2AF8F303" w14:textId="77777777" w:rsidTr="00EF3474">
        <w:trPr>
          <w:trHeight w:hRule="exact" w:val="170"/>
        </w:trPr>
        <w:tc>
          <w:tcPr>
            <w:tcW w:w="1809" w:type="dxa"/>
            <w:tcBorders>
              <w:left w:val="nil"/>
              <w:right w:val="nil"/>
            </w:tcBorders>
            <w:vAlign w:val="center"/>
          </w:tcPr>
          <w:p w14:paraId="025CFDA5" w14:textId="77777777" w:rsidR="00CE7ECA" w:rsidRDefault="00CE7ECA" w:rsidP="001A1F74">
            <w:pPr>
              <w:jc w:val="left"/>
            </w:pPr>
          </w:p>
        </w:tc>
        <w:tc>
          <w:tcPr>
            <w:tcW w:w="1418" w:type="dxa"/>
            <w:tcBorders>
              <w:left w:val="nil"/>
              <w:right w:val="nil"/>
            </w:tcBorders>
            <w:vAlign w:val="center"/>
          </w:tcPr>
          <w:p w14:paraId="447B415D" w14:textId="77777777" w:rsidR="00CE7ECA" w:rsidRDefault="00CE7ECA" w:rsidP="001A1F74">
            <w:pPr>
              <w:jc w:val="left"/>
            </w:pPr>
          </w:p>
        </w:tc>
        <w:tc>
          <w:tcPr>
            <w:tcW w:w="1984" w:type="dxa"/>
            <w:tcBorders>
              <w:left w:val="nil"/>
              <w:right w:val="nil"/>
            </w:tcBorders>
            <w:vAlign w:val="center"/>
          </w:tcPr>
          <w:p w14:paraId="47875CE3" w14:textId="77777777" w:rsidR="00CE7ECA" w:rsidRDefault="00CE7ECA" w:rsidP="001A1F74">
            <w:pPr>
              <w:jc w:val="right"/>
            </w:pPr>
          </w:p>
        </w:tc>
        <w:tc>
          <w:tcPr>
            <w:tcW w:w="4638" w:type="dxa"/>
            <w:tcBorders>
              <w:left w:val="nil"/>
              <w:right w:val="nil"/>
            </w:tcBorders>
            <w:vAlign w:val="center"/>
          </w:tcPr>
          <w:p w14:paraId="2F03419D" w14:textId="77777777" w:rsidR="00CE7ECA" w:rsidRDefault="00CE7ECA" w:rsidP="001A1F74">
            <w:pPr>
              <w:jc w:val="left"/>
            </w:pPr>
          </w:p>
        </w:tc>
      </w:tr>
      <w:tr w:rsidR="009A5774" w14:paraId="25071E94" w14:textId="77777777" w:rsidTr="009A5774">
        <w:tc>
          <w:tcPr>
            <w:tcW w:w="1809" w:type="dxa"/>
          </w:tcPr>
          <w:p w14:paraId="4006FC39" w14:textId="77777777" w:rsidR="009A5774" w:rsidRDefault="009A5774" w:rsidP="0054490E">
            <w:pPr>
              <w:jc w:val="left"/>
            </w:pPr>
            <w:r>
              <w:t xml:space="preserve">Prestation de l’offre de base </w:t>
            </w:r>
          </w:p>
        </w:tc>
        <w:tc>
          <w:tcPr>
            <w:tcW w:w="1418" w:type="dxa"/>
          </w:tcPr>
          <w:p w14:paraId="6706FC75" w14:textId="77777777" w:rsidR="009A5774" w:rsidRDefault="009A5774" w:rsidP="0054490E">
            <w:pPr>
              <w:jc w:val="left"/>
            </w:pPr>
            <w:r>
              <w:t>M</w:t>
            </w:r>
            <w:r w:rsidRPr="0068310B">
              <w:t>ission de base</w:t>
            </w:r>
          </w:p>
        </w:tc>
        <w:tc>
          <w:tcPr>
            <w:tcW w:w="1984" w:type="dxa"/>
          </w:tcPr>
          <w:p w14:paraId="121007F9" w14:textId="77777777" w:rsidR="009A5774" w:rsidRDefault="009A5774" w:rsidP="0054490E">
            <w:pPr>
              <w:jc w:val="right"/>
            </w:pPr>
            <w:r>
              <w:t>……….. € HT</w:t>
            </w:r>
          </w:p>
        </w:tc>
        <w:tc>
          <w:tcPr>
            <w:tcW w:w="4638" w:type="dxa"/>
          </w:tcPr>
          <w:p w14:paraId="0C0E8B6A" w14:textId="77777777" w:rsidR="009A5774" w:rsidRDefault="009A5774" w:rsidP="0054490E">
            <w:pPr>
              <w:jc w:val="left"/>
            </w:pPr>
            <w:r>
              <w:t>…. euros hors taxes</w:t>
            </w:r>
          </w:p>
        </w:tc>
      </w:tr>
      <w:tr w:rsidR="009A5774" w14:paraId="4ABCE653" w14:textId="77777777" w:rsidTr="009A5774">
        <w:trPr>
          <w:trHeight w:hRule="exact" w:val="170"/>
        </w:trPr>
        <w:tc>
          <w:tcPr>
            <w:tcW w:w="1809" w:type="dxa"/>
          </w:tcPr>
          <w:p w14:paraId="1D2CC8AB" w14:textId="77777777" w:rsidR="009A5774" w:rsidRDefault="009A5774" w:rsidP="0054490E">
            <w:pPr>
              <w:jc w:val="left"/>
            </w:pPr>
          </w:p>
        </w:tc>
        <w:tc>
          <w:tcPr>
            <w:tcW w:w="1418" w:type="dxa"/>
          </w:tcPr>
          <w:p w14:paraId="5A1B04BD" w14:textId="77777777" w:rsidR="009A5774" w:rsidRDefault="009A5774" w:rsidP="0054490E">
            <w:pPr>
              <w:jc w:val="left"/>
            </w:pPr>
          </w:p>
        </w:tc>
        <w:tc>
          <w:tcPr>
            <w:tcW w:w="1984" w:type="dxa"/>
          </w:tcPr>
          <w:p w14:paraId="59919E7A" w14:textId="77777777" w:rsidR="009A5774" w:rsidRDefault="009A5774" w:rsidP="0054490E">
            <w:pPr>
              <w:jc w:val="left"/>
            </w:pPr>
          </w:p>
        </w:tc>
        <w:tc>
          <w:tcPr>
            <w:tcW w:w="4638" w:type="dxa"/>
          </w:tcPr>
          <w:p w14:paraId="427983AA" w14:textId="77777777" w:rsidR="009A5774" w:rsidRDefault="009A5774" w:rsidP="0054490E">
            <w:pPr>
              <w:jc w:val="left"/>
            </w:pPr>
          </w:p>
        </w:tc>
      </w:tr>
      <w:tr w:rsidR="009A5774" w14:paraId="78C57AD9" w14:textId="77777777" w:rsidTr="009A5774">
        <w:tc>
          <w:tcPr>
            <w:tcW w:w="1809" w:type="dxa"/>
            <w:vMerge w:val="restart"/>
          </w:tcPr>
          <w:p w14:paraId="4BDCE8A0" w14:textId="77777777" w:rsidR="009A5774" w:rsidRPr="00792C75" w:rsidRDefault="009A5774" w:rsidP="0054490E">
            <w:pPr>
              <w:jc w:val="left"/>
            </w:pPr>
            <w:r w:rsidRPr="00792C75">
              <w:t>Prestations supplémentaires éventuelles (variantes exigées par le maître d'ouvrage) :</w:t>
            </w:r>
          </w:p>
        </w:tc>
        <w:tc>
          <w:tcPr>
            <w:tcW w:w="1418" w:type="dxa"/>
          </w:tcPr>
          <w:p w14:paraId="74D5203B" w14:textId="77777777" w:rsidR="009A5774" w:rsidRPr="00792C75" w:rsidRDefault="009A5774" w:rsidP="0054490E">
            <w:pPr>
              <w:jc w:val="left"/>
            </w:pPr>
            <w:r w:rsidRPr="00792C75">
              <w:t>Mission : </w:t>
            </w:r>
            <w:r w:rsidRPr="00792C75">
              <w:br/>
              <w:t>« OPC »</w:t>
            </w:r>
          </w:p>
        </w:tc>
        <w:tc>
          <w:tcPr>
            <w:tcW w:w="1984" w:type="dxa"/>
          </w:tcPr>
          <w:p w14:paraId="2F427D08" w14:textId="77777777" w:rsidR="009A5774" w:rsidRPr="00792C75" w:rsidRDefault="009A5774" w:rsidP="0054490E">
            <w:pPr>
              <w:jc w:val="right"/>
            </w:pPr>
            <w:r w:rsidRPr="00792C75">
              <w:t>……….. € HT</w:t>
            </w:r>
          </w:p>
        </w:tc>
        <w:tc>
          <w:tcPr>
            <w:tcW w:w="4638" w:type="dxa"/>
          </w:tcPr>
          <w:p w14:paraId="24C370A7" w14:textId="77777777" w:rsidR="009A5774" w:rsidRDefault="009A5774" w:rsidP="0054490E">
            <w:pPr>
              <w:jc w:val="left"/>
            </w:pPr>
            <w:r w:rsidRPr="00792C75">
              <w:t>…. euros hors taxes</w:t>
            </w:r>
          </w:p>
        </w:tc>
      </w:tr>
      <w:tr w:rsidR="009A5774" w14:paraId="3C45AFAC" w14:textId="77777777" w:rsidTr="009A5774">
        <w:tc>
          <w:tcPr>
            <w:tcW w:w="1809" w:type="dxa"/>
            <w:vMerge/>
          </w:tcPr>
          <w:p w14:paraId="4B06E246" w14:textId="77777777" w:rsidR="009A5774" w:rsidRDefault="009A5774" w:rsidP="0054490E">
            <w:pPr>
              <w:jc w:val="left"/>
            </w:pPr>
          </w:p>
        </w:tc>
        <w:tc>
          <w:tcPr>
            <w:tcW w:w="1418" w:type="dxa"/>
          </w:tcPr>
          <w:p w14:paraId="6223729E" w14:textId="77777777" w:rsidR="009A5774" w:rsidRDefault="009A5774" w:rsidP="0054490E">
            <w:pPr>
              <w:jc w:val="left"/>
            </w:pPr>
            <w:r w:rsidRPr="00792C75">
              <w:t>Mission</w:t>
            </w:r>
            <w:r>
              <w:t> :</w:t>
            </w:r>
          </w:p>
          <w:p w14:paraId="04F0F36A" w14:textId="77777777" w:rsidR="009A5774" w:rsidRPr="00CD6D5A" w:rsidRDefault="009A5774" w:rsidP="0054490E">
            <w:pPr>
              <w:jc w:val="left"/>
              <w:rPr>
                <w:highlight w:val="yellow"/>
              </w:rPr>
            </w:pPr>
            <w:r w:rsidRPr="00792C75">
              <w:t>« SSI »</w:t>
            </w:r>
          </w:p>
        </w:tc>
        <w:tc>
          <w:tcPr>
            <w:tcW w:w="1984" w:type="dxa"/>
          </w:tcPr>
          <w:p w14:paraId="2AB6DF15" w14:textId="77777777" w:rsidR="009A5774" w:rsidRDefault="009A5774" w:rsidP="0054490E">
            <w:pPr>
              <w:jc w:val="right"/>
            </w:pPr>
            <w:r>
              <w:t>……….. € HT</w:t>
            </w:r>
          </w:p>
        </w:tc>
        <w:tc>
          <w:tcPr>
            <w:tcW w:w="4638" w:type="dxa"/>
          </w:tcPr>
          <w:p w14:paraId="4498FD99" w14:textId="77777777" w:rsidR="009A5774" w:rsidRDefault="009A5774" w:rsidP="0054490E">
            <w:pPr>
              <w:jc w:val="left"/>
            </w:pPr>
            <w:r>
              <w:t>…. euros hors taxes</w:t>
            </w:r>
          </w:p>
        </w:tc>
      </w:tr>
      <w:tr w:rsidR="009A5774" w14:paraId="006C612F" w14:textId="77777777" w:rsidTr="009A5774">
        <w:trPr>
          <w:gridAfter w:val="1"/>
          <w:wAfter w:w="4638" w:type="dxa"/>
        </w:trPr>
        <w:tc>
          <w:tcPr>
            <w:tcW w:w="1809" w:type="dxa"/>
          </w:tcPr>
          <w:p w14:paraId="58713233" w14:textId="77777777" w:rsidR="009A5774" w:rsidRPr="001A1F74" w:rsidRDefault="009A5774" w:rsidP="0054490E">
            <w:pPr>
              <w:jc w:val="left"/>
            </w:pPr>
            <w:r w:rsidRPr="001A1F74">
              <w:rPr>
                <w:b/>
              </w:rPr>
              <w:t xml:space="preserve">Total </w:t>
            </w:r>
            <w:r>
              <w:rPr>
                <w:b/>
              </w:rPr>
              <w:t xml:space="preserve">variantes exigées </w:t>
            </w:r>
          </w:p>
        </w:tc>
        <w:tc>
          <w:tcPr>
            <w:tcW w:w="1418" w:type="dxa"/>
          </w:tcPr>
          <w:p w14:paraId="099FAAC5" w14:textId="77777777" w:rsidR="009A5774" w:rsidRPr="00EF3474" w:rsidRDefault="009A5774" w:rsidP="0054490E">
            <w:pPr>
              <w:jc w:val="right"/>
              <w:rPr>
                <w:b/>
              </w:rPr>
            </w:pPr>
            <w:r w:rsidRPr="00EF3474">
              <w:rPr>
                <w:b/>
              </w:rPr>
              <w:t>……….. € HT</w:t>
            </w:r>
          </w:p>
        </w:tc>
        <w:tc>
          <w:tcPr>
            <w:tcW w:w="1984" w:type="dxa"/>
          </w:tcPr>
          <w:p w14:paraId="4D66EBAE" w14:textId="77777777" w:rsidR="009A5774" w:rsidRPr="00EF3474" w:rsidRDefault="009A5774" w:rsidP="0054490E">
            <w:pPr>
              <w:jc w:val="left"/>
              <w:rPr>
                <w:b/>
              </w:rPr>
            </w:pPr>
            <w:r w:rsidRPr="00EF3474">
              <w:rPr>
                <w:b/>
              </w:rPr>
              <w:t>…. euros hors taxes</w:t>
            </w:r>
          </w:p>
        </w:tc>
      </w:tr>
      <w:tr w:rsidR="009A5774" w14:paraId="7008E5ED" w14:textId="77777777" w:rsidTr="009A5774">
        <w:trPr>
          <w:trHeight w:hRule="exact" w:val="170"/>
        </w:trPr>
        <w:tc>
          <w:tcPr>
            <w:tcW w:w="1809" w:type="dxa"/>
          </w:tcPr>
          <w:p w14:paraId="58D8FBEC" w14:textId="77777777" w:rsidR="009A5774" w:rsidRDefault="009A5774" w:rsidP="0054490E">
            <w:pPr>
              <w:jc w:val="left"/>
            </w:pPr>
          </w:p>
        </w:tc>
        <w:tc>
          <w:tcPr>
            <w:tcW w:w="1418" w:type="dxa"/>
          </w:tcPr>
          <w:p w14:paraId="17458140" w14:textId="77777777" w:rsidR="009A5774" w:rsidRDefault="009A5774" w:rsidP="0054490E">
            <w:pPr>
              <w:jc w:val="left"/>
            </w:pPr>
          </w:p>
        </w:tc>
        <w:tc>
          <w:tcPr>
            <w:tcW w:w="1984" w:type="dxa"/>
          </w:tcPr>
          <w:p w14:paraId="607C447F" w14:textId="77777777" w:rsidR="009A5774" w:rsidRDefault="009A5774" w:rsidP="0054490E">
            <w:pPr>
              <w:jc w:val="left"/>
            </w:pPr>
          </w:p>
        </w:tc>
        <w:tc>
          <w:tcPr>
            <w:tcW w:w="4638" w:type="dxa"/>
          </w:tcPr>
          <w:p w14:paraId="1A5CAA95" w14:textId="77777777" w:rsidR="009A5774" w:rsidRDefault="009A5774" w:rsidP="0054490E">
            <w:pPr>
              <w:jc w:val="left"/>
            </w:pPr>
          </w:p>
        </w:tc>
      </w:tr>
      <w:tr w:rsidR="009A5774" w14:paraId="52E53822" w14:textId="77777777" w:rsidTr="009A5774">
        <w:tc>
          <w:tcPr>
            <w:tcW w:w="1809" w:type="dxa"/>
            <w:vMerge w:val="restart"/>
          </w:tcPr>
          <w:p w14:paraId="2069A019" w14:textId="77777777" w:rsidR="009A5774" w:rsidRPr="00EF3474" w:rsidRDefault="009A5774" w:rsidP="0054490E">
            <w:pPr>
              <w:jc w:val="left"/>
            </w:pPr>
            <w:r w:rsidRPr="00EF3474">
              <w:t xml:space="preserve">Prestations supplémentaires proposées </w:t>
            </w:r>
            <w:r>
              <w:t>par le soumissionnaire</w:t>
            </w:r>
          </w:p>
        </w:tc>
        <w:tc>
          <w:tcPr>
            <w:tcW w:w="1418" w:type="dxa"/>
          </w:tcPr>
          <w:p w14:paraId="0F2FA13F" w14:textId="77777777" w:rsidR="009A5774" w:rsidRPr="00EF3474" w:rsidRDefault="009A5774" w:rsidP="0054490E">
            <w:pPr>
              <w:jc w:val="left"/>
            </w:pPr>
            <w:r w:rsidRPr="00EF3474">
              <w:t>Mission ….</w:t>
            </w:r>
          </w:p>
        </w:tc>
        <w:tc>
          <w:tcPr>
            <w:tcW w:w="1984" w:type="dxa"/>
          </w:tcPr>
          <w:p w14:paraId="3149B046" w14:textId="77777777" w:rsidR="009A5774" w:rsidRPr="00EF3474" w:rsidRDefault="009A5774" w:rsidP="0054490E">
            <w:pPr>
              <w:jc w:val="right"/>
            </w:pPr>
            <w:r w:rsidRPr="00EF3474">
              <w:t>……….. € HT</w:t>
            </w:r>
          </w:p>
        </w:tc>
        <w:tc>
          <w:tcPr>
            <w:tcW w:w="4638" w:type="dxa"/>
          </w:tcPr>
          <w:p w14:paraId="72FC44B8" w14:textId="77777777" w:rsidR="009A5774" w:rsidRDefault="009A5774" w:rsidP="0054490E">
            <w:pPr>
              <w:jc w:val="left"/>
            </w:pPr>
            <w:r w:rsidRPr="00EF3474">
              <w:t>…. euros hors taxes</w:t>
            </w:r>
          </w:p>
        </w:tc>
      </w:tr>
      <w:tr w:rsidR="009A5774" w14:paraId="0A7588BC" w14:textId="77777777" w:rsidTr="009A5774">
        <w:tc>
          <w:tcPr>
            <w:tcW w:w="1809" w:type="dxa"/>
            <w:vMerge/>
          </w:tcPr>
          <w:p w14:paraId="3EA762C4" w14:textId="77777777" w:rsidR="009A5774" w:rsidRDefault="009A5774" w:rsidP="0054490E">
            <w:pPr>
              <w:jc w:val="left"/>
            </w:pPr>
          </w:p>
        </w:tc>
        <w:tc>
          <w:tcPr>
            <w:tcW w:w="1418" w:type="dxa"/>
          </w:tcPr>
          <w:p w14:paraId="3684E10E" w14:textId="77777777" w:rsidR="009A5774" w:rsidRPr="00792C75" w:rsidRDefault="009A5774" w:rsidP="0054490E">
            <w:pPr>
              <w:jc w:val="left"/>
            </w:pPr>
            <w:r w:rsidRPr="00792C75">
              <w:t>Mission …</w:t>
            </w:r>
          </w:p>
        </w:tc>
        <w:tc>
          <w:tcPr>
            <w:tcW w:w="1984" w:type="dxa"/>
          </w:tcPr>
          <w:p w14:paraId="22BAA67C" w14:textId="77777777" w:rsidR="009A5774" w:rsidRDefault="009A5774" w:rsidP="0054490E">
            <w:pPr>
              <w:jc w:val="right"/>
            </w:pPr>
            <w:r>
              <w:t>……….. € HT</w:t>
            </w:r>
          </w:p>
        </w:tc>
        <w:tc>
          <w:tcPr>
            <w:tcW w:w="4638" w:type="dxa"/>
          </w:tcPr>
          <w:p w14:paraId="6D91B910" w14:textId="77777777" w:rsidR="009A5774" w:rsidRDefault="009A5774" w:rsidP="0054490E">
            <w:pPr>
              <w:jc w:val="left"/>
            </w:pPr>
            <w:r>
              <w:t>…. euros hors taxes</w:t>
            </w:r>
          </w:p>
        </w:tc>
      </w:tr>
      <w:tr w:rsidR="009A5774" w14:paraId="4FF48568" w14:textId="77777777" w:rsidTr="009A5774">
        <w:trPr>
          <w:gridAfter w:val="1"/>
          <w:wAfter w:w="4638" w:type="dxa"/>
        </w:trPr>
        <w:tc>
          <w:tcPr>
            <w:tcW w:w="1809" w:type="dxa"/>
          </w:tcPr>
          <w:p w14:paraId="5A0B59C1" w14:textId="77777777" w:rsidR="009A5774" w:rsidRPr="00934276" w:rsidRDefault="009A5774" w:rsidP="0054490E">
            <w:pPr>
              <w:pStyle w:val="Titre8"/>
              <w:jc w:val="left"/>
            </w:pPr>
            <w:r w:rsidRPr="00A16AE8">
              <w:t>Total</w:t>
            </w:r>
            <w:r>
              <w:rPr>
                <w:b w:val="0"/>
              </w:rPr>
              <w:t xml:space="preserve"> v</w:t>
            </w:r>
            <w:r w:rsidRPr="00CE7ECA">
              <w:t>ariantes</w:t>
            </w:r>
            <w:r w:rsidRPr="00934276">
              <w:t>(s) proposée(s) par le soumissionnaire</w:t>
            </w:r>
          </w:p>
          <w:p w14:paraId="007F2991" w14:textId="77777777" w:rsidR="009A5774" w:rsidRPr="001A1F74" w:rsidRDefault="009A5774" w:rsidP="0054490E">
            <w:pPr>
              <w:jc w:val="left"/>
            </w:pPr>
          </w:p>
        </w:tc>
        <w:tc>
          <w:tcPr>
            <w:tcW w:w="1418" w:type="dxa"/>
          </w:tcPr>
          <w:p w14:paraId="296A5B18" w14:textId="77777777" w:rsidR="009A5774" w:rsidRPr="00EF3474" w:rsidRDefault="009A5774" w:rsidP="0054490E">
            <w:pPr>
              <w:jc w:val="right"/>
              <w:rPr>
                <w:b/>
              </w:rPr>
            </w:pPr>
            <w:r w:rsidRPr="00EF3474">
              <w:rPr>
                <w:b/>
              </w:rPr>
              <w:t>……….. € HT</w:t>
            </w:r>
          </w:p>
        </w:tc>
        <w:tc>
          <w:tcPr>
            <w:tcW w:w="1984" w:type="dxa"/>
          </w:tcPr>
          <w:p w14:paraId="70358321" w14:textId="77777777" w:rsidR="009A5774" w:rsidRPr="00EF3474" w:rsidRDefault="009A5774" w:rsidP="0054490E">
            <w:pPr>
              <w:jc w:val="left"/>
              <w:rPr>
                <w:b/>
              </w:rPr>
            </w:pPr>
            <w:r w:rsidRPr="00EF3474">
              <w:rPr>
                <w:b/>
              </w:rPr>
              <w:t>…. euros hors taxes</w:t>
            </w:r>
          </w:p>
        </w:tc>
      </w:tr>
    </w:tbl>
    <w:p w14:paraId="1ED59240" w14:textId="54706FF3" w:rsidR="00FC7306" w:rsidRDefault="00FC7306" w:rsidP="00EF45A8">
      <w:pPr>
        <w:pStyle w:val="Titre2"/>
      </w:pPr>
      <w:bookmarkStart w:id="16" w:name="_Toc216369119"/>
      <w:r>
        <w:t>Modalités de rémunération</w:t>
      </w:r>
      <w:bookmarkEnd w:id="16"/>
    </w:p>
    <w:p w14:paraId="116C789C" w14:textId="7903BFC2" w:rsidR="00FC7306" w:rsidRDefault="00FC7306" w:rsidP="00EF45A8">
      <w:r>
        <w:t xml:space="preserve">La part attribuée à chaque phase </w:t>
      </w:r>
      <w:r w:rsidR="00EF45A8">
        <w:t xml:space="preserve">et à chaque membre du groupement </w:t>
      </w:r>
      <w:r>
        <w:t>est fixée à l'annexe au présent acte d'engagement.</w:t>
      </w:r>
    </w:p>
    <w:p w14:paraId="18A8C7ED" w14:textId="06F0E1AB" w:rsidR="00FC7306" w:rsidRDefault="00FC7306" w:rsidP="00FC7306">
      <w:pPr>
        <w:pStyle w:val="Titre1"/>
      </w:pPr>
      <w:bookmarkStart w:id="17" w:name="_Toc216369120"/>
      <w:r>
        <w:t xml:space="preserve">Délais d’exécution </w:t>
      </w:r>
      <w:r w:rsidR="00B620C2">
        <w:t>du marché</w:t>
      </w:r>
      <w:bookmarkEnd w:id="17"/>
    </w:p>
    <w:p w14:paraId="5F11900C" w14:textId="2420E6AC" w:rsidR="00387FE9" w:rsidRPr="00387FE9" w:rsidRDefault="00387FE9" w:rsidP="00387FE9">
      <w:pPr>
        <w:pStyle w:val="Titre2"/>
      </w:pPr>
      <w:bookmarkStart w:id="18" w:name="_Toc216369121"/>
      <w:r>
        <w:t>Délais des différents éléments de mission</w:t>
      </w:r>
      <w:bookmarkEnd w:id="18"/>
    </w:p>
    <w:p w14:paraId="36670FCB" w14:textId="0B440224" w:rsidR="00386ED6" w:rsidRPr="00A92793" w:rsidRDefault="00386ED6" w:rsidP="00386ED6">
      <w:r w:rsidRPr="00A92793">
        <w:t>La signature du marché de maîtrise d'œuvre est prévu</w:t>
      </w:r>
      <w:r w:rsidR="007C4A2C" w:rsidRPr="00A92793">
        <w:t>e</w:t>
      </w:r>
      <w:r w:rsidRPr="00A92793">
        <w:t xml:space="preserve"> courant </w:t>
      </w:r>
      <w:r w:rsidR="009A5774" w:rsidRPr="00A92793">
        <w:t>février 2026</w:t>
      </w:r>
    </w:p>
    <w:p w14:paraId="30BB4266" w14:textId="472ACC1B" w:rsidR="007A7536" w:rsidRPr="008432A2" w:rsidRDefault="007A7536" w:rsidP="007A7536">
      <w:pPr>
        <w:rPr>
          <w:b/>
        </w:rPr>
      </w:pPr>
      <w:r w:rsidRPr="00A92793">
        <w:rPr>
          <w:b/>
        </w:rPr>
        <w:t xml:space="preserve">Il est rappelé que </w:t>
      </w:r>
      <w:r w:rsidR="009A5774" w:rsidRPr="00A92793">
        <w:rPr>
          <w:b/>
        </w:rPr>
        <w:t xml:space="preserve">la nouvelle construction </w:t>
      </w:r>
      <w:r w:rsidRPr="00A92793">
        <w:rPr>
          <w:b/>
        </w:rPr>
        <w:t>doit être ouvert</w:t>
      </w:r>
      <w:r w:rsidR="009A5774" w:rsidRPr="00A92793">
        <w:rPr>
          <w:b/>
        </w:rPr>
        <w:t>e</w:t>
      </w:r>
      <w:r w:rsidRPr="00A92793">
        <w:rPr>
          <w:b/>
        </w:rPr>
        <w:t xml:space="preserve"> pour </w:t>
      </w:r>
      <w:r w:rsidR="009A5774" w:rsidRPr="00A92793">
        <w:rPr>
          <w:b/>
        </w:rPr>
        <w:t>le 4° trimestre 2027</w:t>
      </w:r>
      <w:r w:rsidRPr="00A92793">
        <w:rPr>
          <w:b/>
        </w:rPr>
        <w:t>.</w:t>
      </w:r>
    </w:p>
    <w:p w14:paraId="30D8EB9B" w14:textId="253274E3" w:rsidR="004160CE" w:rsidRPr="004160CE" w:rsidRDefault="004160CE" w:rsidP="004160CE">
      <w:r w:rsidRPr="004160CE">
        <w:t xml:space="preserve">Les délais d'exécution de chaque élément de mission sont indiqués ci-dessous. Le maître d'œuvre peut ventiler les délais de façon différente mais le délai de réalisation de la totalité des phases d’études doit impérativement être égal ou inférieur à celui indiqué par le maître d'ouvrage. </w:t>
      </w:r>
    </w:p>
    <w:p w14:paraId="5D1E7291" w14:textId="40ED4504" w:rsidR="004160CE" w:rsidRPr="0053704E" w:rsidRDefault="004160CE" w:rsidP="004160CE">
      <w:pPr>
        <w:rPr>
          <w:rFonts w:cs="Arial"/>
          <w:sz w:val="24"/>
          <w:szCs w:val="24"/>
        </w:rPr>
      </w:pPr>
      <w:r w:rsidRPr="004160CE">
        <w:t xml:space="preserve">Tous les délais mentionnés par le candidat </w:t>
      </w:r>
      <w:r w:rsidR="0016068B">
        <w:t>sont</w:t>
      </w:r>
      <w:r w:rsidRPr="004160CE">
        <w:t xml:space="preserve"> impératifs et devront être respectés par le maître d’œuvre sous peine de l’application de pénalités prévues dans le CCAP.</w:t>
      </w:r>
      <w:r w:rsidRPr="0053704E">
        <w:rPr>
          <w:rFonts w:cs="Arial"/>
          <w:sz w:val="24"/>
          <w:szCs w:val="24"/>
        </w:rPr>
        <w:t xml:space="preserve"> </w:t>
      </w:r>
    </w:p>
    <w:p w14:paraId="08E4E7D6" w14:textId="77777777" w:rsidR="004160CE" w:rsidRDefault="004160CE" w:rsidP="007A7536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649"/>
        <w:gridCol w:w="3487"/>
        <w:gridCol w:w="3487"/>
      </w:tblGrid>
      <w:tr w:rsidR="009A5774" w14:paraId="07CAB434" w14:textId="77777777" w:rsidTr="009A5774">
        <w:trPr>
          <w:cantSplit/>
          <w:tblHeader/>
        </w:trPr>
        <w:tc>
          <w:tcPr>
            <w:tcW w:w="1376" w:type="pct"/>
            <w:shd w:val="clear" w:color="auto" w:fill="E0E0E0"/>
            <w:vAlign w:val="center"/>
          </w:tcPr>
          <w:p w14:paraId="0E3DF345" w14:textId="77777777" w:rsidR="009A5774" w:rsidRPr="004160CE" w:rsidRDefault="009A5774" w:rsidP="0016068B">
            <w:pPr>
              <w:spacing w:before="60" w:after="60"/>
              <w:jc w:val="left"/>
              <w:rPr>
                <w:b/>
              </w:rPr>
            </w:pPr>
            <w:r w:rsidRPr="004160CE">
              <w:rPr>
                <w:b/>
              </w:rPr>
              <w:t>Éléments de mission</w:t>
            </w:r>
          </w:p>
        </w:tc>
        <w:tc>
          <w:tcPr>
            <w:tcW w:w="1812" w:type="pct"/>
            <w:shd w:val="clear" w:color="auto" w:fill="E0E0E0"/>
            <w:vAlign w:val="center"/>
          </w:tcPr>
          <w:p w14:paraId="52870FA7" w14:textId="367FBE32" w:rsidR="009A5774" w:rsidRDefault="009A5774" w:rsidP="0016068B">
            <w:pPr>
              <w:spacing w:before="60" w:after="60"/>
              <w:jc w:val="center"/>
              <w:rPr>
                <w:b/>
                <w:vertAlign w:val="superscript"/>
              </w:rPr>
            </w:pPr>
            <w:r w:rsidRPr="004160CE">
              <w:rPr>
                <w:b/>
              </w:rPr>
              <w:t xml:space="preserve">Délais de réalisation </w:t>
            </w:r>
            <w:r>
              <w:rPr>
                <w:b/>
              </w:rPr>
              <w:t xml:space="preserve">sur lequel </w:t>
            </w:r>
            <w:r w:rsidRPr="004160CE">
              <w:rPr>
                <w:b/>
              </w:rPr>
              <w:t>le maître d'œuvre</w:t>
            </w:r>
            <w:r>
              <w:rPr>
                <w:b/>
              </w:rPr>
              <w:t xml:space="preserve"> s’engage</w:t>
            </w:r>
            <w:r w:rsidRPr="004160CE">
              <w:rPr>
                <w:b/>
                <w:vertAlign w:val="superscript"/>
              </w:rPr>
              <w:t>1</w:t>
            </w:r>
          </w:p>
          <w:p w14:paraId="79AA48FF" w14:textId="227065F1" w:rsidR="009A5774" w:rsidRPr="004160CE" w:rsidRDefault="009A5774" w:rsidP="0016068B">
            <w:pPr>
              <w:spacing w:before="60" w:after="60"/>
              <w:jc w:val="center"/>
              <w:rPr>
                <w:b/>
              </w:rPr>
            </w:pPr>
            <w:r w:rsidRPr="00B50DFA">
              <w:t>(en semaines)</w:t>
            </w:r>
          </w:p>
        </w:tc>
        <w:tc>
          <w:tcPr>
            <w:tcW w:w="1812" w:type="pct"/>
            <w:shd w:val="clear" w:color="auto" w:fill="E0E0E0"/>
            <w:vAlign w:val="center"/>
          </w:tcPr>
          <w:p w14:paraId="4D039415" w14:textId="77777777" w:rsidR="009A5774" w:rsidRDefault="009A5774" w:rsidP="0016068B">
            <w:pPr>
              <w:spacing w:before="60" w:after="60"/>
              <w:jc w:val="center"/>
              <w:rPr>
                <w:b/>
                <w:vertAlign w:val="superscript"/>
              </w:rPr>
            </w:pPr>
            <w:r w:rsidRPr="004160CE">
              <w:rPr>
                <w:b/>
              </w:rPr>
              <w:t>Délais d’approbation du maître d'ouvrage</w:t>
            </w:r>
            <w:r w:rsidRPr="004160CE">
              <w:rPr>
                <w:b/>
                <w:vertAlign w:val="superscript"/>
              </w:rPr>
              <w:t>2</w:t>
            </w:r>
          </w:p>
          <w:p w14:paraId="0D1C0A7A" w14:textId="1D54D90D" w:rsidR="009A5774" w:rsidRPr="004160CE" w:rsidRDefault="009A5774" w:rsidP="0016068B">
            <w:pPr>
              <w:spacing w:before="60" w:after="60"/>
              <w:jc w:val="center"/>
              <w:rPr>
                <w:b/>
              </w:rPr>
            </w:pPr>
            <w:r w:rsidRPr="00B50DFA">
              <w:t>(en semaines)</w:t>
            </w:r>
          </w:p>
        </w:tc>
      </w:tr>
      <w:tr w:rsidR="009A5774" w:rsidRPr="00A92793" w14:paraId="7BE9FFE3" w14:textId="77777777" w:rsidTr="009A5774">
        <w:trPr>
          <w:cantSplit/>
          <w:tblHeader/>
        </w:trPr>
        <w:tc>
          <w:tcPr>
            <w:tcW w:w="1376" w:type="pct"/>
            <w:vAlign w:val="center"/>
          </w:tcPr>
          <w:p w14:paraId="066FE61E" w14:textId="77777777" w:rsidR="009A5774" w:rsidRPr="00A92793" w:rsidRDefault="009A5774" w:rsidP="0016068B">
            <w:pPr>
              <w:spacing w:before="60" w:after="60"/>
              <w:jc w:val="left"/>
            </w:pPr>
            <w:r w:rsidRPr="00A92793">
              <w:t>ESQ</w:t>
            </w:r>
          </w:p>
        </w:tc>
        <w:tc>
          <w:tcPr>
            <w:tcW w:w="1812" w:type="pct"/>
            <w:vAlign w:val="center"/>
          </w:tcPr>
          <w:p w14:paraId="0DDBBB5B" w14:textId="111568CD" w:rsidR="009A5774" w:rsidRPr="00A92793" w:rsidRDefault="009A5774" w:rsidP="00B50DFA">
            <w:pPr>
              <w:spacing w:before="60" w:after="60"/>
              <w:jc w:val="center"/>
            </w:pPr>
          </w:p>
        </w:tc>
        <w:tc>
          <w:tcPr>
            <w:tcW w:w="1812" w:type="pct"/>
            <w:vAlign w:val="center"/>
          </w:tcPr>
          <w:p w14:paraId="7F97C192" w14:textId="6EF3B0E3" w:rsidR="009A5774" w:rsidRPr="00A92793" w:rsidRDefault="009A5774" w:rsidP="00B50DFA">
            <w:pPr>
              <w:spacing w:before="60" w:after="60"/>
              <w:jc w:val="center"/>
            </w:pPr>
            <w:r w:rsidRPr="00A92793">
              <w:t>1</w:t>
            </w:r>
          </w:p>
        </w:tc>
      </w:tr>
      <w:tr w:rsidR="009A5774" w:rsidRPr="00A92793" w14:paraId="3A8CC3EB" w14:textId="77777777" w:rsidTr="009A5774">
        <w:trPr>
          <w:cantSplit/>
          <w:tblHeader/>
        </w:trPr>
        <w:tc>
          <w:tcPr>
            <w:tcW w:w="1376" w:type="pct"/>
            <w:vAlign w:val="center"/>
          </w:tcPr>
          <w:p w14:paraId="5B0A9F6C" w14:textId="77777777" w:rsidR="009A5774" w:rsidRPr="00A92793" w:rsidRDefault="009A5774" w:rsidP="0016068B">
            <w:pPr>
              <w:spacing w:before="60" w:after="60"/>
              <w:jc w:val="left"/>
            </w:pPr>
            <w:r w:rsidRPr="00A92793">
              <w:t>APS</w:t>
            </w:r>
          </w:p>
        </w:tc>
        <w:tc>
          <w:tcPr>
            <w:tcW w:w="1812" w:type="pct"/>
            <w:vAlign w:val="center"/>
          </w:tcPr>
          <w:p w14:paraId="4192EB18" w14:textId="7D623DFC" w:rsidR="009A5774" w:rsidRPr="00A92793" w:rsidRDefault="009A5774" w:rsidP="00B50DFA">
            <w:pPr>
              <w:spacing w:before="60" w:after="60"/>
              <w:jc w:val="center"/>
            </w:pPr>
          </w:p>
        </w:tc>
        <w:tc>
          <w:tcPr>
            <w:tcW w:w="1812" w:type="pct"/>
            <w:vAlign w:val="center"/>
          </w:tcPr>
          <w:p w14:paraId="29CD0D87" w14:textId="0723AD50" w:rsidR="009A5774" w:rsidRPr="00A92793" w:rsidRDefault="009A5774" w:rsidP="00B50DFA">
            <w:pPr>
              <w:spacing w:before="60" w:after="60"/>
              <w:jc w:val="center"/>
            </w:pPr>
            <w:r w:rsidRPr="00A92793">
              <w:t>1</w:t>
            </w:r>
          </w:p>
        </w:tc>
      </w:tr>
      <w:tr w:rsidR="009A5774" w:rsidRPr="00A92793" w14:paraId="2D66A48C" w14:textId="77777777" w:rsidTr="009A5774">
        <w:trPr>
          <w:cantSplit/>
          <w:tblHeader/>
        </w:trPr>
        <w:tc>
          <w:tcPr>
            <w:tcW w:w="1376" w:type="pct"/>
            <w:vAlign w:val="center"/>
          </w:tcPr>
          <w:p w14:paraId="4544D9F9" w14:textId="77777777" w:rsidR="009A5774" w:rsidRPr="00A92793" w:rsidRDefault="009A5774" w:rsidP="0016068B">
            <w:pPr>
              <w:spacing w:before="60" w:after="60"/>
              <w:jc w:val="left"/>
            </w:pPr>
            <w:r w:rsidRPr="00A92793">
              <w:t>APD (PC)</w:t>
            </w:r>
          </w:p>
        </w:tc>
        <w:tc>
          <w:tcPr>
            <w:tcW w:w="1812" w:type="pct"/>
            <w:vAlign w:val="center"/>
          </w:tcPr>
          <w:p w14:paraId="7D6B09DC" w14:textId="3CF0F19F" w:rsidR="009A5774" w:rsidRPr="00A92793" w:rsidRDefault="009A5774" w:rsidP="00B50DFA">
            <w:pPr>
              <w:spacing w:before="60" w:after="60"/>
              <w:jc w:val="center"/>
            </w:pPr>
          </w:p>
        </w:tc>
        <w:tc>
          <w:tcPr>
            <w:tcW w:w="1812" w:type="pct"/>
            <w:vAlign w:val="center"/>
          </w:tcPr>
          <w:p w14:paraId="7FCE6E33" w14:textId="23A1918A" w:rsidR="009A5774" w:rsidRPr="00A92793" w:rsidRDefault="009A5774" w:rsidP="00B50DFA">
            <w:pPr>
              <w:spacing w:before="60" w:after="60"/>
              <w:jc w:val="center"/>
            </w:pPr>
            <w:r w:rsidRPr="00A92793">
              <w:t>2</w:t>
            </w:r>
          </w:p>
        </w:tc>
      </w:tr>
      <w:tr w:rsidR="009A5774" w:rsidRPr="00A92793" w14:paraId="7EAA739B" w14:textId="77777777" w:rsidTr="009A5774">
        <w:trPr>
          <w:cantSplit/>
          <w:tblHeader/>
        </w:trPr>
        <w:tc>
          <w:tcPr>
            <w:tcW w:w="1376" w:type="pct"/>
            <w:vAlign w:val="center"/>
          </w:tcPr>
          <w:p w14:paraId="55C358D0" w14:textId="77777777" w:rsidR="009A5774" w:rsidRPr="00A92793" w:rsidRDefault="009A5774" w:rsidP="0016068B">
            <w:pPr>
              <w:spacing w:before="60" w:after="60"/>
              <w:jc w:val="left"/>
            </w:pPr>
            <w:r w:rsidRPr="00A92793">
              <w:t xml:space="preserve">PRO </w:t>
            </w:r>
          </w:p>
        </w:tc>
        <w:tc>
          <w:tcPr>
            <w:tcW w:w="1812" w:type="pct"/>
            <w:vAlign w:val="center"/>
          </w:tcPr>
          <w:p w14:paraId="4233081E" w14:textId="02722B05" w:rsidR="009A5774" w:rsidRPr="00A92793" w:rsidRDefault="009A5774" w:rsidP="00B50DFA">
            <w:pPr>
              <w:spacing w:before="60" w:after="60"/>
              <w:jc w:val="center"/>
            </w:pPr>
          </w:p>
        </w:tc>
        <w:tc>
          <w:tcPr>
            <w:tcW w:w="1812" w:type="pct"/>
            <w:vAlign w:val="center"/>
          </w:tcPr>
          <w:p w14:paraId="2120B41D" w14:textId="5B7B4961" w:rsidR="009A5774" w:rsidRPr="00A92793" w:rsidRDefault="009A5774" w:rsidP="00B50DFA">
            <w:pPr>
              <w:spacing w:before="60" w:after="60"/>
              <w:jc w:val="center"/>
            </w:pPr>
            <w:r w:rsidRPr="00A92793">
              <w:t>1</w:t>
            </w:r>
          </w:p>
        </w:tc>
      </w:tr>
      <w:tr w:rsidR="009A5774" w:rsidRPr="00A92793" w14:paraId="08C0F890" w14:textId="77777777" w:rsidTr="009A5774">
        <w:trPr>
          <w:cantSplit/>
          <w:tblHeader/>
        </w:trPr>
        <w:tc>
          <w:tcPr>
            <w:tcW w:w="1376" w:type="pct"/>
            <w:tcBorders>
              <w:bottom w:val="single" w:sz="4" w:space="0" w:color="auto"/>
            </w:tcBorders>
            <w:vAlign w:val="center"/>
          </w:tcPr>
          <w:p w14:paraId="2DC1D8C9" w14:textId="77777777" w:rsidR="009A5774" w:rsidRPr="00A92793" w:rsidRDefault="009A5774" w:rsidP="0016068B">
            <w:pPr>
              <w:spacing w:before="60" w:after="60"/>
              <w:jc w:val="left"/>
            </w:pPr>
            <w:r w:rsidRPr="00A92793">
              <w:t>DCE</w:t>
            </w:r>
          </w:p>
        </w:tc>
        <w:tc>
          <w:tcPr>
            <w:tcW w:w="1812" w:type="pct"/>
            <w:tcBorders>
              <w:bottom w:val="single" w:sz="4" w:space="0" w:color="auto"/>
            </w:tcBorders>
            <w:vAlign w:val="center"/>
          </w:tcPr>
          <w:p w14:paraId="00A66FD0" w14:textId="38783888" w:rsidR="009A5774" w:rsidRPr="00A92793" w:rsidRDefault="009A5774" w:rsidP="00B50DFA">
            <w:pPr>
              <w:spacing w:before="60" w:after="60"/>
              <w:jc w:val="center"/>
            </w:pPr>
          </w:p>
        </w:tc>
        <w:tc>
          <w:tcPr>
            <w:tcW w:w="1812" w:type="pct"/>
            <w:tcBorders>
              <w:bottom w:val="single" w:sz="4" w:space="0" w:color="auto"/>
            </w:tcBorders>
            <w:vAlign w:val="center"/>
          </w:tcPr>
          <w:p w14:paraId="321FCB24" w14:textId="5385E306" w:rsidR="009A5774" w:rsidRPr="00A92793" w:rsidRDefault="009A5774" w:rsidP="00B50DFA">
            <w:pPr>
              <w:spacing w:before="60" w:after="60"/>
              <w:jc w:val="center"/>
            </w:pPr>
            <w:r w:rsidRPr="00A92793">
              <w:t>1</w:t>
            </w:r>
          </w:p>
        </w:tc>
      </w:tr>
      <w:tr w:rsidR="009A5774" w:rsidRPr="00A92793" w14:paraId="37D1BF50" w14:textId="77777777" w:rsidTr="009A5774">
        <w:trPr>
          <w:cantSplit/>
          <w:tblHeader/>
        </w:trPr>
        <w:tc>
          <w:tcPr>
            <w:tcW w:w="1376" w:type="pct"/>
            <w:tcBorders>
              <w:bottom w:val="single" w:sz="4" w:space="0" w:color="auto"/>
            </w:tcBorders>
            <w:vAlign w:val="center"/>
          </w:tcPr>
          <w:p w14:paraId="18B8E1C7" w14:textId="762D7597" w:rsidR="009A5774" w:rsidRPr="00A92793" w:rsidRDefault="009A5774" w:rsidP="00FE3839">
            <w:pPr>
              <w:spacing w:before="60" w:after="60"/>
              <w:jc w:val="left"/>
            </w:pPr>
            <w:proofErr w:type="spellStart"/>
            <w:r w:rsidRPr="00A92793">
              <w:t>ACT</w:t>
            </w:r>
            <w:proofErr w:type="spellEnd"/>
          </w:p>
        </w:tc>
        <w:tc>
          <w:tcPr>
            <w:tcW w:w="1812" w:type="pct"/>
            <w:tcBorders>
              <w:bottom w:val="single" w:sz="4" w:space="0" w:color="auto"/>
            </w:tcBorders>
            <w:vAlign w:val="center"/>
          </w:tcPr>
          <w:p w14:paraId="13F01F95" w14:textId="77777777" w:rsidR="009A5774" w:rsidRPr="00A92793" w:rsidRDefault="009A5774" w:rsidP="00FE3839">
            <w:pPr>
              <w:spacing w:before="60" w:after="60"/>
              <w:jc w:val="center"/>
            </w:pPr>
          </w:p>
        </w:tc>
        <w:tc>
          <w:tcPr>
            <w:tcW w:w="1812" w:type="pct"/>
            <w:tcBorders>
              <w:bottom w:val="single" w:sz="4" w:space="0" w:color="auto"/>
            </w:tcBorders>
            <w:vAlign w:val="center"/>
          </w:tcPr>
          <w:p w14:paraId="7DF84090" w14:textId="77777777" w:rsidR="009A5774" w:rsidRPr="00A92793" w:rsidRDefault="009A5774" w:rsidP="00FE3839">
            <w:pPr>
              <w:spacing w:before="60" w:after="60"/>
              <w:jc w:val="center"/>
            </w:pPr>
            <w:r w:rsidRPr="00A92793">
              <w:t>2</w:t>
            </w:r>
          </w:p>
        </w:tc>
      </w:tr>
      <w:tr w:rsidR="009A5774" w14:paraId="71D00091" w14:textId="77777777" w:rsidTr="009A5774">
        <w:trPr>
          <w:cantSplit/>
          <w:tblHeader/>
        </w:trPr>
        <w:tc>
          <w:tcPr>
            <w:tcW w:w="1376" w:type="pct"/>
            <w:vAlign w:val="center"/>
          </w:tcPr>
          <w:p w14:paraId="6E0C6B4A" w14:textId="77777777" w:rsidR="009A5774" w:rsidRPr="00A92793" w:rsidRDefault="009A5774" w:rsidP="0016068B">
            <w:pPr>
              <w:spacing w:before="60" w:after="60"/>
              <w:jc w:val="left"/>
            </w:pPr>
            <w:r w:rsidRPr="00A92793">
              <w:t>DOE</w:t>
            </w:r>
          </w:p>
        </w:tc>
        <w:tc>
          <w:tcPr>
            <w:tcW w:w="1812" w:type="pct"/>
            <w:vAlign w:val="center"/>
          </w:tcPr>
          <w:p w14:paraId="6D7CD633" w14:textId="16203E4A" w:rsidR="009A5774" w:rsidRPr="00A92793" w:rsidRDefault="009A5774" w:rsidP="0016068B">
            <w:pPr>
              <w:spacing w:before="60" w:after="60"/>
              <w:jc w:val="center"/>
            </w:pPr>
            <w:r w:rsidRPr="00A92793">
              <w:t>6 mois à compter de la date de réception des travaux</w:t>
            </w:r>
          </w:p>
        </w:tc>
        <w:tc>
          <w:tcPr>
            <w:tcW w:w="1812" w:type="pct"/>
            <w:vAlign w:val="center"/>
          </w:tcPr>
          <w:p w14:paraId="4D0271AE" w14:textId="008F1ED0" w:rsidR="009A5774" w:rsidRPr="00A92793" w:rsidRDefault="009A5774" w:rsidP="0016068B">
            <w:pPr>
              <w:spacing w:before="60" w:after="60"/>
              <w:jc w:val="center"/>
            </w:pPr>
            <w:r w:rsidRPr="00A92793">
              <w:t>3</w:t>
            </w:r>
          </w:p>
        </w:tc>
      </w:tr>
    </w:tbl>
    <w:p w14:paraId="0001D1AF" w14:textId="77777777" w:rsidR="00E722DA" w:rsidRPr="004160CE" w:rsidRDefault="00E722DA" w:rsidP="00E722DA">
      <w:pPr>
        <w:rPr>
          <w:sz w:val="20"/>
        </w:rPr>
      </w:pPr>
      <w:r w:rsidRPr="004160CE">
        <w:rPr>
          <w:sz w:val="20"/>
          <w:vertAlign w:val="superscript"/>
        </w:rPr>
        <w:t>1</w:t>
      </w:r>
      <w:r w:rsidRPr="004160CE">
        <w:rPr>
          <w:sz w:val="20"/>
        </w:rPr>
        <w:t xml:space="preserve"> Délai d’exécution de chaque élément de mission : date d’effet indiquée dans l’ordre de service et à défaut, date de l’accusé réception par le maître d'œuvre de l’ordre d’engager les études de la phase concernée.</w:t>
      </w:r>
    </w:p>
    <w:p w14:paraId="60D5D4A7" w14:textId="77777777" w:rsidR="00E722DA" w:rsidRDefault="00E722DA" w:rsidP="00E722DA">
      <w:pPr>
        <w:rPr>
          <w:sz w:val="20"/>
        </w:rPr>
      </w:pPr>
      <w:r w:rsidRPr="004160CE">
        <w:rPr>
          <w:sz w:val="20"/>
          <w:vertAlign w:val="superscript"/>
        </w:rPr>
        <w:t xml:space="preserve">2 </w:t>
      </w:r>
      <w:r w:rsidRPr="004160CE">
        <w:rPr>
          <w:sz w:val="20"/>
        </w:rPr>
        <w:t>Délais d’approbation du maître d'ouvrage : à compter de la date de réception par le maître d'ouvrage de la remise des études par le maître d'œuvre.</w:t>
      </w:r>
      <w:r>
        <w:rPr>
          <w:sz w:val="20"/>
        </w:rPr>
        <w:t xml:space="preserve"> </w:t>
      </w:r>
      <w:r w:rsidRPr="004160CE">
        <w:rPr>
          <w:sz w:val="20"/>
        </w:rPr>
        <w:t>Si la décision du maître d'ouvrage n'est pas notifiée au maître d'œuvre dans les délais définis ci-dessus, la prestation est considérée comme acceptée, avec effet à compter de l'expiration du délai, conformément à l'article 27.2.3 du CCAG-PI. Néanmoins, l'approbation tacite ne vaut pas ordre de service de commencer l'élément de mission suivant.</w:t>
      </w:r>
    </w:p>
    <w:p w14:paraId="54C8978B" w14:textId="5C2EAEC8" w:rsidR="00387FE9" w:rsidRDefault="00387FE9" w:rsidP="00387FE9">
      <w:pPr>
        <w:pStyle w:val="Titre2"/>
        <w:rPr>
          <w:sz w:val="20"/>
        </w:rPr>
      </w:pPr>
      <w:bookmarkStart w:id="19" w:name="_Toc216369122"/>
      <w:r>
        <w:lastRenderedPageBreak/>
        <w:t>Délais spécifiques pour la réalisation de certaines tâches</w:t>
      </w:r>
      <w:bookmarkEnd w:id="19"/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76"/>
        <w:gridCol w:w="4954"/>
        <w:gridCol w:w="3593"/>
      </w:tblGrid>
      <w:tr w:rsidR="00387FE9" w14:paraId="38C121D5" w14:textId="77777777" w:rsidTr="00387978">
        <w:trPr>
          <w:cantSplit/>
          <w:tblHeader/>
        </w:trPr>
        <w:tc>
          <w:tcPr>
            <w:tcW w:w="559" w:type="pct"/>
            <w:shd w:val="clear" w:color="auto" w:fill="E0E0E0"/>
            <w:vAlign w:val="center"/>
          </w:tcPr>
          <w:p w14:paraId="5F07604A" w14:textId="3E7C916D" w:rsidR="00387FE9" w:rsidRPr="004160CE" w:rsidRDefault="00387FE9" w:rsidP="00387FE9">
            <w:pPr>
              <w:spacing w:before="60" w:after="60"/>
              <w:jc w:val="left"/>
              <w:rPr>
                <w:b/>
              </w:rPr>
            </w:pPr>
          </w:p>
        </w:tc>
        <w:tc>
          <w:tcPr>
            <w:tcW w:w="2574" w:type="pct"/>
            <w:shd w:val="clear" w:color="auto" w:fill="E0E0E0"/>
            <w:vAlign w:val="center"/>
          </w:tcPr>
          <w:p w14:paraId="0989931D" w14:textId="4BE3C68F" w:rsidR="00387FE9" w:rsidRPr="004160CE" w:rsidRDefault="00387FE9" w:rsidP="00387FE9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Tâches</w:t>
            </w:r>
          </w:p>
        </w:tc>
        <w:tc>
          <w:tcPr>
            <w:tcW w:w="1867" w:type="pct"/>
            <w:shd w:val="clear" w:color="auto" w:fill="E0E0E0"/>
            <w:vAlign w:val="center"/>
          </w:tcPr>
          <w:p w14:paraId="3905F1AF" w14:textId="241F987D" w:rsidR="00387FE9" w:rsidRPr="00063502" w:rsidRDefault="00387FE9" w:rsidP="00C85B6B">
            <w:pPr>
              <w:spacing w:before="60" w:after="60"/>
              <w:jc w:val="center"/>
              <w:rPr>
                <w:b/>
                <w:vertAlign w:val="superscript"/>
              </w:rPr>
            </w:pPr>
            <w:r w:rsidRPr="004160CE">
              <w:rPr>
                <w:b/>
              </w:rPr>
              <w:t xml:space="preserve">Délais de réalisation </w:t>
            </w:r>
            <w:r>
              <w:rPr>
                <w:b/>
              </w:rPr>
              <w:t>sur lequel</w:t>
            </w:r>
            <w:r w:rsidR="00C85B6B">
              <w:rPr>
                <w:b/>
              </w:rPr>
              <w:br/>
            </w:r>
            <w:r w:rsidRPr="004160CE">
              <w:rPr>
                <w:b/>
              </w:rPr>
              <w:t>le maître d'œuvre</w:t>
            </w:r>
            <w:r>
              <w:rPr>
                <w:b/>
              </w:rPr>
              <w:t xml:space="preserve"> s’engage</w:t>
            </w:r>
          </w:p>
        </w:tc>
      </w:tr>
      <w:tr w:rsidR="00387FE9" w14:paraId="14390D2B" w14:textId="77777777" w:rsidTr="00387978">
        <w:trPr>
          <w:cantSplit/>
          <w:tblHeader/>
        </w:trPr>
        <w:tc>
          <w:tcPr>
            <w:tcW w:w="559" w:type="pct"/>
            <w:vMerge w:val="restart"/>
            <w:vAlign w:val="center"/>
          </w:tcPr>
          <w:p w14:paraId="643BBEB2" w14:textId="0F76E3E5" w:rsidR="00387FE9" w:rsidRDefault="00387FE9" w:rsidP="00387FE9">
            <w:pPr>
              <w:spacing w:before="60" w:after="60"/>
              <w:jc w:val="left"/>
            </w:pPr>
            <w:r>
              <w:t>DET</w:t>
            </w:r>
          </w:p>
        </w:tc>
        <w:tc>
          <w:tcPr>
            <w:tcW w:w="2574" w:type="pct"/>
            <w:vAlign w:val="center"/>
          </w:tcPr>
          <w:p w14:paraId="315BC53D" w14:textId="26CC9CF0" w:rsidR="00387FE9" w:rsidRPr="003D46DC" w:rsidRDefault="00387978" w:rsidP="00387FE9">
            <w:pPr>
              <w:spacing w:before="60" w:after="60"/>
              <w:jc w:val="left"/>
            </w:pPr>
            <w:r w:rsidRPr="00F660AA">
              <w:t>Analyse technique et financière de devis d’entreprises</w:t>
            </w:r>
          </w:p>
        </w:tc>
        <w:tc>
          <w:tcPr>
            <w:tcW w:w="1867" w:type="pct"/>
            <w:vAlign w:val="center"/>
          </w:tcPr>
          <w:p w14:paraId="630F9618" w14:textId="7DDD643F" w:rsidR="00387FE9" w:rsidRPr="003D46DC" w:rsidRDefault="00387FE9" w:rsidP="00387FE9">
            <w:pPr>
              <w:spacing w:before="60" w:after="60"/>
              <w:jc w:val="left"/>
            </w:pPr>
          </w:p>
        </w:tc>
      </w:tr>
      <w:tr w:rsidR="00387FE9" w14:paraId="65F423AA" w14:textId="77777777" w:rsidTr="00387978">
        <w:trPr>
          <w:cantSplit/>
          <w:tblHeader/>
        </w:trPr>
        <w:tc>
          <w:tcPr>
            <w:tcW w:w="559" w:type="pct"/>
            <w:vMerge/>
            <w:vAlign w:val="center"/>
          </w:tcPr>
          <w:p w14:paraId="672C133B" w14:textId="77777777" w:rsidR="00387FE9" w:rsidRDefault="00387FE9" w:rsidP="00387FE9">
            <w:pPr>
              <w:spacing w:before="60" w:after="60"/>
              <w:jc w:val="left"/>
            </w:pPr>
          </w:p>
        </w:tc>
        <w:tc>
          <w:tcPr>
            <w:tcW w:w="2574" w:type="pct"/>
            <w:vAlign w:val="center"/>
          </w:tcPr>
          <w:p w14:paraId="05747A74" w14:textId="20991640" w:rsidR="00387FE9" w:rsidRPr="003D46DC" w:rsidRDefault="00387FE9" w:rsidP="00387FE9">
            <w:pPr>
              <w:spacing w:before="60" w:after="60"/>
              <w:jc w:val="left"/>
            </w:pPr>
            <w:r w:rsidRPr="00F660AA">
              <w:t>Instruction des mémoires en réclamation</w:t>
            </w:r>
          </w:p>
        </w:tc>
        <w:tc>
          <w:tcPr>
            <w:tcW w:w="1867" w:type="pct"/>
            <w:vAlign w:val="center"/>
          </w:tcPr>
          <w:p w14:paraId="20EAACCE" w14:textId="581DACA1" w:rsidR="00387FE9" w:rsidRPr="003D46DC" w:rsidRDefault="00387FE9" w:rsidP="00387FE9">
            <w:pPr>
              <w:spacing w:before="60" w:after="60"/>
              <w:jc w:val="left"/>
            </w:pPr>
          </w:p>
        </w:tc>
      </w:tr>
      <w:tr w:rsidR="00387FE9" w14:paraId="1F087168" w14:textId="77777777" w:rsidTr="00387978">
        <w:trPr>
          <w:cantSplit/>
          <w:tblHeader/>
        </w:trPr>
        <w:tc>
          <w:tcPr>
            <w:tcW w:w="559" w:type="pct"/>
            <w:vMerge/>
            <w:vAlign w:val="center"/>
          </w:tcPr>
          <w:p w14:paraId="37054CF4" w14:textId="77777777" w:rsidR="00387FE9" w:rsidRDefault="00387FE9" w:rsidP="00387FE9">
            <w:pPr>
              <w:spacing w:before="60" w:after="60"/>
              <w:jc w:val="left"/>
            </w:pPr>
          </w:p>
        </w:tc>
        <w:tc>
          <w:tcPr>
            <w:tcW w:w="2574" w:type="pct"/>
            <w:vAlign w:val="center"/>
          </w:tcPr>
          <w:p w14:paraId="376E38D0" w14:textId="2BF74A4D" w:rsidR="00387FE9" w:rsidRPr="003D46DC" w:rsidRDefault="00387FE9" w:rsidP="00387FE9">
            <w:pPr>
              <w:spacing w:before="60" w:after="60"/>
              <w:jc w:val="left"/>
            </w:pPr>
            <w:r w:rsidRPr="00F660AA">
              <w:t>Projets de décomptes mensuels</w:t>
            </w:r>
          </w:p>
        </w:tc>
        <w:tc>
          <w:tcPr>
            <w:tcW w:w="1867" w:type="pct"/>
            <w:vAlign w:val="center"/>
          </w:tcPr>
          <w:p w14:paraId="6165F22C" w14:textId="608A5F13" w:rsidR="00387FE9" w:rsidRPr="003D46DC" w:rsidRDefault="00387FE9" w:rsidP="00387FE9">
            <w:pPr>
              <w:spacing w:before="60" w:after="60"/>
              <w:jc w:val="left"/>
            </w:pPr>
          </w:p>
        </w:tc>
      </w:tr>
      <w:tr w:rsidR="00387FE9" w14:paraId="2AFD3067" w14:textId="77777777" w:rsidTr="00387978">
        <w:trPr>
          <w:cantSplit/>
          <w:tblHeader/>
        </w:trPr>
        <w:tc>
          <w:tcPr>
            <w:tcW w:w="559" w:type="pct"/>
            <w:vMerge/>
            <w:vAlign w:val="center"/>
          </w:tcPr>
          <w:p w14:paraId="41D7191E" w14:textId="77777777" w:rsidR="00387FE9" w:rsidRDefault="00387FE9" w:rsidP="00387FE9">
            <w:pPr>
              <w:spacing w:before="60" w:after="60"/>
              <w:jc w:val="left"/>
            </w:pPr>
          </w:p>
        </w:tc>
        <w:tc>
          <w:tcPr>
            <w:tcW w:w="2574" w:type="pct"/>
            <w:vAlign w:val="center"/>
          </w:tcPr>
          <w:p w14:paraId="3112FA92" w14:textId="48EA3687" w:rsidR="00387FE9" w:rsidRPr="003D46DC" w:rsidRDefault="00387FE9" w:rsidP="00387FE9">
            <w:pPr>
              <w:spacing w:before="60" w:after="60"/>
              <w:jc w:val="left"/>
            </w:pPr>
            <w:r w:rsidRPr="00F660AA">
              <w:t>Projets de finaux, décomptes généraux et soldes</w:t>
            </w:r>
          </w:p>
        </w:tc>
        <w:tc>
          <w:tcPr>
            <w:tcW w:w="1867" w:type="pct"/>
            <w:vAlign w:val="center"/>
          </w:tcPr>
          <w:p w14:paraId="73EB753A" w14:textId="1A866665" w:rsidR="00387FE9" w:rsidRPr="003D46DC" w:rsidRDefault="00387FE9" w:rsidP="00387FE9">
            <w:pPr>
              <w:spacing w:before="60" w:after="60"/>
              <w:jc w:val="left"/>
            </w:pPr>
          </w:p>
        </w:tc>
      </w:tr>
      <w:tr w:rsidR="00387FE9" w14:paraId="78D9E4B6" w14:textId="77777777" w:rsidTr="00387978">
        <w:trPr>
          <w:cantSplit/>
          <w:tblHeader/>
        </w:trPr>
        <w:tc>
          <w:tcPr>
            <w:tcW w:w="559" w:type="pct"/>
            <w:vMerge w:val="restart"/>
            <w:vAlign w:val="center"/>
          </w:tcPr>
          <w:p w14:paraId="79998E42" w14:textId="59F0350D" w:rsidR="00387FE9" w:rsidRDefault="00387FE9" w:rsidP="00387FE9">
            <w:pPr>
              <w:spacing w:before="60" w:after="60"/>
              <w:jc w:val="left"/>
            </w:pPr>
            <w:r>
              <w:t>OPC</w:t>
            </w:r>
          </w:p>
        </w:tc>
        <w:tc>
          <w:tcPr>
            <w:tcW w:w="2574" w:type="pct"/>
            <w:vAlign w:val="center"/>
          </w:tcPr>
          <w:p w14:paraId="12F361E8" w14:textId="0D76DDFC" w:rsidR="00387FE9" w:rsidRPr="003D46DC" w:rsidRDefault="00387FE9" w:rsidP="00387FE9">
            <w:pPr>
              <w:spacing w:before="60" w:after="60"/>
              <w:jc w:val="left"/>
            </w:pPr>
            <w:r w:rsidRPr="00F660AA">
              <w:t>Calendrier des documents d’exécution</w:t>
            </w:r>
          </w:p>
        </w:tc>
        <w:tc>
          <w:tcPr>
            <w:tcW w:w="1867" w:type="pct"/>
            <w:vAlign w:val="center"/>
          </w:tcPr>
          <w:p w14:paraId="1DFFC94A" w14:textId="77777777" w:rsidR="00387FE9" w:rsidRPr="003D46DC" w:rsidRDefault="00387FE9" w:rsidP="00387FE9">
            <w:pPr>
              <w:spacing w:before="60" w:after="60"/>
              <w:jc w:val="left"/>
            </w:pPr>
          </w:p>
        </w:tc>
      </w:tr>
      <w:tr w:rsidR="00387FE9" w14:paraId="69C66A2F" w14:textId="77777777" w:rsidTr="00387978">
        <w:trPr>
          <w:cantSplit/>
          <w:tblHeader/>
        </w:trPr>
        <w:tc>
          <w:tcPr>
            <w:tcW w:w="559" w:type="pct"/>
            <w:vMerge/>
            <w:vAlign w:val="center"/>
          </w:tcPr>
          <w:p w14:paraId="60E2738B" w14:textId="77777777" w:rsidR="00387FE9" w:rsidRDefault="00387FE9" w:rsidP="00387FE9">
            <w:pPr>
              <w:spacing w:before="60" w:after="60"/>
              <w:jc w:val="left"/>
            </w:pPr>
          </w:p>
        </w:tc>
        <w:tc>
          <w:tcPr>
            <w:tcW w:w="2574" w:type="pct"/>
            <w:vAlign w:val="center"/>
          </w:tcPr>
          <w:p w14:paraId="6A7783DE" w14:textId="72EB2F4C" w:rsidR="00387FE9" w:rsidRPr="003D46DC" w:rsidRDefault="00387FE9" w:rsidP="00387FE9">
            <w:pPr>
              <w:spacing w:before="60" w:after="60"/>
              <w:jc w:val="left"/>
            </w:pPr>
            <w:r w:rsidRPr="00F660AA">
              <w:t>Calendrier détaillé</w:t>
            </w:r>
          </w:p>
        </w:tc>
        <w:tc>
          <w:tcPr>
            <w:tcW w:w="1867" w:type="pct"/>
            <w:vAlign w:val="center"/>
          </w:tcPr>
          <w:p w14:paraId="060ADCD4" w14:textId="77777777" w:rsidR="00387FE9" w:rsidRPr="003D46DC" w:rsidRDefault="00387FE9" w:rsidP="00387FE9">
            <w:pPr>
              <w:spacing w:before="60" w:after="60"/>
              <w:jc w:val="left"/>
            </w:pPr>
          </w:p>
        </w:tc>
      </w:tr>
      <w:tr w:rsidR="00387FE9" w14:paraId="7C817B43" w14:textId="77777777" w:rsidTr="00387978">
        <w:trPr>
          <w:cantSplit/>
          <w:tblHeader/>
        </w:trPr>
        <w:tc>
          <w:tcPr>
            <w:tcW w:w="559" w:type="pct"/>
            <w:vMerge/>
            <w:vAlign w:val="center"/>
          </w:tcPr>
          <w:p w14:paraId="643DDB7A" w14:textId="77777777" w:rsidR="00387FE9" w:rsidRDefault="00387FE9" w:rsidP="00387FE9">
            <w:pPr>
              <w:spacing w:before="60" w:after="60"/>
              <w:jc w:val="left"/>
            </w:pPr>
          </w:p>
        </w:tc>
        <w:tc>
          <w:tcPr>
            <w:tcW w:w="2574" w:type="pct"/>
            <w:vAlign w:val="center"/>
          </w:tcPr>
          <w:p w14:paraId="3419CC6F" w14:textId="43825E3C" w:rsidR="00387FE9" w:rsidRPr="003D46DC" w:rsidRDefault="00387FE9" w:rsidP="00387FE9">
            <w:pPr>
              <w:spacing w:before="60" w:after="60"/>
              <w:jc w:val="left"/>
            </w:pPr>
            <w:r w:rsidRPr="00F660AA">
              <w:t>Mise à jour du calendrier détaillé</w:t>
            </w:r>
          </w:p>
        </w:tc>
        <w:tc>
          <w:tcPr>
            <w:tcW w:w="1867" w:type="pct"/>
            <w:vAlign w:val="center"/>
          </w:tcPr>
          <w:p w14:paraId="5CC4947E" w14:textId="77777777" w:rsidR="00387FE9" w:rsidRPr="003D46DC" w:rsidRDefault="00387FE9" w:rsidP="00387FE9">
            <w:pPr>
              <w:spacing w:before="60" w:after="60"/>
              <w:jc w:val="left"/>
            </w:pPr>
          </w:p>
        </w:tc>
      </w:tr>
      <w:tr w:rsidR="00387FE9" w14:paraId="7F7C8B39" w14:textId="77777777" w:rsidTr="00387978">
        <w:trPr>
          <w:cantSplit/>
          <w:tblHeader/>
        </w:trPr>
        <w:tc>
          <w:tcPr>
            <w:tcW w:w="559" w:type="pct"/>
            <w:vMerge w:val="restart"/>
            <w:vAlign w:val="center"/>
          </w:tcPr>
          <w:p w14:paraId="5A14DD9F" w14:textId="070EC98F" w:rsidR="00387FE9" w:rsidRDefault="00387FE9" w:rsidP="00387FE9">
            <w:pPr>
              <w:spacing w:before="60" w:after="60"/>
              <w:jc w:val="left"/>
            </w:pPr>
            <w:r>
              <w:t>AOR</w:t>
            </w:r>
          </w:p>
        </w:tc>
        <w:tc>
          <w:tcPr>
            <w:tcW w:w="2574" w:type="pct"/>
            <w:vAlign w:val="center"/>
          </w:tcPr>
          <w:p w14:paraId="6D86FC85" w14:textId="7B6605BA" w:rsidR="00387FE9" w:rsidRPr="003D46DC" w:rsidRDefault="00387FE9" w:rsidP="00387FE9">
            <w:pPr>
              <w:spacing w:before="60" w:after="60"/>
              <w:jc w:val="left"/>
            </w:pPr>
            <w:r w:rsidRPr="00F660AA">
              <w:t>OPR</w:t>
            </w:r>
          </w:p>
        </w:tc>
        <w:tc>
          <w:tcPr>
            <w:tcW w:w="1867" w:type="pct"/>
            <w:vAlign w:val="center"/>
          </w:tcPr>
          <w:p w14:paraId="6E925966" w14:textId="77777777" w:rsidR="00387FE9" w:rsidRPr="003D46DC" w:rsidRDefault="00387FE9" w:rsidP="00387FE9">
            <w:pPr>
              <w:spacing w:before="60" w:after="60"/>
              <w:jc w:val="left"/>
            </w:pPr>
          </w:p>
        </w:tc>
      </w:tr>
      <w:tr w:rsidR="00387FE9" w14:paraId="40ECF77D" w14:textId="77777777" w:rsidTr="00387978">
        <w:trPr>
          <w:cantSplit/>
          <w:tblHeader/>
        </w:trPr>
        <w:tc>
          <w:tcPr>
            <w:tcW w:w="559" w:type="pct"/>
            <w:vMerge/>
            <w:vAlign w:val="center"/>
          </w:tcPr>
          <w:p w14:paraId="4FFB1AF3" w14:textId="77777777" w:rsidR="00387FE9" w:rsidRDefault="00387FE9" w:rsidP="00387FE9">
            <w:pPr>
              <w:spacing w:before="60" w:after="60"/>
              <w:jc w:val="left"/>
            </w:pPr>
          </w:p>
        </w:tc>
        <w:tc>
          <w:tcPr>
            <w:tcW w:w="2574" w:type="pct"/>
            <w:vAlign w:val="center"/>
          </w:tcPr>
          <w:p w14:paraId="6F45B570" w14:textId="13F699EC" w:rsidR="00387FE9" w:rsidRPr="003D46DC" w:rsidRDefault="00387FE9" w:rsidP="00387FE9">
            <w:pPr>
              <w:spacing w:before="60" w:after="60"/>
              <w:jc w:val="left"/>
            </w:pPr>
            <w:r w:rsidRPr="00F660AA">
              <w:t>Proposition de réception</w:t>
            </w:r>
          </w:p>
        </w:tc>
        <w:tc>
          <w:tcPr>
            <w:tcW w:w="1867" w:type="pct"/>
            <w:vAlign w:val="center"/>
          </w:tcPr>
          <w:p w14:paraId="604E8FBC" w14:textId="77777777" w:rsidR="00387FE9" w:rsidRPr="003D46DC" w:rsidRDefault="00387FE9" w:rsidP="00387FE9">
            <w:pPr>
              <w:spacing w:before="60" w:after="60"/>
              <w:jc w:val="left"/>
            </w:pPr>
          </w:p>
        </w:tc>
      </w:tr>
      <w:tr w:rsidR="00387FE9" w14:paraId="2464D315" w14:textId="77777777" w:rsidTr="00387978">
        <w:trPr>
          <w:cantSplit/>
          <w:tblHeader/>
        </w:trPr>
        <w:tc>
          <w:tcPr>
            <w:tcW w:w="559" w:type="pct"/>
            <w:vMerge/>
            <w:vAlign w:val="center"/>
          </w:tcPr>
          <w:p w14:paraId="3196353D" w14:textId="77777777" w:rsidR="00387FE9" w:rsidRDefault="00387FE9" w:rsidP="00387FE9">
            <w:pPr>
              <w:spacing w:before="60" w:after="60"/>
              <w:jc w:val="left"/>
            </w:pPr>
          </w:p>
        </w:tc>
        <w:tc>
          <w:tcPr>
            <w:tcW w:w="2574" w:type="pct"/>
            <w:vAlign w:val="center"/>
          </w:tcPr>
          <w:p w14:paraId="6A8526DF" w14:textId="02E31D6E" w:rsidR="00387FE9" w:rsidRPr="003D46DC" w:rsidRDefault="00387FE9" w:rsidP="00387FE9">
            <w:pPr>
              <w:spacing w:before="60" w:after="60"/>
              <w:jc w:val="left"/>
            </w:pPr>
            <w:r w:rsidRPr="00F660AA">
              <w:t>Examen des désordres</w:t>
            </w:r>
          </w:p>
        </w:tc>
        <w:tc>
          <w:tcPr>
            <w:tcW w:w="1867" w:type="pct"/>
            <w:vAlign w:val="center"/>
          </w:tcPr>
          <w:p w14:paraId="11311E51" w14:textId="77777777" w:rsidR="00387FE9" w:rsidRPr="003D46DC" w:rsidRDefault="00387FE9" w:rsidP="00387FE9">
            <w:pPr>
              <w:spacing w:before="60" w:after="60"/>
              <w:jc w:val="left"/>
            </w:pPr>
          </w:p>
        </w:tc>
      </w:tr>
      <w:tr w:rsidR="00387FE9" w14:paraId="291EE698" w14:textId="77777777" w:rsidTr="00387978">
        <w:trPr>
          <w:cantSplit/>
          <w:tblHeader/>
        </w:trPr>
        <w:tc>
          <w:tcPr>
            <w:tcW w:w="559" w:type="pct"/>
            <w:vMerge/>
            <w:vAlign w:val="center"/>
          </w:tcPr>
          <w:p w14:paraId="40EC7D83" w14:textId="77777777" w:rsidR="00387FE9" w:rsidRDefault="00387FE9" w:rsidP="00387FE9">
            <w:pPr>
              <w:spacing w:before="60" w:after="60"/>
              <w:jc w:val="left"/>
            </w:pPr>
          </w:p>
        </w:tc>
        <w:tc>
          <w:tcPr>
            <w:tcW w:w="2574" w:type="pct"/>
            <w:vAlign w:val="center"/>
          </w:tcPr>
          <w:p w14:paraId="4B97D72B" w14:textId="5DECA58E" w:rsidR="00387FE9" w:rsidRPr="003D46DC" w:rsidRDefault="00387FE9" w:rsidP="00387FE9">
            <w:pPr>
              <w:spacing w:before="60" w:after="60"/>
              <w:jc w:val="left"/>
            </w:pPr>
            <w:r w:rsidRPr="00F660AA">
              <w:t>PV de levée des réserves</w:t>
            </w:r>
          </w:p>
        </w:tc>
        <w:tc>
          <w:tcPr>
            <w:tcW w:w="1867" w:type="pct"/>
            <w:vAlign w:val="center"/>
          </w:tcPr>
          <w:p w14:paraId="1B265887" w14:textId="77777777" w:rsidR="00387FE9" w:rsidRPr="003D46DC" w:rsidRDefault="00387FE9" w:rsidP="00387FE9">
            <w:pPr>
              <w:spacing w:before="60" w:after="60"/>
              <w:jc w:val="left"/>
            </w:pPr>
          </w:p>
        </w:tc>
      </w:tr>
      <w:tr w:rsidR="00387FE9" w14:paraId="20781E72" w14:textId="77777777" w:rsidTr="00387978">
        <w:trPr>
          <w:cantSplit/>
          <w:tblHeader/>
        </w:trPr>
        <w:tc>
          <w:tcPr>
            <w:tcW w:w="559" w:type="pct"/>
            <w:vMerge w:val="restart"/>
            <w:vAlign w:val="center"/>
          </w:tcPr>
          <w:p w14:paraId="330EDBBA" w14:textId="105437DA" w:rsidR="00387FE9" w:rsidRDefault="00387FE9" w:rsidP="00387FE9">
            <w:pPr>
              <w:spacing w:before="60" w:after="60"/>
              <w:jc w:val="left"/>
            </w:pPr>
            <w:r>
              <w:t>SSI</w:t>
            </w:r>
          </w:p>
        </w:tc>
        <w:tc>
          <w:tcPr>
            <w:tcW w:w="2574" w:type="pct"/>
            <w:vAlign w:val="center"/>
          </w:tcPr>
          <w:p w14:paraId="5C102CE9" w14:textId="55C58E90" w:rsidR="00387FE9" w:rsidRPr="003D46DC" w:rsidRDefault="00387FE9" w:rsidP="00387FE9">
            <w:pPr>
              <w:spacing w:before="60" w:after="60"/>
              <w:jc w:val="left"/>
            </w:pPr>
            <w:r w:rsidRPr="00F660AA">
              <w:t>Schéma directeur de niveau APS</w:t>
            </w:r>
          </w:p>
        </w:tc>
        <w:tc>
          <w:tcPr>
            <w:tcW w:w="1867" w:type="pct"/>
            <w:vAlign w:val="center"/>
          </w:tcPr>
          <w:p w14:paraId="7397C547" w14:textId="77777777" w:rsidR="00387FE9" w:rsidRPr="003D46DC" w:rsidRDefault="00387FE9" w:rsidP="00387FE9">
            <w:pPr>
              <w:spacing w:before="60" w:after="60"/>
              <w:jc w:val="left"/>
            </w:pPr>
          </w:p>
        </w:tc>
      </w:tr>
      <w:tr w:rsidR="00387FE9" w14:paraId="3279E240" w14:textId="77777777" w:rsidTr="00387978">
        <w:trPr>
          <w:cantSplit/>
          <w:tblHeader/>
        </w:trPr>
        <w:tc>
          <w:tcPr>
            <w:tcW w:w="559" w:type="pct"/>
            <w:vMerge/>
            <w:vAlign w:val="center"/>
          </w:tcPr>
          <w:p w14:paraId="0AE8ED96" w14:textId="77777777" w:rsidR="00387FE9" w:rsidRDefault="00387FE9" w:rsidP="00387FE9">
            <w:pPr>
              <w:spacing w:before="60" w:after="60"/>
              <w:jc w:val="left"/>
            </w:pPr>
          </w:p>
        </w:tc>
        <w:tc>
          <w:tcPr>
            <w:tcW w:w="2574" w:type="pct"/>
            <w:vAlign w:val="center"/>
          </w:tcPr>
          <w:p w14:paraId="24EF4685" w14:textId="16FB09D9" w:rsidR="00387FE9" w:rsidRPr="003D46DC" w:rsidRDefault="00387FE9" w:rsidP="00387FE9">
            <w:pPr>
              <w:spacing w:before="60" w:after="60"/>
              <w:jc w:val="left"/>
            </w:pPr>
            <w:r w:rsidRPr="00F660AA">
              <w:t>Schéma directeur définitif</w:t>
            </w:r>
          </w:p>
        </w:tc>
        <w:tc>
          <w:tcPr>
            <w:tcW w:w="1867" w:type="pct"/>
            <w:vAlign w:val="center"/>
          </w:tcPr>
          <w:p w14:paraId="0A712A8C" w14:textId="77777777" w:rsidR="00387FE9" w:rsidRPr="003D46DC" w:rsidRDefault="00387FE9" w:rsidP="00387FE9">
            <w:pPr>
              <w:spacing w:before="60" w:after="60"/>
              <w:jc w:val="left"/>
            </w:pPr>
          </w:p>
        </w:tc>
      </w:tr>
      <w:tr w:rsidR="00387FE9" w14:paraId="58ADBA30" w14:textId="77777777" w:rsidTr="00387978">
        <w:trPr>
          <w:cantSplit/>
          <w:tblHeader/>
        </w:trPr>
        <w:tc>
          <w:tcPr>
            <w:tcW w:w="559" w:type="pct"/>
            <w:vMerge/>
            <w:vAlign w:val="center"/>
          </w:tcPr>
          <w:p w14:paraId="4D35F58A" w14:textId="77777777" w:rsidR="00387FE9" w:rsidRDefault="00387FE9" w:rsidP="00387FE9">
            <w:pPr>
              <w:spacing w:before="60" w:after="60"/>
              <w:jc w:val="left"/>
            </w:pPr>
          </w:p>
        </w:tc>
        <w:tc>
          <w:tcPr>
            <w:tcW w:w="2574" w:type="pct"/>
            <w:vAlign w:val="center"/>
          </w:tcPr>
          <w:p w14:paraId="2A1985AD" w14:textId="37B59403" w:rsidR="00387FE9" w:rsidRPr="003D46DC" w:rsidRDefault="00387FE9" w:rsidP="00387FE9">
            <w:pPr>
              <w:spacing w:before="60" w:after="60"/>
              <w:jc w:val="left"/>
            </w:pPr>
            <w:r w:rsidRPr="00F660AA">
              <w:t>Cahier des charges</w:t>
            </w:r>
          </w:p>
        </w:tc>
        <w:tc>
          <w:tcPr>
            <w:tcW w:w="1867" w:type="pct"/>
            <w:vAlign w:val="center"/>
          </w:tcPr>
          <w:p w14:paraId="302A0FD2" w14:textId="77777777" w:rsidR="00387FE9" w:rsidRPr="003D46DC" w:rsidRDefault="00387FE9" w:rsidP="00387FE9">
            <w:pPr>
              <w:spacing w:before="60" w:after="60"/>
              <w:jc w:val="left"/>
            </w:pPr>
          </w:p>
        </w:tc>
      </w:tr>
      <w:tr w:rsidR="00387FE9" w14:paraId="38DF331A" w14:textId="77777777" w:rsidTr="00387978">
        <w:trPr>
          <w:cantSplit/>
          <w:tblHeader/>
        </w:trPr>
        <w:tc>
          <w:tcPr>
            <w:tcW w:w="559" w:type="pct"/>
            <w:vMerge/>
            <w:vAlign w:val="center"/>
          </w:tcPr>
          <w:p w14:paraId="7567B1C3" w14:textId="77777777" w:rsidR="00387FE9" w:rsidRDefault="00387FE9" w:rsidP="00387FE9">
            <w:pPr>
              <w:spacing w:before="60" w:after="60"/>
              <w:jc w:val="left"/>
            </w:pPr>
          </w:p>
        </w:tc>
        <w:tc>
          <w:tcPr>
            <w:tcW w:w="2574" w:type="pct"/>
            <w:vAlign w:val="center"/>
          </w:tcPr>
          <w:p w14:paraId="261B884B" w14:textId="4BFC0A2F" w:rsidR="00387FE9" w:rsidRPr="003D46DC" w:rsidRDefault="00387FE9" w:rsidP="00387FE9">
            <w:pPr>
              <w:spacing w:before="60" w:after="60"/>
              <w:jc w:val="left"/>
            </w:pPr>
            <w:r w:rsidRPr="00F660AA">
              <w:t>Dossier d’identité SSI</w:t>
            </w:r>
          </w:p>
        </w:tc>
        <w:tc>
          <w:tcPr>
            <w:tcW w:w="1867" w:type="pct"/>
            <w:vAlign w:val="center"/>
          </w:tcPr>
          <w:p w14:paraId="094861DE" w14:textId="77777777" w:rsidR="00387FE9" w:rsidRPr="003D46DC" w:rsidRDefault="00387FE9" w:rsidP="00387FE9">
            <w:pPr>
              <w:spacing w:before="60" w:after="60"/>
              <w:jc w:val="left"/>
            </w:pPr>
          </w:p>
        </w:tc>
      </w:tr>
      <w:tr w:rsidR="00387FE9" w14:paraId="2AFD2C1C" w14:textId="77777777" w:rsidTr="00387978">
        <w:trPr>
          <w:cantSplit/>
          <w:tblHeader/>
        </w:trPr>
        <w:tc>
          <w:tcPr>
            <w:tcW w:w="559" w:type="pct"/>
            <w:vMerge/>
            <w:vAlign w:val="center"/>
          </w:tcPr>
          <w:p w14:paraId="5DF7D6DC" w14:textId="77777777" w:rsidR="00387FE9" w:rsidRDefault="00387FE9" w:rsidP="00387FE9">
            <w:pPr>
              <w:spacing w:before="60" w:after="60"/>
              <w:jc w:val="left"/>
            </w:pPr>
          </w:p>
        </w:tc>
        <w:tc>
          <w:tcPr>
            <w:tcW w:w="2574" w:type="pct"/>
            <w:vAlign w:val="center"/>
          </w:tcPr>
          <w:p w14:paraId="07FA9529" w14:textId="1F1F97C6" w:rsidR="00387FE9" w:rsidRPr="003D46DC" w:rsidRDefault="00387FE9" w:rsidP="00387FE9">
            <w:pPr>
              <w:spacing w:before="60" w:after="60"/>
              <w:jc w:val="left"/>
            </w:pPr>
            <w:r w:rsidRPr="00F660AA">
              <w:t>PV de réception SSI</w:t>
            </w:r>
          </w:p>
        </w:tc>
        <w:tc>
          <w:tcPr>
            <w:tcW w:w="1867" w:type="pct"/>
            <w:vAlign w:val="center"/>
          </w:tcPr>
          <w:p w14:paraId="3338F434" w14:textId="77777777" w:rsidR="00387FE9" w:rsidRPr="003D46DC" w:rsidRDefault="00387FE9" w:rsidP="00387FE9">
            <w:pPr>
              <w:spacing w:before="60" w:after="60"/>
              <w:jc w:val="left"/>
            </w:pPr>
          </w:p>
        </w:tc>
      </w:tr>
      <w:tr w:rsidR="00387FE9" w14:paraId="5FDD7186" w14:textId="77777777" w:rsidTr="00387978">
        <w:trPr>
          <w:cantSplit/>
          <w:tblHeader/>
        </w:trPr>
        <w:tc>
          <w:tcPr>
            <w:tcW w:w="559" w:type="pct"/>
            <w:vMerge/>
            <w:vAlign w:val="center"/>
          </w:tcPr>
          <w:p w14:paraId="3A3E8D8F" w14:textId="77777777" w:rsidR="00387FE9" w:rsidRDefault="00387FE9" w:rsidP="00387FE9">
            <w:pPr>
              <w:spacing w:before="60" w:after="60"/>
              <w:jc w:val="left"/>
            </w:pPr>
          </w:p>
        </w:tc>
        <w:tc>
          <w:tcPr>
            <w:tcW w:w="2574" w:type="pct"/>
            <w:vAlign w:val="center"/>
          </w:tcPr>
          <w:p w14:paraId="0CC9879C" w14:textId="1A0E5395" w:rsidR="00387FE9" w:rsidRPr="003D46DC" w:rsidRDefault="00387FE9" w:rsidP="00387FE9">
            <w:pPr>
              <w:spacing w:before="60" w:after="60"/>
              <w:jc w:val="left"/>
            </w:pPr>
            <w:r w:rsidRPr="00F660AA">
              <w:t>Examen des désordres en GPA</w:t>
            </w:r>
          </w:p>
        </w:tc>
        <w:tc>
          <w:tcPr>
            <w:tcW w:w="1867" w:type="pct"/>
            <w:vAlign w:val="center"/>
          </w:tcPr>
          <w:p w14:paraId="2A642B4A" w14:textId="77777777" w:rsidR="00387FE9" w:rsidRPr="003D46DC" w:rsidRDefault="00387FE9" w:rsidP="00387FE9">
            <w:pPr>
              <w:spacing w:before="60" w:after="60"/>
              <w:jc w:val="left"/>
            </w:pPr>
          </w:p>
        </w:tc>
      </w:tr>
    </w:tbl>
    <w:p w14:paraId="71C6CCF9" w14:textId="0A5E6CBD" w:rsidR="00387FE9" w:rsidRPr="00387FE9" w:rsidRDefault="00387FE9" w:rsidP="00387FE9">
      <w:pPr>
        <w:pStyle w:val="Titre2"/>
      </w:pPr>
      <w:bookmarkStart w:id="20" w:name="_Toc216369123"/>
      <w:r>
        <w:t>Délais pour la rédaction des comptes-rendus</w:t>
      </w:r>
      <w:bookmarkEnd w:id="20"/>
      <w:r>
        <w:t xml:space="preserve"> </w:t>
      </w:r>
    </w:p>
    <w:p w14:paraId="2E6A85E4" w14:textId="7DE109EC" w:rsidR="00387FE9" w:rsidRPr="00EF2BA2" w:rsidRDefault="00387FE9" w:rsidP="00E722DA">
      <w:pPr>
        <w:rPr>
          <w:szCs w:val="22"/>
        </w:rPr>
      </w:pPr>
      <w:r w:rsidRPr="00EF2BA2">
        <w:rPr>
          <w:szCs w:val="22"/>
        </w:rPr>
        <w:t>Les délais de rédaction des comptes-rendus de réunions</w:t>
      </w:r>
      <w:r w:rsidR="00F853F6" w:rsidRPr="00EF2BA2">
        <w:rPr>
          <w:szCs w:val="22"/>
        </w:rPr>
        <w:t>, à la charge de la maîtrise d'œuvre,</w:t>
      </w:r>
      <w:r w:rsidRPr="00EF2BA2">
        <w:rPr>
          <w:szCs w:val="22"/>
        </w:rPr>
        <w:t xml:space="preserve"> sont imposés par le maître d'ouvrage selon les </w:t>
      </w:r>
      <w:r w:rsidR="00387978" w:rsidRPr="00EF2BA2">
        <w:rPr>
          <w:szCs w:val="22"/>
        </w:rPr>
        <w:t>indications suivantes :</w:t>
      </w:r>
    </w:p>
    <w:p w14:paraId="6D25820F" w14:textId="6F5983E8" w:rsidR="00387978" w:rsidRPr="00A92793" w:rsidRDefault="00387978" w:rsidP="00387978">
      <w:pPr>
        <w:pStyle w:val="Paragraphedeliste"/>
        <w:numPr>
          <w:ilvl w:val="0"/>
          <w:numId w:val="27"/>
        </w:numPr>
        <w:rPr>
          <w:szCs w:val="22"/>
        </w:rPr>
      </w:pPr>
      <w:r w:rsidRPr="00A92793">
        <w:rPr>
          <w:szCs w:val="22"/>
        </w:rPr>
        <w:t>4 jours ouvrés après la réunion pour les phases d’études</w:t>
      </w:r>
    </w:p>
    <w:p w14:paraId="0A2A5691" w14:textId="277EF3E2" w:rsidR="00387978" w:rsidRPr="00A92793" w:rsidRDefault="00387978" w:rsidP="00387978">
      <w:pPr>
        <w:pStyle w:val="Paragraphedeliste"/>
        <w:numPr>
          <w:ilvl w:val="0"/>
          <w:numId w:val="27"/>
        </w:numPr>
        <w:rPr>
          <w:szCs w:val="22"/>
        </w:rPr>
      </w:pPr>
      <w:r w:rsidRPr="00A92793">
        <w:rPr>
          <w:szCs w:val="22"/>
        </w:rPr>
        <w:t>2 jours ouvrés après la réunion pour les phases chantier</w:t>
      </w:r>
    </w:p>
    <w:p w14:paraId="4E130C9C" w14:textId="77777777" w:rsidR="00B620C2" w:rsidRPr="00A92793" w:rsidRDefault="00B620C2" w:rsidP="00B620C2">
      <w:pPr>
        <w:pStyle w:val="Titre1"/>
      </w:pPr>
      <w:bookmarkStart w:id="21" w:name="_Toc216369124"/>
      <w:r w:rsidRPr="00A92793">
        <w:t>Pièces à remettre dans le cadre du marché</w:t>
      </w:r>
      <w:bookmarkEnd w:id="21"/>
    </w:p>
    <w:p w14:paraId="727E3047" w14:textId="77777777" w:rsidR="00C85B6B" w:rsidRPr="00A92793" w:rsidRDefault="00C85B6B" w:rsidP="00C85B6B">
      <w:r w:rsidRPr="00A92793">
        <w:t>Le maître d'œuvre remettra, à chaque étape de la conception :</w:t>
      </w:r>
    </w:p>
    <w:p w14:paraId="6E0F0AB4" w14:textId="77777777" w:rsidR="00C85B6B" w:rsidRPr="00A92793" w:rsidRDefault="00C85B6B" w:rsidP="00C85B6B">
      <w:pPr>
        <w:pStyle w:val="Paragraphedeliste"/>
        <w:numPr>
          <w:ilvl w:val="0"/>
          <w:numId w:val="27"/>
        </w:numPr>
      </w:pPr>
      <w:r w:rsidRPr="00A92793">
        <w:t>1 exemplaire informatique avec les fichiers sources pour les pièces graphiques</w:t>
      </w:r>
    </w:p>
    <w:p w14:paraId="521A7F6B" w14:textId="77777777" w:rsidR="00C85B6B" w:rsidRPr="00A92793" w:rsidRDefault="00C85B6B" w:rsidP="00C85B6B">
      <w:pPr>
        <w:pStyle w:val="Paragraphedeliste"/>
        <w:numPr>
          <w:ilvl w:val="0"/>
          <w:numId w:val="27"/>
        </w:numPr>
      </w:pPr>
      <w:r w:rsidRPr="00A92793">
        <w:t>3 exemplaires papier de son dossier</w:t>
      </w:r>
    </w:p>
    <w:p w14:paraId="5D971897" w14:textId="77777777" w:rsidR="00C85B6B" w:rsidRPr="00A92793" w:rsidRDefault="00C85B6B" w:rsidP="00C85B6B">
      <w:r w:rsidRPr="00A92793">
        <w:t>Le dossier de permis de construire sera fourni en 5 exemplaires papier.</w:t>
      </w:r>
    </w:p>
    <w:p w14:paraId="08974834" w14:textId="77777777" w:rsidR="00C85B6B" w:rsidRPr="004F408B" w:rsidRDefault="00C85B6B" w:rsidP="00C85B6B">
      <w:r w:rsidRPr="00A92793">
        <w:t>Les DOE seront fournis en 3 exemplaires papier.</w:t>
      </w:r>
    </w:p>
    <w:p w14:paraId="784AE223" w14:textId="6708B111" w:rsidR="00FC7306" w:rsidRPr="00FC7306" w:rsidRDefault="00860C14" w:rsidP="00320E1E">
      <w:pPr>
        <w:pStyle w:val="Titre1"/>
      </w:pPr>
      <w:bookmarkStart w:id="22" w:name="_Toc216369125"/>
      <w:r>
        <w:t>P</w:t>
      </w:r>
      <w:r w:rsidR="00FC7306" w:rsidRPr="00FC7306">
        <w:t>aiements</w:t>
      </w:r>
      <w:bookmarkEnd w:id="22"/>
    </w:p>
    <w:p w14:paraId="421F9C3C" w14:textId="7AE59D9F" w:rsidR="00FC7306" w:rsidRDefault="00FC7306" w:rsidP="00821419">
      <w:r>
        <w:t xml:space="preserve">Le </w:t>
      </w:r>
      <w:r w:rsidR="00821419">
        <w:t>maître d'ouvrage</w:t>
      </w:r>
      <w:r>
        <w:t xml:space="preserve"> se libérera des sommes dues au titre du présent marché en en faisant porter le montant au crédit du compte ouvert au nom :</w:t>
      </w:r>
    </w:p>
    <w:p w14:paraId="51B97447" w14:textId="77777777" w:rsidR="00FC7306" w:rsidRDefault="00FC7306" w:rsidP="00821419">
      <w:pPr>
        <w:pStyle w:val="Grilletableau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1"/>
        <w:gridCol w:w="1472"/>
        <w:gridCol w:w="2552"/>
        <w:gridCol w:w="853"/>
        <w:gridCol w:w="3431"/>
      </w:tblGrid>
      <w:tr w:rsidR="00FC7306" w:rsidRPr="006B1A20" w14:paraId="0F9E3F7C" w14:textId="77777777" w:rsidTr="00821419">
        <w:tc>
          <w:tcPr>
            <w:tcW w:w="9779" w:type="dxa"/>
            <w:gridSpan w:val="5"/>
          </w:tcPr>
          <w:p w14:paraId="46F94F77" w14:textId="77777777" w:rsidR="00FC7306" w:rsidRDefault="00FC7306" w:rsidP="00821419">
            <w:pPr>
              <w:pStyle w:val="Grilletableau"/>
            </w:pPr>
            <w:r w:rsidRPr="006B1A20">
              <w:lastRenderedPageBreak/>
              <w:t>1</w:t>
            </w:r>
            <w:r w:rsidRPr="006B1A20">
              <w:rPr>
                <w:vertAlign w:val="superscript"/>
              </w:rPr>
              <w:t>er</w:t>
            </w:r>
            <w:r w:rsidRPr="006B1A20">
              <w:t xml:space="preserve"> cotraitant (mandataire) : </w:t>
            </w:r>
          </w:p>
          <w:p w14:paraId="52AE9BDD" w14:textId="7396DF23" w:rsidR="00C50290" w:rsidRPr="006B1A20" w:rsidRDefault="00C50290" w:rsidP="00821419">
            <w:pPr>
              <w:pStyle w:val="Grilletableau"/>
            </w:pPr>
            <w:r>
              <w:t>Libellé du compte :</w:t>
            </w:r>
          </w:p>
        </w:tc>
      </w:tr>
      <w:tr w:rsidR="00FC7306" w:rsidRPr="006B1A20" w14:paraId="346ED427" w14:textId="77777777" w:rsidTr="00821419">
        <w:tc>
          <w:tcPr>
            <w:tcW w:w="9779" w:type="dxa"/>
            <w:gridSpan w:val="5"/>
          </w:tcPr>
          <w:p w14:paraId="44F6357D" w14:textId="77777777" w:rsidR="00FC7306" w:rsidRPr="006B1A20" w:rsidRDefault="00FC7306" w:rsidP="00821419">
            <w:pPr>
              <w:pStyle w:val="Grilletableau"/>
            </w:pPr>
            <w:r w:rsidRPr="006B1A20">
              <w:t xml:space="preserve">Banque : </w:t>
            </w:r>
          </w:p>
        </w:tc>
      </w:tr>
      <w:tr w:rsidR="00821419" w:rsidRPr="006B1A20" w14:paraId="31B4F02C" w14:textId="77777777" w:rsidTr="00821419">
        <w:tc>
          <w:tcPr>
            <w:tcW w:w="1471" w:type="dxa"/>
          </w:tcPr>
          <w:p w14:paraId="1ACDAA8C" w14:textId="77777777" w:rsidR="00FC7306" w:rsidRPr="006B1A20" w:rsidRDefault="00FC7306" w:rsidP="00821419">
            <w:pPr>
              <w:pStyle w:val="Grilletableau"/>
            </w:pPr>
            <w:r w:rsidRPr="006B1A20">
              <w:t>Code banque</w:t>
            </w:r>
          </w:p>
        </w:tc>
        <w:tc>
          <w:tcPr>
            <w:tcW w:w="1472" w:type="dxa"/>
          </w:tcPr>
          <w:p w14:paraId="5F14702F" w14:textId="77777777" w:rsidR="00FC7306" w:rsidRPr="006B1A20" w:rsidRDefault="00FC7306" w:rsidP="00821419">
            <w:pPr>
              <w:pStyle w:val="Grilletableau"/>
            </w:pPr>
            <w:r w:rsidRPr="006B1A20">
              <w:t>Code guichet</w:t>
            </w:r>
          </w:p>
        </w:tc>
        <w:tc>
          <w:tcPr>
            <w:tcW w:w="2552" w:type="dxa"/>
          </w:tcPr>
          <w:p w14:paraId="2E20A52D" w14:textId="77777777" w:rsidR="00FC7306" w:rsidRPr="006B1A20" w:rsidRDefault="00FC7306" w:rsidP="00821419">
            <w:pPr>
              <w:pStyle w:val="Grilletableau"/>
            </w:pPr>
            <w:r w:rsidRPr="006B1A20">
              <w:t>N° du compte</w:t>
            </w:r>
          </w:p>
        </w:tc>
        <w:tc>
          <w:tcPr>
            <w:tcW w:w="853" w:type="dxa"/>
          </w:tcPr>
          <w:p w14:paraId="356D6A9E" w14:textId="77777777" w:rsidR="00FC7306" w:rsidRPr="006B1A20" w:rsidRDefault="00FC7306" w:rsidP="00821419">
            <w:pPr>
              <w:pStyle w:val="Grilletableau"/>
            </w:pPr>
            <w:r w:rsidRPr="006B1A20">
              <w:t>Clé RIB</w:t>
            </w:r>
          </w:p>
        </w:tc>
        <w:tc>
          <w:tcPr>
            <w:tcW w:w="3431" w:type="dxa"/>
          </w:tcPr>
          <w:p w14:paraId="419FFCE0" w14:textId="77777777" w:rsidR="00FC7306" w:rsidRPr="006B1A20" w:rsidRDefault="00FC7306" w:rsidP="00821419">
            <w:pPr>
              <w:pStyle w:val="Grilletableau"/>
            </w:pPr>
            <w:r w:rsidRPr="006B1A20">
              <w:t>Domiciliation :</w:t>
            </w:r>
          </w:p>
        </w:tc>
      </w:tr>
      <w:tr w:rsidR="00821419" w:rsidRPr="006B1A20" w14:paraId="27698F8E" w14:textId="77777777" w:rsidTr="00821419">
        <w:tc>
          <w:tcPr>
            <w:tcW w:w="1471" w:type="dxa"/>
          </w:tcPr>
          <w:p w14:paraId="7E9C6055" w14:textId="77777777" w:rsidR="00FC7306" w:rsidRPr="006B1A20" w:rsidRDefault="00FC7306" w:rsidP="00821419">
            <w:pPr>
              <w:pStyle w:val="Grilletableau"/>
            </w:pPr>
          </w:p>
        </w:tc>
        <w:tc>
          <w:tcPr>
            <w:tcW w:w="1472" w:type="dxa"/>
          </w:tcPr>
          <w:p w14:paraId="5028949D" w14:textId="77777777" w:rsidR="00FC7306" w:rsidRPr="006B1A20" w:rsidRDefault="00FC7306" w:rsidP="00821419">
            <w:pPr>
              <w:pStyle w:val="Grilletableau"/>
            </w:pPr>
          </w:p>
        </w:tc>
        <w:tc>
          <w:tcPr>
            <w:tcW w:w="2552" w:type="dxa"/>
          </w:tcPr>
          <w:p w14:paraId="3FDA2F11" w14:textId="77777777" w:rsidR="00FC7306" w:rsidRPr="006B1A20" w:rsidRDefault="00FC7306" w:rsidP="00821419">
            <w:pPr>
              <w:pStyle w:val="Grilletableau"/>
            </w:pPr>
          </w:p>
        </w:tc>
        <w:tc>
          <w:tcPr>
            <w:tcW w:w="853" w:type="dxa"/>
          </w:tcPr>
          <w:p w14:paraId="304C6576" w14:textId="77777777" w:rsidR="00FC7306" w:rsidRPr="006B1A20" w:rsidRDefault="00FC7306" w:rsidP="00821419">
            <w:pPr>
              <w:pStyle w:val="Grilletableau"/>
            </w:pPr>
          </w:p>
        </w:tc>
        <w:tc>
          <w:tcPr>
            <w:tcW w:w="3431" w:type="dxa"/>
          </w:tcPr>
          <w:p w14:paraId="7DDD21E0" w14:textId="77777777" w:rsidR="00FC7306" w:rsidRPr="006B1A20" w:rsidRDefault="00FC7306" w:rsidP="00821419">
            <w:pPr>
              <w:pStyle w:val="Grilletableau"/>
            </w:pPr>
          </w:p>
        </w:tc>
      </w:tr>
    </w:tbl>
    <w:p w14:paraId="4AC50CC4" w14:textId="77777777" w:rsidR="00821419" w:rsidRDefault="00821419" w:rsidP="00821419">
      <w:pPr>
        <w:pStyle w:val="Grilletableau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1"/>
        <w:gridCol w:w="1472"/>
        <w:gridCol w:w="2552"/>
        <w:gridCol w:w="853"/>
        <w:gridCol w:w="3431"/>
      </w:tblGrid>
      <w:tr w:rsidR="00821419" w:rsidRPr="006B1A20" w14:paraId="5E48915E" w14:textId="77777777" w:rsidTr="00E35B0B">
        <w:tc>
          <w:tcPr>
            <w:tcW w:w="9779" w:type="dxa"/>
            <w:gridSpan w:val="5"/>
          </w:tcPr>
          <w:p w14:paraId="5452EED3" w14:textId="77777777" w:rsidR="00C50290" w:rsidRDefault="00821419" w:rsidP="00C50290">
            <w:pPr>
              <w:pStyle w:val="Grilletableau"/>
            </w:pPr>
            <w:r w:rsidRPr="006B1A20">
              <w:t>2</w:t>
            </w:r>
            <w:r w:rsidRPr="006B1A20">
              <w:rPr>
                <w:vertAlign w:val="superscript"/>
              </w:rPr>
              <w:t>ème</w:t>
            </w:r>
            <w:r w:rsidRPr="006B1A20">
              <w:t xml:space="preserve"> cotraitant</w:t>
            </w:r>
            <w:r w:rsidR="00C50290">
              <w:t> :</w:t>
            </w:r>
          </w:p>
          <w:p w14:paraId="048786BC" w14:textId="158B2235" w:rsidR="00821419" w:rsidRPr="006B1A20" w:rsidRDefault="00C50290" w:rsidP="00C50290">
            <w:pPr>
              <w:pStyle w:val="Grilletableau"/>
            </w:pPr>
            <w:r>
              <w:t>Libellé du compte :</w:t>
            </w:r>
            <w:r w:rsidR="00821419" w:rsidRPr="006B1A20">
              <w:t xml:space="preserve"> </w:t>
            </w:r>
          </w:p>
        </w:tc>
      </w:tr>
      <w:tr w:rsidR="00821419" w:rsidRPr="006B1A20" w14:paraId="3F64E616" w14:textId="77777777" w:rsidTr="00E35B0B">
        <w:tc>
          <w:tcPr>
            <w:tcW w:w="9779" w:type="dxa"/>
            <w:gridSpan w:val="5"/>
          </w:tcPr>
          <w:p w14:paraId="20FDB065" w14:textId="77777777" w:rsidR="00821419" w:rsidRPr="006B1A20" w:rsidRDefault="00821419" w:rsidP="00E35B0B">
            <w:pPr>
              <w:pStyle w:val="Grilletableau"/>
            </w:pPr>
            <w:r w:rsidRPr="006B1A20">
              <w:t xml:space="preserve">Banque : </w:t>
            </w:r>
          </w:p>
        </w:tc>
      </w:tr>
      <w:tr w:rsidR="00821419" w:rsidRPr="006B1A20" w14:paraId="468C143E" w14:textId="77777777" w:rsidTr="00E35B0B">
        <w:tc>
          <w:tcPr>
            <w:tcW w:w="1471" w:type="dxa"/>
          </w:tcPr>
          <w:p w14:paraId="1CDBBA34" w14:textId="77777777" w:rsidR="00821419" w:rsidRPr="006B1A20" w:rsidRDefault="00821419" w:rsidP="00E35B0B">
            <w:pPr>
              <w:pStyle w:val="Grilletableau"/>
            </w:pPr>
            <w:r w:rsidRPr="006B1A20">
              <w:t>Code banque</w:t>
            </w:r>
          </w:p>
        </w:tc>
        <w:tc>
          <w:tcPr>
            <w:tcW w:w="1472" w:type="dxa"/>
          </w:tcPr>
          <w:p w14:paraId="3483190F" w14:textId="77777777" w:rsidR="00821419" w:rsidRPr="006B1A20" w:rsidRDefault="00821419" w:rsidP="00E35B0B">
            <w:pPr>
              <w:pStyle w:val="Grilletableau"/>
            </w:pPr>
            <w:r w:rsidRPr="006B1A20">
              <w:t>Code guichet</w:t>
            </w:r>
          </w:p>
        </w:tc>
        <w:tc>
          <w:tcPr>
            <w:tcW w:w="2552" w:type="dxa"/>
          </w:tcPr>
          <w:p w14:paraId="246528D2" w14:textId="77777777" w:rsidR="00821419" w:rsidRPr="006B1A20" w:rsidRDefault="00821419" w:rsidP="00E35B0B">
            <w:pPr>
              <w:pStyle w:val="Grilletableau"/>
            </w:pPr>
            <w:r w:rsidRPr="006B1A20">
              <w:t>N° du compte</w:t>
            </w:r>
          </w:p>
        </w:tc>
        <w:tc>
          <w:tcPr>
            <w:tcW w:w="853" w:type="dxa"/>
          </w:tcPr>
          <w:p w14:paraId="57DBC7FF" w14:textId="77777777" w:rsidR="00821419" w:rsidRPr="006B1A20" w:rsidRDefault="00821419" w:rsidP="00E35B0B">
            <w:pPr>
              <w:pStyle w:val="Grilletableau"/>
            </w:pPr>
            <w:r w:rsidRPr="006B1A20">
              <w:t>Clé RIB</w:t>
            </w:r>
          </w:p>
        </w:tc>
        <w:tc>
          <w:tcPr>
            <w:tcW w:w="3431" w:type="dxa"/>
          </w:tcPr>
          <w:p w14:paraId="259454F5" w14:textId="77777777" w:rsidR="00821419" w:rsidRPr="006B1A20" w:rsidRDefault="00821419" w:rsidP="00E35B0B">
            <w:pPr>
              <w:pStyle w:val="Grilletableau"/>
            </w:pPr>
            <w:r w:rsidRPr="006B1A20">
              <w:t>Domiciliation :</w:t>
            </w:r>
          </w:p>
        </w:tc>
      </w:tr>
      <w:tr w:rsidR="00821419" w:rsidRPr="006B1A20" w14:paraId="7C02901A" w14:textId="77777777" w:rsidTr="00E35B0B">
        <w:tc>
          <w:tcPr>
            <w:tcW w:w="1471" w:type="dxa"/>
          </w:tcPr>
          <w:p w14:paraId="06F1752E" w14:textId="77777777" w:rsidR="00821419" w:rsidRPr="006B1A20" w:rsidRDefault="00821419" w:rsidP="00E35B0B">
            <w:pPr>
              <w:pStyle w:val="Grilletableau"/>
            </w:pPr>
          </w:p>
        </w:tc>
        <w:tc>
          <w:tcPr>
            <w:tcW w:w="1472" w:type="dxa"/>
          </w:tcPr>
          <w:p w14:paraId="78291357" w14:textId="77777777" w:rsidR="00821419" w:rsidRPr="006B1A20" w:rsidRDefault="00821419" w:rsidP="00E35B0B">
            <w:pPr>
              <w:pStyle w:val="Grilletableau"/>
            </w:pPr>
          </w:p>
        </w:tc>
        <w:tc>
          <w:tcPr>
            <w:tcW w:w="2552" w:type="dxa"/>
          </w:tcPr>
          <w:p w14:paraId="5AD7E232" w14:textId="77777777" w:rsidR="00821419" w:rsidRPr="006B1A20" w:rsidRDefault="00821419" w:rsidP="00E35B0B">
            <w:pPr>
              <w:pStyle w:val="Grilletableau"/>
            </w:pPr>
          </w:p>
        </w:tc>
        <w:tc>
          <w:tcPr>
            <w:tcW w:w="853" w:type="dxa"/>
          </w:tcPr>
          <w:p w14:paraId="270D8017" w14:textId="77777777" w:rsidR="00821419" w:rsidRPr="006B1A20" w:rsidRDefault="00821419" w:rsidP="00E35B0B">
            <w:pPr>
              <w:pStyle w:val="Grilletableau"/>
            </w:pPr>
          </w:p>
        </w:tc>
        <w:tc>
          <w:tcPr>
            <w:tcW w:w="3431" w:type="dxa"/>
          </w:tcPr>
          <w:p w14:paraId="4BF7C9B9" w14:textId="77777777" w:rsidR="00821419" w:rsidRPr="006B1A20" w:rsidRDefault="00821419" w:rsidP="00E35B0B">
            <w:pPr>
              <w:pStyle w:val="Grilletableau"/>
            </w:pPr>
          </w:p>
        </w:tc>
      </w:tr>
    </w:tbl>
    <w:p w14:paraId="17B4F3C2" w14:textId="77777777" w:rsidR="00FC7306" w:rsidRDefault="00FC7306" w:rsidP="00821419">
      <w:pPr>
        <w:pStyle w:val="Grilletableau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1"/>
        <w:gridCol w:w="1472"/>
        <w:gridCol w:w="2552"/>
        <w:gridCol w:w="853"/>
        <w:gridCol w:w="3431"/>
      </w:tblGrid>
      <w:tr w:rsidR="00821419" w:rsidRPr="006B1A20" w14:paraId="5ECC51C5" w14:textId="77777777" w:rsidTr="00E35B0B">
        <w:tc>
          <w:tcPr>
            <w:tcW w:w="9779" w:type="dxa"/>
            <w:gridSpan w:val="5"/>
          </w:tcPr>
          <w:p w14:paraId="6550D232" w14:textId="77777777" w:rsidR="00C50290" w:rsidRDefault="00821419" w:rsidP="00C50290">
            <w:pPr>
              <w:pStyle w:val="Grilletableau"/>
            </w:pPr>
            <w:r>
              <w:t>3</w:t>
            </w:r>
            <w:r w:rsidRPr="006B1A20">
              <w:rPr>
                <w:vertAlign w:val="superscript"/>
              </w:rPr>
              <w:t>ème</w:t>
            </w:r>
            <w:r w:rsidRPr="006B1A20">
              <w:t xml:space="preserve"> cotraitant </w:t>
            </w:r>
            <w:r w:rsidR="00C50290">
              <w:t>:</w:t>
            </w:r>
          </w:p>
          <w:p w14:paraId="50260CF7" w14:textId="689CB239" w:rsidR="00821419" w:rsidRPr="006B1A20" w:rsidRDefault="00C50290" w:rsidP="00C50290">
            <w:pPr>
              <w:pStyle w:val="Grilletableau"/>
            </w:pPr>
            <w:r>
              <w:t>Libellé du compte :</w:t>
            </w:r>
          </w:p>
        </w:tc>
      </w:tr>
      <w:tr w:rsidR="00821419" w:rsidRPr="006B1A20" w14:paraId="7B742530" w14:textId="77777777" w:rsidTr="00E35B0B">
        <w:tc>
          <w:tcPr>
            <w:tcW w:w="9779" w:type="dxa"/>
            <w:gridSpan w:val="5"/>
          </w:tcPr>
          <w:p w14:paraId="5F69DDF0" w14:textId="77777777" w:rsidR="00821419" w:rsidRPr="006B1A20" w:rsidRDefault="00821419" w:rsidP="00E35B0B">
            <w:pPr>
              <w:pStyle w:val="Grilletableau"/>
            </w:pPr>
            <w:r w:rsidRPr="006B1A20">
              <w:t xml:space="preserve">Banque : </w:t>
            </w:r>
          </w:p>
        </w:tc>
      </w:tr>
      <w:tr w:rsidR="00821419" w:rsidRPr="006B1A20" w14:paraId="52A6F150" w14:textId="77777777" w:rsidTr="00E35B0B">
        <w:tc>
          <w:tcPr>
            <w:tcW w:w="1471" w:type="dxa"/>
          </w:tcPr>
          <w:p w14:paraId="31C39CF2" w14:textId="77777777" w:rsidR="00821419" w:rsidRPr="006B1A20" w:rsidRDefault="00821419" w:rsidP="00E35B0B">
            <w:pPr>
              <w:pStyle w:val="Grilletableau"/>
            </w:pPr>
            <w:r w:rsidRPr="006B1A20">
              <w:t>Code banque</w:t>
            </w:r>
          </w:p>
        </w:tc>
        <w:tc>
          <w:tcPr>
            <w:tcW w:w="1472" w:type="dxa"/>
          </w:tcPr>
          <w:p w14:paraId="3868C928" w14:textId="77777777" w:rsidR="00821419" w:rsidRPr="006B1A20" w:rsidRDefault="00821419" w:rsidP="00E35B0B">
            <w:pPr>
              <w:pStyle w:val="Grilletableau"/>
            </w:pPr>
            <w:r w:rsidRPr="006B1A20">
              <w:t>Code guichet</w:t>
            </w:r>
          </w:p>
        </w:tc>
        <w:tc>
          <w:tcPr>
            <w:tcW w:w="2552" w:type="dxa"/>
          </w:tcPr>
          <w:p w14:paraId="26F9C3D2" w14:textId="77777777" w:rsidR="00821419" w:rsidRPr="006B1A20" w:rsidRDefault="00821419" w:rsidP="00E35B0B">
            <w:pPr>
              <w:pStyle w:val="Grilletableau"/>
            </w:pPr>
            <w:r w:rsidRPr="006B1A20">
              <w:t>N° du compte</w:t>
            </w:r>
          </w:p>
        </w:tc>
        <w:tc>
          <w:tcPr>
            <w:tcW w:w="853" w:type="dxa"/>
          </w:tcPr>
          <w:p w14:paraId="56DA2348" w14:textId="77777777" w:rsidR="00821419" w:rsidRPr="006B1A20" w:rsidRDefault="00821419" w:rsidP="00E35B0B">
            <w:pPr>
              <w:pStyle w:val="Grilletableau"/>
            </w:pPr>
            <w:r w:rsidRPr="006B1A20">
              <w:t>Clé RIB</w:t>
            </w:r>
          </w:p>
        </w:tc>
        <w:tc>
          <w:tcPr>
            <w:tcW w:w="3431" w:type="dxa"/>
          </w:tcPr>
          <w:p w14:paraId="098872C0" w14:textId="77777777" w:rsidR="00821419" w:rsidRPr="006B1A20" w:rsidRDefault="00821419" w:rsidP="00E35B0B">
            <w:pPr>
              <w:pStyle w:val="Grilletableau"/>
            </w:pPr>
            <w:r w:rsidRPr="006B1A20">
              <w:t>Domiciliation :</w:t>
            </w:r>
          </w:p>
        </w:tc>
      </w:tr>
      <w:tr w:rsidR="00821419" w:rsidRPr="006B1A20" w14:paraId="7F1D75F2" w14:textId="77777777" w:rsidTr="00E35B0B">
        <w:tc>
          <w:tcPr>
            <w:tcW w:w="1471" w:type="dxa"/>
          </w:tcPr>
          <w:p w14:paraId="6984616D" w14:textId="77777777" w:rsidR="00821419" w:rsidRPr="006B1A20" w:rsidRDefault="00821419" w:rsidP="00E35B0B">
            <w:pPr>
              <w:pStyle w:val="Grilletableau"/>
            </w:pPr>
          </w:p>
        </w:tc>
        <w:tc>
          <w:tcPr>
            <w:tcW w:w="1472" w:type="dxa"/>
          </w:tcPr>
          <w:p w14:paraId="169A8ADC" w14:textId="77777777" w:rsidR="00821419" w:rsidRPr="006B1A20" w:rsidRDefault="00821419" w:rsidP="00E35B0B">
            <w:pPr>
              <w:pStyle w:val="Grilletableau"/>
            </w:pPr>
          </w:p>
        </w:tc>
        <w:tc>
          <w:tcPr>
            <w:tcW w:w="2552" w:type="dxa"/>
          </w:tcPr>
          <w:p w14:paraId="41CDE1DA" w14:textId="77777777" w:rsidR="00821419" w:rsidRPr="006B1A20" w:rsidRDefault="00821419" w:rsidP="00E35B0B">
            <w:pPr>
              <w:pStyle w:val="Grilletableau"/>
            </w:pPr>
          </w:p>
        </w:tc>
        <w:tc>
          <w:tcPr>
            <w:tcW w:w="853" w:type="dxa"/>
          </w:tcPr>
          <w:p w14:paraId="125E506C" w14:textId="77777777" w:rsidR="00821419" w:rsidRPr="006B1A20" w:rsidRDefault="00821419" w:rsidP="00E35B0B">
            <w:pPr>
              <w:pStyle w:val="Grilletableau"/>
            </w:pPr>
          </w:p>
        </w:tc>
        <w:tc>
          <w:tcPr>
            <w:tcW w:w="3431" w:type="dxa"/>
          </w:tcPr>
          <w:p w14:paraId="47400C1C" w14:textId="77777777" w:rsidR="00821419" w:rsidRPr="006B1A20" w:rsidRDefault="00821419" w:rsidP="00E35B0B">
            <w:pPr>
              <w:pStyle w:val="Grilletableau"/>
            </w:pPr>
          </w:p>
        </w:tc>
      </w:tr>
    </w:tbl>
    <w:p w14:paraId="2842B4B5" w14:textId="77777777" w:rsidR="00821419" w:rsidRDefault="00821419" w:rsidP="00821419">
      <w:pPr>
        <w:pStyle w:val="Grilletableau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1"/>
        <w:gridCol w:w="1472"/>
        <w:gridCol w:w="2552"/>
        <w:gridCol w:w="853"/>
        <w:gridCol w:w="3431"/>
      </w:tblGrid>
      <w:tr w:rsidR="00821419" w:rsidRPr="006B1A20" w14:paraId="3572E3AE" w14:textId="77777777" w:rsidTr="00E35B0B">
        <w:tc>
          <w:tcPr>
            <w:tcW w:w="9779" w:type="dxa"/>
            <w:gridSpan w:val="5"/>
          </w:tcPr>
          <w:p w14:paraId="42B49A0D" w14:textId="101E0A55" w:rsidR="00C50290" w:rsidRDefault="00821419" w:rsidP="00C50290">
            <w:pPr>
              <w:pStyle w:val="Grilletableau"/>
            </w:pPr>
            <w:r>
              <w:t>4</w:t>
            </w:r>
            <w:r w:rsidRPr="006B1A20">
              <w:rPr>
                <w:vertAlign w:val="superscript"/>
              </w:rPr>
              <w:t>ème</w:t>
            </w:r>
            <w:r w:rsidRPr="006B1A20">
              <w:t xml:space="preserve"> cotraitant</w:t>
            </w:r>
            <w:r w:rsidR="00C50290">
              <w:t> :</w:t>
            </w:r>
          </w:p>
          <w:p w14:paraId="73378EEC" w14:textId="2586CC93" w:rsidR="00821419" w:rsidRPr="006B1A20" w:rsidRDefault="00C50290" w:rsidP="00C50290">
            <w:pPr>
              <w:pStyle w:val="Grilletableau"/>
            </w:pPr>
            <w:r>
              <w:t>Libellé du compte :</w:t>
            </w:r>
          </w:p>
        </w:tc>
      </w:tr>
      <w:tr w:rsidR="00821419" w:rsidRPr="006B1A20" w14:paraId="619441C7" w14:textId="77777777" w:rsidTr="00E35B0B">
        <w:tc>
          <w:tcPr>
            <w:tcW w:w="9779" w:type="dxa"/>
            <w:gridSpan w:val="5"/>
          </w:tcPr>
          <w:p w14:paraId="13954C13" w14:textId="77777777" w:rsidR="00821419" w:rsidRPr="006B1A20" w:rsidRDefault="00821419" w:rsidP="00E35B0B">
            <w:pPr>
              <w:pStyle w:val="Grilletableau"/>
            </w:pPr>
            <w:r w:rsidRPr="006B1A20">
              <w:t xml:space="preserve">Banque : </w:t>
            </w:r>
          </w:p>
        </w:tc>
      </w:tr>
      <w:tr w:rsidR="00821419" w:rsidRPr="006B1A20" w14:paraId="56F93E15" w14:textId="77777777" w:rsidTr="00E35B0B">
        <w:tc>
          <w:tcPr>
            <w:tcW w:w="1471" w:type="dxa"/>
          </w:tcPr>
          <w:p w14:paraId="0FAC5712" w14:textId="77777777" w:rsidR="00821419" w:rsidRPr="006B1A20" w:rsidRDefault="00821419" w:rsidP="00E35B0B">
            <w:pPr>
              <w:pStyle w:val="Grilletableau"/>
            </w:pPr>
            <w:r w:rsidRPr="006B1A20">
              <w:t>Code banque</w:t>
            </w:r>
          </w:p>
        </w:tc>
        <w:tc>
          <w:tcPr>
            <w:tcW w:w="1472" w:type="dxa"/>
          </w:tcPr>
          <w:p w14:paraId="619516F8" w14:textId="77777777" w:rsidR="00821419" w:rsidRPr="006B1A20" w:rsidRDefault="00821419" w:rsidP="00E35B0B">
            <w:pPr>
              <w:pStyle w:val="Grilletableau"/>
            </w:pPr>
            <w:r w:rsidRPr="006B1A20">
              <w:t>Code guichet</w:t>
            </w:r>
          </w:p>
        </w:tc>
        <w:tc>
          <w:tcPr>
            <w:tcW w:w="2552" w:type="dxa"/>
          </w:tcPr>
          <w:p w14:paraId="2F9F023C" w14:textId="77777777" w:rsidR="00821419" w:rsidRPr="006B1A20" w:rsidRDefault="00821419" w:rsidP="00E35B0B">
            <w:pPr>
              <w:pStyle w:val="Grilletableau"/>
            </w:pPr>
            <w:r w:rsidRPr="006B1A20">
              <w:t>N° du compte</w:t>
            </w:r>
          </w:p>
        </w:tc>
        <w:tc>
          <w:tcPr>
            <w:tcW w:w="853" w:type="dxa"/>
          </w:tcPr>
          <w:p w14:paraId="02257EFC" w14:textId="77777777" w:rsidR="00821419" w:rsidRPr="006B1A20" w:rsidRDefault="00821419" w:rsidP="00E35B0B">
            <w:pPr>
              <w:pStyle w:val="Grilletableau"/>
            </w:pPr>
            <w:r w:rsidRPr="006B1A20">
              <w:t>Clé RIB</w:t>
            </w:r>
          </w:p>
        </w:tc>
        <w:tc>
          <w:tcPr>
            <w:tcW w:w="3431" w:type="dxa"/>
          </w:tcPr>
          <w:p w14:paraId="73852C16" w14:textId="77777777" w:rsidR="00821419" w:rsidRPr="006B1A20" w:rsidRDefault="00821419" w:rsidP="00E35B0B">
            <w:pPr>
              <w:pStyle w:val="Grilletableau"/>
            </w:pPr>
            <w:r w:rsidRPr="006B1A20">
              <w:t>Domiciliation :</w:t>
            </w:r>
          </w:p>
        </w:tc>
      </w:tr>
      <w:tr w:rsidR="00821419" w:rsidRPr="006B1A20" w14:paraId="41E4DF76" w14:textId="77777777" w:rsidTr="00E35B0B">
        <w:tc>
          <w:tcPr>
            <w:tcW w:w="1471" w:type="dxa"/>
          </w:tcPr>
          <w:p w14:paraId="32CF8060" w14:textId="77777777" w:rsidR="00821419" w:rsidRPr="006B1A20" w:rsidRDefault="00821419" w:rsidP="00E35B0B">
            <w:pPr>
              <w:pStyle w:val="Grilletableau"/>
            </w:pPr>
          </w:p>
        </w:tc>
        <w:tc>
          <w:tcPr>
            <w:tcW w:w="1472" w:type="dxa"/>
          </w:tcPr>
          <w:p w14:paraId="5D7CA70F" w14:textId="77777777" w:rsidR="00821419" w:rsidRPr="006B1A20" w:rsidRDefault="00821419" w:rsidP="00E35B0B">
            <w:pPr>
              <w:pStyle w:val="Grilletableau"/>
            </w:pPr>
          </w:p>
        </w:tc>
        <w:tc>
          <w:tcPr>
            <w:tcW w:w="2552" w:type="dxa"/>
          </w:tcPr>
          <w:p w14:paraId="1221CF88" w14:textId="77777777" w:rsidR="00821419" w:rsidRPr="006B1A20" w:rsidRDefault="00821419" w:rsidP="00E35B0B">
            <w:pPr>
              <w:pStyle w:val="Grilletableau"/>
            </w:pPr>
          </w:p>
        </w:tc>
        <w:tc>
          <w:tcPr>
            <w:tcW w:w="853" w:type="dxa"/>
          </w:tcPr>
          <w:p w14:paraId="36234928" w14:textId="77777777" w:rsidR="00821419" w:rsidRPr="006B1A20" w:rsidRDefault="00821419" w:rsidP="00E35B0B">
            <w:pPr>
              <w:pStyle w:val="Grilletableau"/>
            </w:pPr>
          </w:p>
        </w:tc>
        <w:tc>
          <w:tcPr>
            <w:tcW w:w="3431" w:type="dxa"/>
          </w:tcPr>
          <w:p w14:paraId="02BA5894" w14:textId="77777777" w:rsidR="00821419" w:rsidRPr="006B1A20" w:rsidRDefault="00821419" w:rsidP="00E35B0B">
            <w:pPr>
              <w:pStyle w:val="Grilletableau"/>
            </w:pPr>
          </w:p>
        </w:tc>
      </w:tr>
    </w:tbl>
    <w:p w14:paraId="1479E91E" w14:textId="77777777" w:rsidR="00821419" w:rsidRDefault="00821419" w:rsidP="00821419">
      <w:pPr>
        <w:pStyle w:val="Grilletableau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1"/>
        <w:gridCol w:w="1472"/>
        <w:gridCol w:w="2552"/>
        <w:gridCol w:w="853"/>
        <w:gridCol w:w="3431"/>
      </w:tblGrid>
      <w:tr w:rsidR="00821419" w:rsidRPr="006B1A20" w14:paraId="6A0D4956" w14:textId="77777777" w:rsidTr="00E35B0B">
        <w:tc>
          <w:tcPr>
            <w:tcW w:w="9779" w:type="dxa"/>
            <w:gridSpan w:val="5"/>
          </w:tcPr>
          <w:p w14:paraId="079EFFD3" w14:textId="77777777" w:rsidR="00C50290" w:rsidRDefault="00821419" w:rsidP="00C50290">
            <w:pPr>
              <w:pStyle w:val="Grilletableau"/>
            </w:pPr>
            <w:r>
              <w:t>5</w:t>
            </w:r>
            <w:r w:rsidRPr="006B1A20">
              <w:rPr>
                <w:vertAlign w:val="superscript"/>
              </w:rPr>
              <w:t>ème</w:t>
            </w:r>
            <w:r w:rsidRPr="006B1A20">
              <w:t xml:space="preserve"> cotraitant </w:t>
            </w:r>
            <w:r w:rsidR="00C50290">
              <w:t>:</w:t>
            </w:r>
          </w:p>
          <w:p w14:paraId="23F0DAF9" w14:textId="79C90143" w:rsidR="00821419" w:rsidRPr="006B1A20" w:rsidRDefault="00C50290" w:rsidP="00C50290">
            <w:pPr>
              <w:pStyle w:val="Grilletableau"/>
            </w:pPr>
            <w:r>
              <w:t>Libellé du compte :</w:t>
            </w:r>
          </w:p>
        </w:tc>
      </w:tr>
      <w:tr w:rsidR="00821419" w:rsidRPr="006B1A20" w14:paraId="54937A35" w14:textId="77777777" w:rsidTr="00E35B0B">
        <w:tc>
          <w:tcPr>
            <w:tcW w:w="9779" w:type="dxa"/>
            <w:gridSpan w:val="5"/>
          </w:tcPr>
          <w:p w14:paraId="1AC36201" w14:textId="77777777" w:rsidR="00821419" w:rsidRPr="006B1A20" w:rsidRDefault="00821419" w:rsidP="00E35B0B">
            <w:pPr>
              <w:pStyle w:val="Grilletableau"/>
            </w:pPr>
            <w:r w:rsidRPr="006B1A20">
              <w:t xml:space="preserve">Banque : </w:t>
            </w:r>
          </w:p>
        </w:tc>
      </w:tr>
      <w:tr w:rsidR="00821419" w:rsidRPr="006B1A20" w14:paraId="1CEED55F" w14:textId="77777777" w:rsidTr="00E35B0B">
        <w:tc>
          <w:tcPr>
            <w:tcW w:w="1471" w:type="dxa"/>
          </w:tcPr>
          <w:p w14:paraId="38C425C9" w14:textId="77777777" w:rsidR="00821419" w:rsidRPr="006B1A20" w:rsidRDefault="00821419" w:rsidP="00E35B0B">
            <w:pPr>
              <w:pStyle w:val="Grilletableau"/>
            </w:pPr>
            <w:r w:rsidRPr="006B1A20">
              <w:t>Code banque</w:t>
            </w:r>
          </w:p>
        </w:tc>
        <w:tc>
          <w:tcPr>
            <w:tcW w:w="1472" w:type="dxa"/>
          </w:tcPr>
          <w:p w14:paraId="57EA6463" w14:textId="77777777" w:rsidR="00821419" w:rsidRPr="006B1A20" w:rsidRDefault="00821419" w:rsidP="00E35B0B">
            <w:pPr>
              <w:pStyle w:val="Grilletableau"/>
            </w:pPr>
            <w:r w:rsidRPr="006B1A20">
              <w:t>Code guichet</w:t>
            </w:r>
          </w:p>
        </w:tc>
        <w:tc>
          <w:tcPr>
            <w:tcW w:w="2552" w:type="dxa"/>
          </w:tcPr>
          <w:p w14:paraId="561A1809" w14:textId="77777777" w:rsidR="00821419" w:rsidRPr="006B1A20" w:rsidRDefault="00821419" w:rsidP="00E35B0B">
            <w:pPr>
              <w:pStyle w:val="Grilletableau"/>
            </w:pPr>
            <w:r w:rsidRPr="006B1A20">
              <w:t>N° du compte</w:t>
            </w:r>
          </w:p>
        </w:tc>
        <w:tc>
          <w:tcPr>
            <w:tcW w:w="853" w:type="dxa"/>
          </w:tcPr>
          <w:p w14:paraId="4218E497" w14:textId="77777777" w:rsidR="00821419" w:rsidRPr="006B1A20" w:rsidRDefault="00821419" w:rsidP="00E35B0B">
            <w:pPr>
              <w:pStyle w:val="Grilletableau"/>
            </w:pPr>
            <w:r w:rsidRPr="006B1A20">
              <w:t>Clé RIB</w:t>
            </w:r>
          </w:p>
        </w:tc>
        <w:tc>
          <w:tcPr>
            <w:tcW w:w="3431" w:type="dxa"/>
          </w:tcPr>
          <w:p w14:paraId="50064E18" w14:textId="77777777" w:rsidR="00821419" w:rsidRPr="006B1A20" w:rsidRDefault="00821419" w:rsidP="00E35B0B">
            <w:pPr>
              <w:pStyle w:val="Grilletableau"/>
            </w:pPr>
            <w:r w:rsidRPr="006B1A20">
              <w:t>Domiciliation :</w:t>
            </w:r>
          </w:p>
        </w:tc>
      </w:tr>
      <w:tr w:rsidR="00821419" w:rsidRPr="006B1A20" w14:paraId="4D869284" w14:textId="77777777" w:rsidTr="00E35B0B">
        <w:tc>
          <w:tcPr>
            <w:tcW w:w="1471" w:type="dxa"/>
          </w:tcPr>
          <w:p w14:paraId="117C7182" w14:textId="77777777" w:rsidR="00821419" w:rsidRPr="006B1A20" w:rsidRDefault="00821419" w:rsidP="00E35B0B">
            <w:pPr>
              <w:pStyle w:val="Grilletableau"/>
            </w:pPr>
          </w:p>
        </w:tc>
        <w:tc>
          <w:tcPr>
            <w:tcW w:w="1472" w:type="dxa"/>
          </w:tcPr>
          <w:p w14:paraId="6E1B5374" w14:textId="77777777" w:rsidR="00821419" w:rsidRPr="006B1A20" w:rsidRDefault="00821419" w:rsidP="00E35B0B">
            <w:pPr>
              <w:pStyle w:val="Grilletableau"/>
            </w:pPr>
          </w:p>
        </w:tc>
        <w:tc>
          <w:tcPr>
            <w:tcW w:w="2552" w:type="dxa"/>
          </w:tcPr>
          <w:p w14:paraId="295D7111" w14:textId="77777777" w:rsidR="00821419" w:rsidRPr="006B1A20" w:rsidRDefault="00821419" w:rsidP="00E35B0B">
            <w:pPr>
              <w:pStyle w:val="Grilletableau"/>
            </w:pPr>
          </w:p>
        </w:tc>
        <w:tc>
          <w:tcPr>
            <w:tcW w:w="853" w:type="dxa"/>
          </w:tcPr>
          <w:p w14:paraId="00C7709F" w14:textId="77777777" w:rsidR="00821419" w:rsidRPr="006B1A20" w:rsidRDefault="00821419" w:rsidP="00E35B0B">
            <w:pPr>
              <w:pStyle w:val="Grilletableau"/>
            </w:pPr>
          </w:p>
        </w:tc>
        <w:tc>
          <w:tcPr>
            <w:tcW w:w="3431" w:type="dxa"/>
          </w:tcPr>
          <w:p w14:paraId="7E383643" w14:textId="77777777" w:rsidR="00821419" w:rsidRPr="006B1A20" w:rsidRDefault="00821419" w:rsidP="00E35B0B">
            <w:pPr>
              <w:pStyle w:val="Grilletableau"/>
            </w:pPr>
          </w:p>
        </w:tc>
      </w:tr>
    </w:tbl>
    <w:p w14:paraId="3EAF9FCE" w14:textId="77777777" w:rsidR="00821419" w:rsidRDefault="00821419" w:rsidP="00821419">
      <w:pPr>
        <w:pStyle w:val="Grilletableau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1"/>
        <w:gridCol w:w="1472"/>
        <w:gridCol w:w="2552"/>
        <w:gridCol w:w="853"/>
        <w:gridCol w:w="3431"/>
      </w:tblGrid>
      <w:tr w:rsidR="00821419" w:rsidRPr="006B1A20" w14:paraId="770A1FC0" w14:textId="77777777" w:rsidTr="00E35B0B">
        <w:tc>
          <w:tcPr>
            <w:tcW w:w="9779" w:type="dxa"/>
            <w:gridSpan w:val="5"/>
          </w:tcPr>
          <w:p w14:paraId="22C46313" w14:textId="59012E96" w:rsidR="00C50290" w:rsidRDefault="001E3781" w:rsidP="00C50290">
            <w:pPr>
              <w:pStyle w:val="Grilletableau"/>
            </w:pPr>
            <w:r>
              <w:t>6</w:t>
            </w:r>
            <w:r w:rsidR="00821419" w:rsidRPr="006B1A20">
              <w:rPr>
                <w:vertAlign w:val="superscript"/>
              </w:rPr>
              <w:t>ème</w:t>
            </w:r>
            <w:r w:rsidR="00821419" w:rsidRPr="006B1A20">
              <w:t xml:space="preserve"> cotraitant </w:t>
            </w:r>
            <w:r w:rsidR="00C50290">
              <w:t>:</w:t>
            </w:r>
          </w:p>
          <w:p w14:paraId="7292711B" w14:textId="63198E17" w:rsidR="00821419" w:rsidRPr="006B1A20" w:rsidRDefault="00C50290" w:rsidP="00C50290">
            <w:pPr>
              <w:pStyle w:val="Grilletableau"/>
            </w:pPr>
            <w:r>
              <w:t>Libellé du compte :</w:t>
            </w:r>
          </w:p>
        </w:tc>
      </w:tr>
      <w:tr w:rsidR="00821419" w:rsidRPr="006B1A20" w14:paraId="3E3A8156" w14:textId="77777777" w:rsidTr="00E35B0B">
        <w:tc>
          <w:tcPr>
            <w:tcW w:w="9779" w:type="dxa"/>
            <w:gridSpan w:val="5"/>
          </w:tcPr>
          <w:p w14:paraId="5A710E32" w14:textId="77777777" w:rsidR="00821419" w:rsidRPr="006B1A20" w:rsidRDefault="00821419" w:rsidP="00E35B0B">
            <w:pPr>
              <w:pStyle w:val="Grilletableau"/>
            </w:pPr>
            <w:r w:rsidRPr="006B1A20">
              <w:t xml:space="preserve">Banque : </w:t>
            </w:r>
          </w:p>
        </w:tc>
      </w:tr>
      <w:tr w:rsidR="00821419" w:rsidRPr="006B1A20" w14:paraId="36573E32" w14:textId="77777777" w:rsidTr="00E35B0B">
        <w:tc>
          <w:tcPr>
            <w:tcW w:w="1471" w:type="dxa"/>
          </w:tcPr>
          <w:p w14:paraId="65808CAB" w14:textId="77777777" w:rsidR="00821419" w:rsidRPr="006B1A20" w:rsidRDefault="00821419" w:rsidP="00E35B0B">
            <w:pPr>
              <w:pStyle w:val="Grilletableau"/>
            </w:pPr>
            <w:r w:rsidRPr="006B1A20">
              <w:t>Code banque</w:t>
            </w:r>
          </w:p>
        </w:tc>
        <w:tc>
          <w:tcPr>
            <w:tcW w:w="1472" w:type="dxa"/>
          </w:tcPr>
          <w:p w14:paraId="0FA16074" w14:textId="77777777" w:rsidR="00821419" w:rsidRPr="006B1A20" w:rsidRDefault="00821419" w:rsidP="00E35B0B">
            <w:pPr>
              <w:pStyle w:val="Grilletableau"/>
            </w:pPr>
            <w:r w:rsidRPr="006B1A20">
              <w:t>Code guichet</w:t>
            </w:r>
          </w:p>
        </w:tc>
        <w:tc>
          <w:tcPr>
            <w:tcW w:w="2552" w:type="dxa"/>
          </w:tcPr>
          <w:p w14:paraId="3CFDFDEF" w14:textId="77777777" w:rsidR="00821419" w:rsidRPr="006B1A20" w:rsidRDefault="00821419" w:rsidP="00E35B0B">
            <w:pPr>
              <w:pStyle w:val="Grilletableau"/>
            </w:pPr>
            <w:r w:rsidRPr="006B1A20">
              <w:t>N° du compte</w:t>
            </w:r>
          </w:p>
        </w:tc>
        <w:tc>
          <w:tcPr>
            <w:tcW w:w="853" w:type="dxa"/>
          </w:tcPr>
          <w:p w14:paraId="770391B6" w14:textId="77777777" w:rsidR="00821419" w:rsidRPr="006B1A20" w:rsidRDefault="00821419" w:rsidP="00E35B0B">
            <w:pPr>
              <w:pStyle w:val="Grilletableau"/>
            </w:pPr>
            <w:r w:rsidRPr="006B1A20">
              <w:t>Clé RIB</w:t>
            </w:r>
          </w:p>
        </w:tc>
        <w:tc>
          <w:tcPr>
            <w:tcW w:w="3431" w:type="dxa"/>
          </w:tcPr>
          <w:p w14:paraId="5EF9F5CA" w14:textId="77777777" w:rsidR="00821419" w:rsidRPr="006B1A20" w:rsidRDefault="00821419" w:rsidP="00E35B0B">
            <w:pPr>
              <w:pStyle w:val="Grilletableau"/>
            </w:pPr>
            <w:r w:rsidRPr="006B1A20">
              <w:t>Domiciliation :</w:t>
            </w:r>
          </w:p>
        </w:tc>
      </w:tr>
      <w:tr w:rsidR="00821419" w:rsidRPr="006B1A20" w14:paraId="3E8CBB98" w14:textId="77777777" w:rsidTr="00E35B0B">
        <w:tc>
          <w:tcPr>
            <w:tcW w:w="1471" w:type="dxa"/>
          </w:tcPr>
          <w:p w14:paraId="4BF9C8A6" w14:textId="77777777" w:rsidR="00821419" w:rsidRPr="006B1A20" w:rsidRDefault="00821419" w:rsidP="00E35B0B">
            <w:pPr>
              <w:pStyle w:val="Grilletableau"/>
            </w:pPr>
          </w:p>
        </w:tc>
        <w:tc>
          <w:tcPr>
            <w:tcW w:w="1472" w:type="dxa"/>
          </w:tcPr>
          <w:p w14:paraId="489362E5" w14:textId="77777777" w:rsidR="00821419" w:rsidRPr="006B1A20" w:rsidRDefault="00821419" w:rsidP="00E35B0B">
            <w:pPr>
              <w:pStyle w:val="Grilletableau"/>
            </w:pPr>
          </w:p>
        </w:tc>
        <w:tc>
          <w:tcPr>
            <w:tcW w:w="2552" w:type="dxa"/>
          </w:tcPr>
          <w:p w14:paraId="5945B5D2" w14:textId="77777777" w:rsidR="00821419" w:rsidRPr="006B1A20" w:rsidRDefault="00821419" w:rsidP="00E35B0B">
            <w:pPr>
              <w:pStyle w:val="Grilletableau"/>
            </w:pPr>
          </w:p>
        </w:tc>
        <w:tc>
          <w:tcPr>
            <w:tcW w:w="853" w:type="dxa"/>
          </w:tcPr>
          <w:p w14:paraId="625D0FD4" w14:textId="77777777" w:rsidR="00821419" w:rsidRPr="006B1A20" w:rsidRDefault="00821419" w:rsidP="00E35B0B">
            <w:pPr>
              <w:pStyle w:val="Grilletableau"/>
            </w:pPr>
          </w:p>
        </w:tc>
        <w:tc>
          <w:tcPr>
            <w:tcW w:w="3431" w:type="dxa"/>
          </w:tcPr>
          <w:p w14:paraId="2735305A" w14:textId="77777777" w:rsidR="00821419" w:rsidRPr="006B1A20" w:rsidRDefault="00821419" w:rsidP="00E35B0B">
            <w:pPr>
              <w:pStyle w:val="Grilletableau"/>
            </w:pPr>
          </w:p>
        </w:tc>
      </w:tr>
    </w:tbl>
    <w:p w14:paraId="57A64D50" w14:textId="77777777" w:rsidR="002F6E04" w:rsidRDefault="002F6E04" w:rsidP="002F6E04">
      <w:pPr>
        <w:pStyle w:val="Grilletableau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71"/>
        <w:gridCol w:w="1472"/>
        <w:gridCol w:w="2552"/>
        <w:gridCol w:w="853"/>
        <w:gridCol w:w="3431"/>
      </w:tblGrid>
      <w:tr w:rsidR="002F6E04" w:rsidRPr="006B1A20" w14:paraId="031F7CF5" w14:textId="77777777" w:rsidTr="00D91AE7">
        <w:tc>
          <w:tcPr>
            <w:tcW w:w="9779" w:type="dxa"/>
            <w:gridSpan w:val="5"/>
          </w:tcPr>
          <w:p w14:paraId="21F0D646" w14:textId="4B6F0C57" w:rsidR="002F6E04" w:rsidRDefault="001E3781" w:rsidP="00D91AE7">
            <w:pPr>
              <w:pStyle w:val="Grilletableau"/>
            </w:pPr>
            <w:r>
              <w:t>7</w:t>
            </w:r>
            <w:r w:rsidR="002F6E04" w:rsidRPr="006B1A20">
              <w:rPr>
                <w:vertAlign w:val="superscript"/>
              </w:rPr>
              <w:t>ème</w:t>
            </w:r>
            <w:r w:rsidR="002F6E04" w:rsidRPr="006B1A20">
              <w:t xml:space="preserve"> cotraitant </w:t>
            </w:r>
            <w:r w:rsidR="002F6E04">
              <w:t>:</w:t>
            </w:r>
          </w:p>
          <w:p w14:paraId="2F58F799" w14:textId="77777777" w:rsidR="002F6E04" w:rsidRPr="006B1A20" w:rsidRDefault="002F6E04" w:rsidP="00D91AE7">
            <w:pPr>
              <w:pStyle w:val="Grilletableau"/>
            </w:pPr>
            <w:r>
              <w:t>Libellé du compte :</w:t>
            </w:r>
          </w:p>
        </w:tc>
      </w:tr>
      <w:tr w:rsidR="002F6E04" w:rsidRPr="006B1A20" w14:paraId="055B7DA9" w14:textId="77777777" w:rsidTr="00D91AE7">
        <w:tc>
          <w:tcPr>
            <w:tcW w:w="9779" w:type="dxa"/>
            <w:gridSpan w:val="5"/>
          </w:tcPr>
          <w:p w14:paraId="6A096458" w14:textId="77777777" w:rsidR="002F6E04" w:rsidRPr="006B1A20" w:rsidRDefault="002F6E04" w:rsidP="00D91AE7">
            <w:pPr>
              <w:pStyle w:val="Grilletableau"/>
            </w:pPr>
            <w:r w:rsidRPr="006B1A20">
              <w:t xml:space="preserve">Banque : </w:t>
            </w:r>
          </w:p>
        </w:tc>
      </w:tr>
      <w:tr w:rsidR="002F6E04" w:rsidRPr="006B1A20" w14:paraId="46979F62" w14:textId="77777777" w:rsidTr="00D91AE7">
        <w:tc>
          <w:tcPr>
            <w:tcW w:w="1471" w:type="dxa"/>
          </w:tcPr>
          <w:p w14:paraId="21F05FEA" w14:textId="77777777" w:rsidR="002F6E04" w:rsidRPr="006B1A20" w:rsidRDefault="002F6E04" w:rsidP="00D91AE7">
            <w:pPr>
              <w:pStyle w:val="Grilletableau"/>
            </w:pPr>
            <w:r w:rsidRPr="006B1A20">
              <w:t>Code banque</w:t>
            </w:r>
          </w:p>
        </w:tc>
        <w:tc>
          <w:tcPr>
            <w:tcW w:w="1472" w:type="dxa"/>
          </w:tcPr>
          <w:p w14:paraId="1D9C4B3B" w14:textId="77777777" w:rsidR="002F6E04" w:rsidRPr="006B1A20" w:rsidRDefault="002F6E04" w:rsidP="00D91AE7">
            <w:pPr>
              <w:pStyle w:val="Grilletableau"/>
            </w:pPr>
            <w:r w:rsidRPr="006B1A20">
              <w:t>Code guichet</w:t>
            </w:r>
          </w:p>
        </w:tc>
        <w:tc>
          <w:tcPr>
            <w:tcW w:w="2552" w:type="dxa"/>
          </w:tcPr>
          <w:p w14:paraId="0FFEEB41" w14:textId="77777777" w:rsidR="002F6E04" w:rsidRPr="006B1A20" w:rsidRDefault="002F6E04" w:rsidP="00D91AE7">
            <w:pPr>
              <w:pStyle w:val="Grilletableau"/>
            </w:pPr>
            <w:r w:rsidRPr="006B1A20">
              <w:t>N° du compte</w:t>
            </w:r>
          </w:p>
        </w:tc>
        <w:tc>
          <w:tcPr>
            <w:tcW w:w="853" w:type="dxa"/>
          </w:tcPr>
          <w:p w14:paraId="4193E7C4" w14:textId="77777777" w:rsidR="002F6E04" w:rsidRPr="006B1A20" w:rsidRDefault="002F6E04" w:rsidP="00D91AE7">
            <w:pPr>
              <w:pStyle w:val="Grilletableau"/>
            </w:pPr>
            <w:r w:rsidRPr="006B1A20">
              <w:t>Clé RIB</w:t>
            </w:r>
          </w:p>
        </w:tc>
        <w:tc>
          <w:tcPr>
            <w:tcW w:w="3431" w:type="dxa"/>
          </w:tcPr>
          <w:p w14:paraId="622F2B29" w14:textId="77777777" w:rsidR="002F6E04" w:rsidRPr="006B1A20" w:rsidRDefault="002F6E04" w:rsidP="00D91AE7">
            <w:pPr>
              <w:pStyle w:val="Grilletableau"/>
            </w:pPr>
            <w:r w:rsidRPr="006B1A20">
              <w:t>Domiciliation :</w:t>
            </w:r>
          </w:p>
        </w:tc>
      </w:tr>
      <w:tr w:rsidR="002F6E04" w:rsidRPr="006B1A20" w14:paraId="173EB301" w14:textId="77777777" w:rsidTr="00D91AE7">
        <w:tc>
          <w:tcPr>
            <w:tcW w:w="1471" w:type="dxa"/>
          </w:tcPr>
          <w:p w14:paraId="41CA4420" w14:textId="77777777" w:rsidR="002F6E04" w:rsidRPr="006B1A20" w:rsidRDefault="002F6E04" w:rsidP="00D91AE7">
            <w:pPr>
              <w:pStyle w:val="Grilletableau"/>
            </w:pPr>
          </w:p>
        </w:tc>
        <w:tc>
          <w:tcPr>
            <w:tcW w:w="1472" w:type="dxa"/>
          </w:tcPr>
          <w:p w14:paraId="07A44B15" w14:textId="77777777" w:rsidR="002F6E04" w:rsidRPr="006B1A20" w:rsidRDefault="002F6E04" w:rsidP="00D91AE7">
            <w:pPr>
              <w:pStyle w:val="Grilletableau"/>
            </w:pPr>
          </w:p>
        </w:tc>
        <w:tc>
          <w:tcPr>
            <w:tcW w:w="2552" w:type="dxa"/>
          </w:tcPr>
          <w:p w14:paraId="44E114BC" w14:textId="77777777" w:rsidR="002F6E04" w:rsidRPr="006B1A20" w:rsidRDefault="002F6E04" w:rsidP="00D91AE7">
            <w:pPr>
              <w:pStyle w:val="Grilletableau"/>
            </w:pPr>
          </w:p>
        </w:tc>
        <w:tc>
          <w:tcPr>
            <w:tcW w:w="853" w:type="dxa"/>
          </w:tcPr>
          <w:p w14:paraId="09E53B4E" w14:textId="77777777" w:rsidR="002F6E04" w:rsidRPr="006B1A20" w:rsidRDefault="002F6E04" w:rsidP="00D91AE7">
            <w:pPr>
              <w:pStyle w:val="Grilletableau"/>
            </w:pPr>
          </w:p>
        </w:tc>
        <w:tc>
          <w:tcPr>
            <w:tcW w:w="3431" w:type="dxa"/>
          </w:tcPr>
          <w:p w14:paraId="3A20CBFE" w14:textId="77777777" w:rsidR="002F6E04" w:rsidRPr="006B1A20" w:rsidRDefault="002F6E04" w:rsidP="00D91AE7">
            <w:pPr>
              <w:pStyle w:val="Grilletableau"/>
            </w:pPr>
          </w:p>
        </w:tc>
      </w:tr>
    </w:tbl>
    <w:p w14:paraId="0520CB93" w14:textId="562E70E3" w:rsidR="00E3347C" w:rsidRPr="00E2458E" w:rsidRDefault="00E3347C" w:rsidP="00E3347C">
      <w:pPr>
        <w:tabs>
          <w:tab w:val="left" w:leader="dot" w:pos="9214"/>
        </w:tabs>
        <w:autoSpaceDE w:val="0"/>
        <w:autoSpaceDN w:val="0"/>
        <w:adjustRightInd w:val="0"/>
        <w:spacing w:after="0"/>
      </w:pPr>
      <w:r w:rsidRPr="00E3347C">
        <w:lastRenderedPageBreak/>
        <w:t>Toutefois, le pouvoir adjudicateur se libère</w:t>
      </w:r>
      <w:r>
        <w:t>ra</w:t>
      </w:r>
      <w:r w:rsidRPr="00E3347C">
        <w:t xml:space="preserve"> des sommes dues aux sous-traitants payés directement en </w:t>
      </w:r>
      <w:r w:rsidRPr="00E2458E">
        <w:t>faisant porter les montants au crédit des comptes désignés dans les annexes, les avenants ou les actes spéciaux.</w:t>
      </w:r>
    </w:p>
    <w:p w14:paraId="77DD09BF" w14:textId="31C1D032" w:rsidR="00FC7306" w:rsidRPr="00993B8D" w:rsidRDefault="00B24B47" w:rsidP="00C50290">
      <w:pPr>
        <w:pStyle w:val="Titre4"/>
      </w:pPr>
      <w:r>
        <w:t>Bénéfice de l’avance :</w:t>
      </w:r>
    </w:p>
    <w:p w14:paraId="3752AC19" w14:textId="74555230" w:rsidR="00FC7306" w:rsidRDefault="00E35B0B" w:rsidP="00E35B0B">
      <w:pPr>
        <w:ind w:left="567"/>
      </w:pPr>
      <w:r>
        <w:rPr>
          <w:rFonts w:ascii="Arial" w:hAnsi="Arial"/>
          <w:sz w:val="20"/>
          <w:szCs w:val="24"/>
        </w:rPr>
        <w:t xml:space="preserve">[  ] </w:t>
      </w:r>
      <w:r>
        <w:t xml:space="preserve"> </w:t>
      </w:r>
      <w:r w:rsidR="00FC7306">
        <w:t>je ne renonce pas,</w:t>
      </w:r>
    </w:p>
    <w:p w14:paraId="0BDAC26C" w14:textId="4A069C9F" w:rsidR="00E35B0B" w:rsidRDefault="00E35B0B" w:rsidP="00E35B0B">
      <w:pPr>
        <w:ind w:left="567"/>
      </w:pPr>
      <w:r>
        <w:rPr>
          <w:rFonts w:ascii="Arial" w:hAnsi="Arial"/>
          <w:sz w:val="20"/>
          <w:szCs w:val="24"/>
        </w:rPr>
        <w:t xml:space="preserve">[  ] </w:t>
      </w:r>
      <w:r>
        <w:t xml:space="preserve"> je renonce,</w:t>
      </w:r>
    </w:p>
    <w:p w14:paraId="34618B42" w14:textId="77777777" w:rsidR="00FC7306" w:rsidRDefault="00FC7306" w:rsidP="00E35B0B">
      <w:pPr>
        <w:ind w:left="567"/>
      </w:pPr>
      <w:r>
        <w:t>au bénéfice de l’avance.</w:t>
      </w:r>
    </w:p>
    <w:p w14:paraId="46AA0757" w14:textId="77777777" w:rsidR="00B56A17" w:rsidRDefault="00B56A17" w:rsidP="00B56A17">
      <w:pPr>
        <w:pStyle w:val="Titre1"/>
      </w:pPr>
      <w:bookmarkStart w:id="23" w:name="_Toc305252346"/>
      <w:bookmarkStart w:id="24" w:name="_Toc216369126"/>
      <w:r>
        <w:t>Composition de l’équipe dédiée à l’opération</w:t>
      </w:r>
      <w:bookmarkEnd w:id="23"/>
      <w:bookmarkEnd w:id="24"/>
      <w:r>
        <w:t xml:space="preserve"> </w:t>
      </w:r>
    </w:p>
    <w:p w14:paraId="647F085B" w14:textId="77777777" w:rsidR="00C85B6B" w:rsidRDefault="00C85B6B" w:rsidP="00C85B6B">
      <w:pPr>
        <w:rPr>
          <w:rFonts w:cs="Arial"/>
          <w:b/>
        </w:rPr>
      </w:pPr>
      <w:r>
        <w:t>L</w:t>
      </w:r>
      <w:r w:rsidRPr="000E18D6">
        <w:t xml:space="preserve">es moyens humains </w:t>
      </w:r>
      <w:r w:rsidRPr="00224036">
        <w:t xml:space="preserve">composant l'équipe projet du prestataire sont précisés nominativement et qualitativement </w:t>
      </w:r>
      <w:r>
        <w:t xml:space="preserve">ci-dessous. </w:t>
      </w:r>
      <w:r w:rsidRPr="009C5952">
        <w:rPr>
          <w:rFonts w:cs="Arial"/>
          <w:b/>
        </w:rPr>
        <w:t>L'équipe sera dirigée et représentée par le chef de projet (représentant le mandataire) cité en premier sur le tableau.</w:t>
      </w:r>
    </w:p>
    <w:p w14:paraId="7801124F" w14:textId="1647641B" w:rsidR="007B0337" w:rsidRDefault="007B0337" w:rsidP="00C85B6B">
      <w:pPr>
        <w:rPr>
          <w:rFonts w:cs="Arial"/>
          <w:b/>
        </w:rPr>
      </w:pPr>
      <w:r>
        <w:rPr>
          <w:rFonts w:cs="Arial"/>
          <w:b/>
        </w:rPr>
        <w:t>Toutes les sociétés membre du groupement doivent indiquer à minima une personne référente par compétence couverte.</w:t>
      </w:r>
    </w:p>
    <w:p w14:paraId="0494979A" w14:textId="77777777" w:rsidR="00B56A17" w:rsidRPr="00915936" w:rsidRDefault="00B56A17" w:rsidP="00B56A1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"/>
        <w:gridCol w:w="4221"/>
        <w:gridCol w:w="2376"/>
        <w:gridCol w:w="2376"/>
      </w:tblGrid>
      <w:tr w:rsidR="004E3364" w:rsidRPr="00915936" w14:paraId="10DE91B8" w14:textId="77777777" w:rsidTr="00D04750">
        <w:trPr>
          <w:cantSplit/>
          <w:tblHeader/>
        </w:trPr>
        <w:tc>
          <w:tcPr>
            <w:tcW w:w="637" w:type="dxa"/>
            <w:tcBorders>
              <w:top w:val="nil"/>
              <w:left w:val="nil"/>
            </w:tcBorders>
          </w:tcPr>
          <w:p w14:paraId="5388A2CB" w14:textId="77777777" w:rsidR="004E3364" w:rsidRPr="00915936" w:rsidRDefault="004E3364" w:rsidP="00EE274F"/>
        </w:tc>
        <w:tc>
          <w:tcPr>
            <w:tcW w:w="4111" w:type="dxa"/>
            <w:shd w:val="clear" w:color="auto" w:fill="E0E0E0"/>
          </w:tcPr>
          <w:p w14:paraId="3BDA3A43" w14:textId="797A5C4B" w:rsidR="004E3364" w:rsidRPr="00915936" w:rsidRDefault="004E3364" w:rsidP="00EE274F">
            <w:r>
              <w:t>Société et f</w:t>
            </w:r>
            <w:r w:rsidRPr="00915936">
              <w:t>onction(s) au sein de l’équipe</w:t>
            </w:r>
          </w:p>
        </w:tc>
        <w:tc>
          <w:tcPr>
            <w:tcW w:w="2314" w:type="dxa"/>
            <w:shd w:val="clear" w:color="auto" w:fill="E0E0E0"/>
          </w:tcPr>
          <w:p w14:paraId="3DF9E120" w14:textId="5B9084C5" w:rsidR="004E3364" w:rsidRPr="00915936" w:rsidRDefault="004E3364" w:rsidP="004E3364">
            <w:pPr>
              <w:jc w:val="left"/>
            </w:pPr>
            <w:r>
              <w:t>Responsable projet</w:t>
            </w:r>
            <w:r>
              <w:br/>
              <w:t>Prénom et NOM</w:t>
            </w:r>
          </w:p>
        </w:tc>
        <w:tc>
          <w:tcPr>
            <w:tcW w:w="2314" w:type="dxa"/>
            <w:shd w:val="clear" w:color="auto" w:fill="E0E0E0"/>
          </w:tcPr>
          <w:p w14:paraId="363E58B9" w14:textId="568F028E" w:rsidR="004E3364" w:rsidRPr="00915936" w:rsidRDefault="004E3364" w:rsidP="004E3364">
            <w:pPr>
              <w:jc w:val="left"/>
            </w:pPr>
            <w:r w:rsidRPr="00915936">
              <w:t>Suppléant</w:t>
            </w:r>
            <w:r>
              <w:br/>
              <w:t>Prénom et NOM</w:t>
            </w:r>
          </w:p>
        </w:tc>
      </w:tr>
      <w:tr w:rsidR="00B56A17" w:rsidRPr="00915936" w14:paraId="2334C1CA" w14:textId="77777777" w:rsidTr="00D04750">
        <w:trPr>
          <w:cantSplit/>
        </w:trPr>
        <w:tc>
          <w:tcPr>
            <w:tcW w:w="637" w:type="dxa"/>
          </w:tcPr>
          <w:p w14:paraId="4588F185" w14:textId="77777777" w:rsidR="00B56A17" w:rsidRPr="00915936" w:rsidRDefault="00B56A17" w:rsidP="00EE274F">
            <w:r w:rsidRPr="00915936">
              <w:t>1</w:t>
            </w:r>
          </w:p>
        </w:tc>
        <w:tc>
          <w:tcPr>
            <w:tcW w:w="4111" w:type="dxa"/>
          </w:tcPr>
          <w:p w14:paraId="31A66591" w14:textId="77777777" w:rsidR="00B56A17" w:rsidRPr="00915936" w:rsidRDefault="00B56A17" w:rsidP="00EE274F"/>
        </w:tc>
        <w:tc>
          <w:tcPr>
            <w:tcW w:w="2314" w:type="dxa"/>
          </w:tcPr>
          <w:p w14:paraId="579334E1" w14:textId="77777777" w:rsidR="00B56A17" w:rsidRPr="00915936" w:rsidRDefault="00B56A17" w:rsidP="00EE274F"/>
        </w:tc>
        <w:tc>
          <w:tcPr>
            <w:tcW w:w="2314" w:type="dxa"/>
          </w:tcPr>
          <w:p w14:paraId="45608756" w14:textId="77777777" w:rsidR="00B56A17" w:rsidRPr="00915936" w:rsidRDefault="00B56A17" w:rsidP="00EE274F"/>
        </w:tc>
      </w:tr>
      <w:tr w:rsidR="00B56A17" w:rsidRPr="00915936" w14:paraId="49E0A84E" w14:textId="77777777" w:rsidTr="00D04750">
        <w:trPr>
          <w:cantSplit/>
        </w:trPr>
        <w:tc>
          <w:tcPr>
            <w:tcW w:w="637" w:type="dxa"/>
          </w:tcPr>
          <w:p w14:paraId="39FB2A2A" w14:textId="77777777" w:rsidR="00B56A17" w:rsidRPr="00915936" w:rsidRDefault="00B56A17" w:rsidP="00EE274F">
            <w:r w:rsidRPr="00915936">
              <w:t>2</w:t>
            </w:r>
          </w:p>
        </w:tc>
        <w:tc>
          <w:tcPr>
            <w:tcW w:w="4111" w:type="dxa"/>
          </w:tcPr>
          <w:p w14:paraId="738D678B" w14:textId="77777777" w:rsidR="00B56A17" w:rsidRPr="00915936" w:rsidRDefault="00B56A17" w:rsidP="00EE274F"/>
        </w:tc>
        <w:tc>
          <w:tcPr>
            <w:tcW w:w="2314" w:type="dxa"/>
          </w:tcPr>
          <w:p w14:paraId="12CA3AFB" w14:textId="77777777" w:rsidR="00B56A17" w:rsidRPr="00915936" w:rsidRDefault="00B56A17" w:rsidP="00EE274F"/>
        </w:tc>
        <w:tc>
          <w:tcPr>
            <w:tcW w:w="2314" w:type="dxa"/>
          </w:tcPr>
          <w:p w14:paraId="73456FD8" w14:textId="77777777" w:rsidR="00B56A17" w:rsidRPr="00915936" w:rsidRDefault="00B56A17" w:rsidP="00EE274F"/>
        </w:tc>
      </w:tr>
      <w:tr w:rsidR="00B56A17" w:rsidRPr="00915936" w14:paraId="6715C4AB" w14:textId="77777777" w:rsidTr="00D04750">
        <w:trPr>
          <w:cantSplit/>
        </w:trPr>
        <w:tc>
          <w:tcPr>
            <w:tcW w:w="637" w:type="dxa"/>
          </w:tcPr>
          <w:p w14:paraId="4AA59579" w14:textId="77777777" w:rsidR="00B56A17" w:rsidRPr="00915936" w:rsidRDefault="00B56A17" w:rsidP="00EE274F">
            <w:r w:rsidRPr="00915936">
              <w:t>3</w:t>
            </w:r>
          </w:p>
        </w:tc>
        <w:tc>
          <w:tcPr>
            <w:tcW w:w="4111" w:type="dxa"/>
          </w:tcPr>
          <w:p w14:paraId="4D641454" w14:textId="77777777" w:rsidR="00B56A17" w:rsidRPr="00915936" w:rsidRDefault="00B56A17" w:rsidP="00EE274F"/>
        </w:tc>
        <w:tc>
          <w:tcPr>
            <w:tcW w:w="2314" w:type="dxa"/>
          </w:tcPr>
          <w:p w14:paraId="136CBE66" w14:textId="77777777" w:rsidR="00B56A17" w:rsidRPr="00915936" w:rsidRDefault="00B56A17" w:rsidP="00EE274F"/>
        </w:tc>
        <w:tc>
          <w:tcPr>
            <w:tcW w:w="2314" w:type="dxa"/>
          </w:tcPr>
          <w:p w14:paraId="4DD10766" w14:textId="77777777" w:rsidR="00B56A17" w:rsidRPr="00915936" w:rsidRDefault="00B56A17" w:rsidP="00EE274F"/>
        </w:tc>
      </w:tr>
      <w:tr w:rsidR="00B56A17" w:rsidRPr="00915936" w14:paraId="08379192" w14:textId="77777777" w:rsidTr="00D04750">
        <w:trPr>
          <w:cantSplit/>
        </w:trPr>
        <w:tc>
          <w:tcPr>
            <w:tcW w:w="637" w:type="dxa"/>
          </w:tcPr>
          <w:p w14:paraId="4926D48C" w14:textId="77777777" w:rsidR="00B56A17" w:rsidRPr="00915936" w:rsidRDefault="00B56A17" w:rsidP="00EE274F">
            <w:r w:rsidRPr="00915936">
              <w:t>4</w:t>
            </w:r>
          </w:p>
        </w:tc>
        <w:tc>
          <w:tcPr>
            <w:tcW w:w="4111" w:type="dxa"/>
          </w:tcPr>
          <w:p w14:paraId="71B4E56F" w14:textId="77777777" w:rsidR="00B56A17" w:rsidRPr="00915936" w:rsidRDefault="00B56A17" w:rsidP="00EE274F"/>
        </w:tc>
        <w:tc>
          <w:tcPr>
            <w:tcW w:w="2314" w:type="dxa"/>
          </w:tcPr>
          <w:p w14:paraId="43D2C6B7" w14:textId="77777777" w:rsidR="00B56A17" w:rsidRPr="00915936" w:rsidRDefault="00B56A17" w:rsidP="00EE274F"/>
        </w:tc>
        <w:tc>
          <w:tcPr>
            <w:tcW w:w="2314" w:type="dxa"/>
          </w:tcPr>
          <w:p w14:paraId="081E29D5" w14:textId="77777777" w:rsidR="00B56A17" w:rsidRPr="00915936" w:rsidRDefault="00B56A17" w:rsidP="00EE274F"/>
        </w:tc>
      </w:tr>
      <w:tr w:rsidR="00B56A17" w:rsidRPr="00915936" w14:paraId="3889AEA1" w14:textId="77777777" w:rsidTr="00D04750">
        <w:trPr>
          <w:cantSplit/>
        </w:trPr>
        <w:tc>
          <w:tcPr>
            <w:tcW w:w="637" w:type="dxa"/>
          </w:tcPr>
          <w:p w14:paraId="56D84290" w14:textId="77777777" w:rsidR="00B56A17" w:rsidRPr="00915936" w:rsidRDefault="00B56A17" w:rsidP="00EE274F">
            <w:r w:rsidRPr="00915936">
              <w:t>5</w:t>
            </w:r>
          </w:p>
        </w:tc>
        <w:tc>
          <w:tcPr>
            <w:tcW w:w="4111" w:type="dxa"/>
          </w:tcPr>
          <w:p w14:paraId="417E74D1" w14:textId="77777777" w:rsidR="00B56A17" w:rsidRPr="00915936" w:rsidRDefault="00B56A17" w:rsidP="00EE274F"/>
        </w:tc>
        <w:tc>
          <w:tcPr>
            <w:tcW w:w="2314" w:type="dxa"/>
          </w:tcPr>
          <w:p w14:paraId="2B543BFC" w14:textId="77777777" w:rsidR="00B56A17" w:rsidRPr="00915936" w:rsidRDefault="00B56A17" w:rsidP="00EE274F"/>
        </w:tc>
        <w:tc>
          <w:tcPr>
            <w:tcW w:w="2314" w:type="dxa"/>
          </w:tcPr>
          <w:p w14:paraId="598E0604" w14:textId="77777777" w:rsidR="00B56A17" w:rsidRPr="00915936" w:rsidRDefault="00B56A17" w:rsidP="00EE274F"/>
        </w:tc>
      </w:tr>
      <w:tr w:rsidR="00B56A17" w:rsidRPr="00915936" w14:paraId="4A4DE0C9" w14:textId="77777777" w:rsidTr="00D04750">
        <w:trPr>
          <w:cantSplit/>
        </w:trPr>
        <w:tc>
          <w:tcPr>
            <w:tcW w:w="637" w:type="dxa"/>
          </w:tcPr>
          <w:p w14:paraId="14FD34E7" w14:textId="77777777" w:rsidR="00B56A17" w:rsidRPr="00915936" w:rsidRDefault="00B56A17" w:rsidP="00EE274F">
            <w:r w:rsidRPr="00915936">
              <w:t>6</w:t>
            </w:r>
          </w:p>
        </w:tc>
        <w:tc>
          <w:tcPr>
            <w:tcW w:w="4111" w:type="dxa"/>
          </w:tcPr>
          <w:p w14:paraId="50E3304C" w14:textId="77777777" w:rsidR="00B56A17" w:rsidRPr="00915936" w:rsidRDefault="00B56A17" w:rsidP="00EE274F"/>
        </w:tc>
        <w:tc>
          <w:tcPr>
            <w:tcW w:w="2314" w:type="dxa"/>
          </w:tcPr>
          <w:p w14:paraId="36C0BE29" w14:textId="77777777" w:rsidR="00B56A17" w:rsidRPr="00915936" w:rsidRDefault="00B56A17" w:rsidP="00EE274F"/>
        </w:tc>
        <w:tc>
          <w:tcPr>
            <w:tcW w:w="2314" w:type="dxa"/>
          </w:tcPr>
          <w:p w14:paraId="1B4BE99D" w14:textId="77777777" w:rsidR="00B56A17" w:rsidRPr="00915936" w:rsidRDefault="00B56A17" w:rsidP="00EE274F"/>
        </w:tc>
      </w:tr>
      <w:tr w:rsidR="00B56A17" w:rsidRPr="00915936" w14:paraId="546C86B1" w14:textId="77777777" w:rsidTr="00D04750">
        <w:trPr>
          <w:cantSplit/>
        </w:trPr>
        <w:tc>
          <w:tcPr>
            <w:tcW w:w="637" w:type="dxa"/>
          </w:tcPr>
          <w:p w14:paraId="28B55411" w14:textId="77777777" w:rsidR="00B56A17" w:rsidRPr="00915936" w:rsidRDefault="00B56A17" w:rsidP="00EE274F">
            <w:r w:rsidRPr="00915936">
              <w:t>7</w:t>
            </w:r>
          </w:p>
        </w:tc>
        <w:tc>
          <w:tcPr>
            <w:tcW w:w="4111" w:type="dxa"/>
          </w:tcPr>
          <w:p w14:paraId="4F66C9DF" w14:textId="77777777" w:rsidR="00B56A17" w:rsidRPr="00915936" w:rsidRDefault="00B56A17" w:rsidP="00EE274F"/>
        </w:tc>
        <w:tc>
          <w:tcPr>
            <w:tcW w:w="2314" w:type="dxa"/>
          </w:tcPr>
          <w:p w14:paraId="355B449B" w14:textId="77777777" w:rsidR="00B56A17" w:rsidRPr="00915936" w:rsidRDefault="00B56A17" w:rsidP="00EE274F"/>
        </w:tc>
        <w:tc>
          <w:tcPr>
            <w:tcW w:w="2314" w:type="dxa"/>
          </w:tcPr>
          <w:p w14:paraId="0963CAEC" w14:textId="77777777" w:rsidR="00B56A17" w:rsidRPr="00915936" w:rsidRDefault="00B56A17" w:rsidP="00EE274F"/>
        </w:tc>
      </w:tr>
      <w:tr w:rsidR="00B56A17" w:rsidRPr="00915936" w14:paraId="36EE39AC" w14:textId="77777777" w:rsidTr="00D04750">
        <w:trPr>
          <w:cantSplit/>
        </w:trPr>
        <w:tc>
          <w:tcPr>
            <w:tcW w:w="637" w:type="dxa"/>
          </w:tcPr>
          <w:p w14:paraId="62780EAA" w14:textId="77777777" w:rsidR="00B56A17" w:rsidRPr="00915936" w:rsidRDefault="00B56A17" w:rsidP="00EE274F">
            <w:r w:rsidRPr="00915936">
              <w:t>8</w:t>
            </w:r>
          </w:p>
        </w:tc>
        <w:tc>
          <w:tcPr>
            <w:tcW w:w="4111" w:type="dxa"/>
          </w:tcPr>
          <w:p w14:paraId="32D76BD9" w14:textId="77777777" w:rsidR="00B56A17" w:rsidRPr="00915936" w:rsidRDefault="00B56A17" w:rsidP="00EE274F"/>
        </w:tc>
        <w:tc>
          <w:tcPr>
            <w:tcW w:w="2314" w:type="dxa"/>
          </w:tcPr>
          <w:p w14:paraId="0D512061" w14:textId="77777777" w:rsidR="00B56A17" w:rsidRPr="00915936" w:rsidRDefault="00B56A17" w:rsidP="00EE274F"/>
        </w:tc>
        <w:tc>
          <w:tcPr>
            <w:tcW w:w="2314" w:type="dxa"/>
          </w:tcPr>
          <w:p w14:paraId="7C53D3B8" w14:textId="77777777" w:rsidR="00B56A17" w:rsidRPr="00915936" w:rsidRDefault="00B56A17" w:rsidP="00EE274F"/>
        </w:tc>
      </w:tr>
      <w:tr w:rsidR="00B56A17" w:rsidRPr="00915936" w14:paraId="2A7FB61A" w14:textId="77777777" w:rsidTr="00D04750">
        <w:trPr>
          <w:cantSplit/>
        </w:trPr>
        <w:tc>
          <w:tcPr>
            <w:tcW w:w="637" w:type="dxa"/>
          </w:tcPr>
          <w:p w14:paraId="6C2750D3" w14:textId="77777777" w:rsidR="00B56A17" w:rsidRPr="00915936" w:rsidRDefault="00B56A17" w:rsidP="00EE274F">
            <w:r w:rsidRPr="00915936">
              <w:t>9</w:t>
            </w:r>
          </w:p>
        </w:tc>
        <w:tc>
          <w:tcPr>
            <w:tcW w:w="4111" w:type="dxa"/>
          </w:tcPr>
          <w:p w14:paraId="3B54AA96" w14:textId="77777777" w:rsidR="00B56A17" w:rsidRPr="00915936" w:rsidRDefault="00B56A17" w:rsidP="00EE274F"/>
        </w:tc>
        <w:tc>
          <w:tcPr>
            <w:tcW w:w="2314" w:type="dxa"/>
          </w:tcPr>
          <w:p w14:paraId="3A2100C1" w14:textId="77777777" w:rsidR="00B56A17" w:rsidRPr="00915936" w:rsidRDefault="00B56A17" w:rsidP="00EE274F"/>
        </w:tc>
        <w:tc>
          <w:tcPr>
            <w:tcW w:w="2314" w:type="dxa"/>
          </w:tcPr>
          <w:p w14:paraId="1F26B1CD" w14:textId="77777777" w:rsidR="00B56A17" w:rsidRPr="00915936" w:rsidRDefault="00B56A17" w:rsidP="00EE274F"/>
        </w:tc>
      </w:tr>
      <w:tr w:rsidR="00B56A17" w:rsidRPr="00915936" w14:paraId="2C207FBD" w14:textId="77777777" w:rsidTr="00D04750">
        <w:trPr>
          <w:cantSplit/>
        </w:trPr>
        <w:tc>
          <w:tcPr>
            <w:tcW w:w="637" w:type="dxa"/>
          </w:tcPr>
          <w:p w14:paraId="0079D8DE" w14:textId="77777777" w:rsidR="00B56A17" w:rsidRPr="00915936" w:rsidRDefault="00B56A17" w:rsidP="00EE274F">
            <w:r w:rsidRPr="00915936">
              <w:t>10</w:t>
            </w:r>
          </w:p>
        </w:tc>
        <w:tc>
          <w:tcPr>
            <w:tcW w:w="4111" w:type="dxa"/>
          </w:tcPr>
          <w:p w14:paraId="5D8172D2" w14:textId="77777777" w:rsidR="00B56A17" w:rsidRPr="00915936" w:rsidRDefault="00B56A17" w:rsidP="00EE274F"/>
        </w:tc>
        <w:tc>
          <w:tcPr>
            <w:tcW w:w="2314" w:type="dxa"/>
          </w:tcPr>
          <w:p w14:paraId="4A1EC8A4" w14:textId="77777777" w:rsidR="00B56A17" w:rsidRPr="00915936" w:rsidRDefault="00B56A17" w:rsidP="00EE274F"/>
        </w:tc>
        <w:tc>
          <w:tcPr>
            <w:tcW w:w="2314" w:type="dxa"/>
          </w:tcPr>
          <w:p w14:paraId="1A042588" w14:textId="77777777" w:rsidR="00B56A17" w:rsidRPr="00915936" w:rsidRDefault="00B56A17" w:rsidP="00EE274F"/>
        </w:tc>
      </w:tr>
      <w:tr w:rsidR="00B56A17" w:rsidRPr="00915936" w14:paraId="38EDBABD" w14:textId="77777777" w:rsidTr="00D04750">
        <w:trPr>
          <w:cantSplit/>
        </w:trPr>
        <w:tc>
          <w:tcPr>
            <w:tcW w:w="637" w:type="dxa"/>
          </w:tcPr>
          <w:p w14:paraId="75D14B60" w14:textId="77777777" w:rsidR="00B56A17" w:rsidRPr="00915936" w:rsidRDefault="00B56A17" w:rsidP="00EE274F">
            <w:r w:rsidRPr="00915936">
              <w:t>11</w:t>
            </w:r>
          </w:p>
        </w:tc>
        <w:tc>
          <w:tcPr>
            <w:tcW w:w="4111" w:type="dxa"/>
          </w:tcPr>
          <w:p w14:paraId="79459A48" w14:textId="77777777" w:rsidR="00B56A17" w:rsidRPr="00915936" w:rsidRDefault="00B56A17" w:rsidP="00EE274F"/>
        </w:tc>
        <w:tc>
          <w:tcPr>
            <w:tcW w:w="2314" w:type="dxa"/>
          </w:tcPr>
          <w:p w14:paraId="7E3CB875" w14:textId="77777777" w:rsidR="00B56A17" w:rsidRPr="00915936" w:rsidRDefault="00B56A17" w:rsidP="00EE274F"/>
        </w:tc>
        <w:tc>
          <w:tcPr>
            <w:tcW w:w="2314" w:type="dxa"/>
          </w:tcPr>
          <w:p w14:paraId="7A7D6DE4" w14:textId="77777777" w:rsidR="00B56A17" w:rsidRPr="00915936" w:rsidRDefault="00B56A17" w:rsidP="00EE274F"/>
        </w:tc>
      </w:tr>
      <w:tr w:rsidR="00B56A17" w:rsidRPr="00915936" w14:paraId="67F8BF61" w14:textId="77777777" w:rsidTr="00D04750">
        <w:trPr>
          <w:cantSplit/>
        </w:trPr>
        <w:tc>
          <w:tcPr>
            <w:tcW w:w="637" w:type="dxa"/>
          </w:tcPr>
          <w:p w14:paraId="1321C8B1" w14:textId="77777777" w:rsidR="00B56A17" w:rsidRPr="00915936" w:rsidRDefault="00B56A17" w:rsidP="00EE274F">
            <w:r w:rsidRPr="00915936">
              <w:t>12</w:t>
            </w:r>
          </w:p>
        </w:tc>
        <w:tc>
          <w:tcPr>
            <w:tcW w:w="4111" w:type="dxa"/>
          </w:tcPr>
          <w:p w14:paraId="121CF496" w14:textId="77777777" w:rsidR="00B56A17" w:rsidRPr="00915936" w:rsidRDefault="00B56A17" w:rsidP="00EE274F"/>
        </w:tc>
        <w:tc>
          <w:tcPr>
            <w:tcW w:w="2314" w:type="dxa"/>
          </w:tcPr>
          <w:p w14:paraId="7BDFE080" w14:textId="77777777" w:rsidR="00B56A17" w:rsidRPr="00915936" w:rsidRDefault="00B56A17" w:rsidP="00EE274F"/>
        </w:tc>
        <w:tc>
          <w:tcPr>
            <w:tcW w:w="2314" w:type="dxa"/>
          </w:tcPr>
          <w:p w14:paraId="56B48FAD" w14:textId="77777777" w:rsidR="00B56A17" w:rsidRPr="00915936" w:rsidRDefault="00B56A17" w:rsidP="00EE274F"/>
        </w:tc>
      </w:tr>
    </w:tbl>
    <w:p w14:paraId="4CD2DCC8" w14:textId="77777777" w:rsidR="00B56A17" w:rsidRDefault="00B56A17" w:rsidP="00B56A17"/>
    <w:p w14:paraId="4E3E4989" w14:textId="4456F4CA" w:rsidR="00C50290" w:rsidRDefault="00860C14" w:rsidP="00C50290">
      <w:pPr>
        <w:pStyle w:val="Titre1"/>
      </w:pPr>
      <w:bookmarkStart w:id="25" w:name="_Toc216369127"/>
      <w:r>
        <w:lastRenderedPageBreak/>
        <w:t>A</w:t>
      </w:r>
      <w:r w:rsidR="00E2458E">
        <w:t>nnexe</w:t>
      </w:r>
      <w:r>
        <w:t>(</w:t>
      </w:r>
      <w:r w:rsidR="00E2458E">
        <w:t>s</w:t>
      </w:r>
      <w:r>
        <w:t>)</w:t>
      </w:r>
      <w:r w:rsidR="00E2458E">
        <w:t xml:space="preserve"> à l’acte d’engagement</w:t>
      </w:r>
      <w:bookmarkEnd w:id="25"/>
    </w:p>
    <w:p w14:paraId="721E8D75" w14:textId="483F4B0B" w:rsidR="00981DA0" w:rsidRPr="00286347" w:rsidRDefault="00981DA0" w:rsidP="00981DA0">
      <w:pPr>
        <w:pStyle w:val="Titre2"/>
      </w:pPr>
      <w:bookmarkStart w:id="26" w:name="_Toc216369128"/>
      <w:r>
        <w:t>Conditions du marché</w:t>
      </w:r>
      <w:bookmarkEnd w:id="26"/>
    </w:p>
    <w:p w14:paraId="1925A310" w14:textId="5EB45649" w:rsidR="00981DA0" w:rsidRPr="00782268" w:rsidRDefault="00981DA0" w:rsidP="00981DA0">
      <w:r w:rsidRPr="00A92793">
        <w:t xml:space="preserve">Les Cahiers des Clauses Administratives et Techniques Particulières (CCAP et CCTP), joints au présent AE, </w:t>
      </w:r>
      <w:r w:rsidR="00A92793">
        <w:t>x</w:t>
      </w:r>
      <w:r w:rsidRPr="00286347">
        <w:t>régissent les conditions du marché et prévalent sur tout autre document remis par le prestataire dans le cadre de son offre.</w:t>
      </w:r>
    </w:p>
    <w:p w14:paraId="53ED6378" w14:textId="77777777" w:rsidR="00981DA0" w:rsidRPr="00782268" w:rsidRDefault="00981DA0" w:rsidP="00981DA0">
      <w:pPr>
        <w:pStyle w:val="Titre2"/>
      </w:pPr>
      <w:bookmarkStart w:id="27" w:name="_Toc216369129"/>
      <w:r>
        <w:t>Décomposition du prix</w:t>
      </w:r>
      <w:bookmarkEnd w:id="27"/>
    </w:p>
    <w:p w14:paraId="18213FF6" w14:textId="0A012DA9" w:rsidR="00F93243" w:rsidRDefault="00F93243" w:rsidP="00F93243">
      <w:pPr>
        <w:rPr>
          <w:rFonts w:cs="Arial"/>
        </w:rPr>
      </w:pPr>
      <w:r>
        <w:rPr>
          <w:rFonts w:cs="Arial"/>
        </w:rPr>
        <w:t>Décomposition détaillée des honoraires par élément</w:t>
      </w:r>
      <w:r w:rsidR="00E23AB5">
        <w:rPr>
          <w:rFonts w:cs="Arial"/>
        </w:rPr>
        <w:t>s de mission et par cotraitants ci-annexé.</w:t>
      </w:r>
    </w:p>
    <w:p w14:paraId="4697E8A2" w14:textId="77777777" w:rsidR="00C50290" w:rsidRDefault="00C50290" w:rsidP="00C50290">
      <w:pPr>
        <w:rPr>
          <w:rFonts w:cs="Arial"/>
        </w:rPr>
      </w:pPr>
    </w:p>
    <w:p w14:paraId="5FF56891" w14:textId="77777777" w:rsidR="00E2458E" w:rsidRPr="00C50290" w:rsidRDefault="00E2458E" w:rsidP="00C50290">
      <w:pPr>
        <w:rPr>
          <w:rFonts w:cs="Arial"/>
        </w:rPr>
      </w:pPr>
    </w:p>
    <w:p w14:paraId="046222EA" w14:textId="628B9814" w:rsidR="005409BD" w:rsidRDefault="005409BD" w:rsidP="000739D3">
      <w:pPr>
        <w:tabs>
          <w:tab w:val="left" w:pos="4678"/>
        </w:tabs>
      </w:pPr>
      <w:r>
        <w:t xml:space="preserve">Fait </w:t>
      </w:r>
      <w:r w:rsidR="000739D3">
        <w:t xml:space="preserve">en deux originaux </w:t>
      </w:r>
      <w:r>
        <w:t xml:space="preserve">à ……. </w:t>
      </w:r>
      <w:r w:rsidR="00F62554">
        <w:tab/>
      </w:r>
      <w:r>
        <w:t>Le ……….</w:t>
      </w:r>
    </w:p>
    <w:p w14:paraId="7B4B5439" w14:textId="77777777" w:rsidR="00E2458E" w:rsidRDefault="00E2458E" w:rsidP="00C50290"/>
    <w:p w14:paraId="0B6D772D" w14:textId="77777777" w:rsidR="00FC7306" w:rsidRDefault="00FC7306" w:rsidP="00C50290">
      <w:pPr>
        <w:rPr>
          <w:b/>
        </w:rPr>
      </w:pPr>
      <w:r>
        <w:rPr>
          <w:b/>
        </w:rPr>
        <w:t>LE CONTRACTANT</w:t>
      </w:r>
    </w:p>
    <w:p w14:paraId="0181B4EB" w14:textId="65A03FFA" w:rsidR="00FC7306" w:rsidRDefault="00FC7306" w:rsidP="00C50290">
      <w:pPr>
        <w:rPr>
          <w:i/>
        </w:rPr>
      </w:pPr>
      <w:r w:rsidRPr="000739D3">
        <w:rPr>
          <w:i/>
        </w:rPr>
        <w:t>(</w:t>
      </w:r>
      <w:r w:rsidR="000739D3" w:rsidRPr="000739D3">
        <w:rPr>
          <w:i/>
        </w:rPr>
        <w:t>Cachet</w:t>
      </w:r>
      <w:r w:rsidRPr="000739D3">
        <w:rPr>
          <w:i/>
        </w:rPr>
        <w:t xml:space="preserve"> et signature</w:t>
      </w:r>
      <w:r w:rsidR="000739D3" w:rsidRPr="000739D3">
        <w:rPr>
          <w:i/>
        </w:rPr>
        <w:t xml:space="preserve"> </w:t>
      </w:r>
      <w:r w:rsidR="000739D3">
        <w:rPr>
          <w:i/>
        </w:rPr>
        <w:t>précédés de la</w:t>
      </w:r>
      <w:r w:rsidR="000739D3" w:rsidRPr="000739D3">
        <w:rPr>
          <w:i/>
        </w:rPr>
        <w:t xml:space="preserve"> mention manuscrite « lu et approuvé »</w:t>
      </w:r>
      <w:r w:rsidRPr="000739D3">
        <w:rPr>
          <w:i/>
        </w:rPr>
        <w:t>)</w:t>
      </w:r>
    </w:p>
    <w:p w14:paraId="15C44B6C" w14:textId="77777777" w:rsidR="000739D3" w:rsidRDefault="000739D3" w:rsidP="000739D3"/>
    <w:p w14:paraId="0326A13C" w14:textId="77777777" w:rsidR="000739D3" w:rsidRPr="000739D3" w:rsidRDefault="000739D3" w:rsidP="000739D3">
      <w:pPr>
        <w:rPr>
          <w:sz w:val="24"/>
        </w:rPr>
      </w:pPr>
    </w:p>
    <w:p w14:paraId="6F706C07" w14:textId="77777777" w:rsidR="00990ACF" w:rsidRDefault="00990ACF">
      <w:pPr>
        <w:spacing w:before="0" w:after="0"/>
        <w:jc w:val="left"/>
        <w:rPr>
          <w:rFonts w:cs="Arial"/>
          <w:b/>
          <w:bCs/>
          <w:caps/>
          <w:kern w:val="32"/>
          <w:sz w:val="28"/>
          <w:szCs w:val="32"/>
        </w:rPr>
      </w:pPr>
      <w:r>
        <w:br w:type="page"/>
      </w:r>
    </w:p>
    <w:p w14:paraId="68065E5B" w14:textId="1E70FB96" w:rsidR="00FC7306" w:rsidRDefault="000739D3" w:rsidP="000739D3">
      <w:pPr>
        <w:pStyle w:val="Titre1"/>
      </w:pPr>
      <w:bookmarkStart w:id="28" w:name="_Toc216369130"/>
      <w:r>
        <w:lastRenderedPageBreak/>
        <w:t>Approbation du marché</w:t>
      </w:r>
      <w:bookmarkEnd w:id="28"/>
    </w:p>
    <w:p w14:paraId="189C1A4D" w14:textId="15B05458" w:rsidR="000739D3" w:rsidRDefault="000739D3" w:rsidP="000739D3">
      <w:pPr>
        <w:pStyle w:val="Titre2"/>
      </w:pPr>
      <w:bookmarkStart w:id="29" w:name="_Toc216369131"/>
      <w:r>
        <w:t>Acceptation de l’offre</w:t>
      </w:r>
      <w:bookmarkEnd w:id="29"/>
    </w:p>
    <w:p w14:paraId="2E75C99F" w14:textId="77777777" w:rsidR="00795ADE" w:rsidRPr="00307F95" w:rsidRDefault="00795ADE" w:rsidP="00795ADE"/>
    <w:p w14:paraId="77C4B05A" w14:textId="77777777" w:rsidR="00795ADE" w:rsidRDefault="00795ADE" w:rsidP="00795ADE">
      <w:r>
        <w:t>Est acceptée la présente offre pour valoir acte d’engagement.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60"/>
        <w:gridCol w:w="4562"/>
      </w:tblGrid>
      <w:tr w:rsidR="00795ADE" w:rsidRPr="00D5148F" w14:paraId="552CD781" w14:textId="77777777" w:rsidTr="00817E35">
        <w:trPr>
          <w:cantSplit/>
          <w:tblHeader/>
        </w:trPr>
        <w:tc>
          <w:tcPr>
            <w:tcW w:w="3260" w:type="dxa"/>
            <w:shd w:val="clear" w:color="auto" w:fill="E0E0E0"/>
            <w:vAlign w:val="center"/>
          </w:tcPr>
          <w:p w14:paraId="6DC61111" w14:textId="1D71239E" w:rsidR="00795ADE" w:rsidRPr="00D5148F" w:rsidRDefault="00795ADE" w:rsidP="00817E35">
            <w:pPr>
              <w:pStyle w:val="grilletableau0"/>
              <w:jc w:val="center"/>
              <w:rPr>
                <w:b/>
              </w:rPr>
            </w:pPr>
            <w:r>
              <w:rPr>
                <w:b/>
              </w:rPr>
              <w:t>Éléments de mission retenus</w:t>
            </w:r>
          </w:p>
        </w:tc>
        <w:tc>
          <w:tcPr>
            <w:tcW w:w="4562" w:type="dxa"/>
            <w:shd w:val="clear" w:color="auto" w:fill="E0E0E0"/>
            <w:vAlign w:val="center"/>
          </w:tcPr>
          <w:p w14:paraId="6289A286" w14:textId="77777777" w:rsidR="00795ADE" w:rsidRPr="00D5148F" w:rsidRDefault="00795ADE" w:rsidP="00817E35">
            <w:pPr>
              <w:pStyle w:val="grilletableau0"/>
              <w:rPr>
                <w:b/>
              </w:rPr>
            </w:pPr>
            <w:r>
              <w:rPr>
                <w:b/>
              </w:rPr>
              <w:t>Montant HT en chiffre</w:t>
            </w:r>
          </w:p>
        </w:tc>
      </w:tr>
      <w:tr w:rsidR="00795ADE" w14:paraId="2759C815" w14:textId="77777777" w:rsidTr="00817E35">
        <w:trPr>
          <w:cantSplit/>
        </w:trPr>
        <w:tc>
          <w:tcPr>
            <w:tcW w:w="3260" w:type="dxa"/>
            <w:vAlign w:val="center"/>
          </w:tcPr>
          <w:p w14:paraId="2145E86F" w14:textId="77777777" w:rsidR="00795ADE" w:rsidRPr="00D5148F" w:rsidRDefault="00795ADE" w:rsidP="00817E35">
            <w:pPr>
              <w:pStyle w:val="grilletableau0"/>
              <w:jc w:val="center"/>
            </w:pPr>
          </w:p>
        </w:tc>
        <w:tc>
          <w:tcPr>
            <w:tcW w:w="4562" w:type="dxa"/>
            <w:vAlign w:val="center"/>
          </w:tcPr>
          <w:p w14:paraId="11F2B6C1" w14:textId="77777777" w:rsidR="00795ADE" w:rsidRPr="00D5148F" w:rsidRDefault="00795ADE" w:rsidP="00817E35">
            <w:pPr>
              <w:pStyle w:val="grilletableau0"/>
            </w:pPr>
          </w:p>
        </w:tc>
      </w:tr>
      <w:tr w:rsidR="00795ADE" w14:paraId="22359FA3" w14:textId="77777777" w:rsidTr="00795ADE">
        <w:trPr>
          <w:cantSplit/>
        </w:trPr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316DCC20" w14:textId="77777777" w:rsidR="00795ADE" w:rsidRDefault="00795ADE" w:rsidP="00817E35">
            <w:pPr>
              <w:pStyle w:val="grilletableau0"/>
              <w:jc w:val="center"/>
            </w:pPr>
          </w:p>
        </w:tc>
        <w:tc>
          <w:tcPr>
            <w:tcW w:w="4562" w:type="dxa"/>
            <w:tcBorders>
              <w:bottom w:val="single" w:sz="4" w:space="0" w:color="auto"/>
            </w:tcBorders>
            <w:vAlign w:val="center"/>
          </w:tcPr>
          <w:p w14:paraId="5C3CC3EF" w14:textId="77777777" w:rsidR="00795ADE" w:rsidRPr="00D5148F" w:rsidRDefault="00795ADE" w:rsidP="00817E35">
            <w:pPr>
              <w:pStyle w:val="grilletableau0"/>
            </w:pPr>
          </w:p>
        </w:tc>
      </w:tr>
      <w:tr w:rsidR="00795ADE" w:rsidRPr="00795ADE" w14:paraId="6D4101FF" w14:textId="77777777" w:rsidTr="00795ADE">
        <w:trPr>
          <w:cantSplit/>
        </w:trPr>
        <w:tc>
          <w:tcPr>
            <w:tcW w:w="3260" w:type="dxa"/>
            <w:shd w:val="clear" w:color="auto" w:fill="E6E6E6"/>
            <w:vAlign w:val="center"/>
          </w:tcPr>
          <w:p w14:paraId="5F6EBACE" w14:textId="71F685E6" w:rsidR="00795ADE" w:rsidRPr="00795ADE" w:rsidRDefault="00795ADE" w:rsidP="00817E35">
            <w:pPr>
              <w:pStyle w:val="grilletableau0"/>
              <w:jc w:val="center"/>
              <w:rPr>
                <w:b/>
              </w:rPr>
            </w:pPr>
            <w:r w:rsidRPr="00795ADE">
              <w:rPr>
                <w:b/>
              </w:rPr>
              <w:t xml:space="preserve">Total </w:t>
            </w:r>
          </w:p>
        </w:tc>
        <w:tc>
          <w:tcPr>
            <w:tcW w:w="4562" w:type="dxa"/>
            <w:shd w:val="clear" w:color="auto" w:fill="E6E6E6"/>
            <w:vAlign w:val="center"/>
          </w:tcPr>
          <w:p w14:paraId="36015C5C" w14:textId="77777777" w:rsidR="00795ADE" w:rsidRPr="00795ADE" w:rsidRDefault="00795ADE" w:rsidP="00817E35">
            <w:pPr>
              <w:pStyle w:val="grilletableau0"/>
              <w:rPr>
                <w:b/>
              </w:rPr>
            </w:pPr>
          </w:p>
        </w:tc>
      </w:tr>
    </w:tbl>
    <w:p w14:paraId="7E39F4B2" w14:textId="77777777" w:rsidR="00795ADE" w:rsidRDefault="00795ADE" w:rsidP="00795ADE"/>
    <w:p w14:paraId="1B267C28" w14:textId="77777777" w:rsidR="00795ADE" w:rsidRPr="00795ADE" w:rsidRDefault="00795ADE" w:rsidP="00795ADE"/>
    <w:p w14:paraId="0F69FAC3" w14:textId="649A903B" w:rsidR="000739D3" w:rsidRDefault="000739D3" w:rsidP="000739D3">
      <w:r>
        <w:t>Est acceptée la présente offre pour valoir acte d’engagement.</w:t>
      </w:r>
    </w:p>
    <w:p w14:paraId="76001A64" w14:textId="114D6FD6" w:rsidR="000739D3" w:rsidRPr="000739D3" w:rsidRDefault="000739D3" w:rsidP="000739D3">
      <w:r>
        <w:t>Le pouvoir adjudicateur,</w:t>
      </w:r>
    </w:p>
    <w:p w14:paraId="0ECAB34E" w14:textId="62C81691" w:rsidR="000739D3" w:rsidRDefault="000739D3" w:rsidP="000739D3">
      <w:pPr>
        <w:tabs>
          <w:tab w:val="left" w:pos="4678"/>
        </w:tabs>
      </w:pPr>
      <w:r>
        <w:t xml:space="preserve">Fait à ……. </w:t>
      </w:r>
      <w:r>
        <w:tab/>
        <w:t>Le ……….</w:t>
      </w:r>
    </w:p>
    <w:p w14:paraId="78A58FF8" w14:textId="77777777" w:rsidR="000739D3" w:rsidRDefault="000739D3" w:rsidP="000739D3"/>
    <w:p w14:paraId="5419F707" w14:textId="77777777" w:rsidR="000739D3" w:rsidRDefault="000739D3" w:rsidP="000739D3"/>
    <w:p w14:paraId="02912851" w14:textId="77777777" w:rsidR="000739D3" w:rsidRDefault="000739D3" w:rsidP="000739D3">
      <w:pPr>
        <w:tabs>
          <w:tab w:val="left" w:pos="4678"/>
        </w:tabs>
      </w:pPr>
    </w:p>
    <w:p w14:paraId="2C349785" w14:textId="2CEE1AEE" w:rsidR="000739D3" w:rsidRPr="000739D3" w:rsidRDefault="000739D3" w:rsidP="000739D3">
      <w:pPr>
        <w:pStyle w:val="Titre2"/>
      </w:pPr>
      <w:bookmarkStart w:id="30" w:name="_Toc216369132"/>
      <w:r>
        <w:t>Date d’effet du marché</w:t>
      </w:r>
      <w:bookmarkEnd w:id="30"/>
    </w:p>
    <w:p w14:paraId="42F1E2EF" w14:textId="11ACAAEC" w:rsidR="00FC7306" w:rsidRDefault="000739D3" w:rsidP="00FC7306">
      <w:r>
        <w:t>Reçu la notification du marché le …</w:t>
      </w:r>
    </w:p>
    <w:p w14:paraId="2825DF33" w14:textId="77777777" w:rsidR="000739D3" w:rsidRDefault="000739D3" w:rsidP="00FC7306"/>
    <w:p w14:paraId="4FF07B99" w14:textId="5920AC19" w:rsidR="000739D3" w:rsidRDefault="000739D3" w:rsidP="00FC7306">
      <w:r>
        <w:t xml:space="preserve">Le prestataire / le mandataire du groupement </w:t>
      </w:r>
    </w:p>
    <w:p w14:paraId="557712D2" w14:textId="77777777" w:rsidR="000739D3" w:rsidRPr="00FC7306" w:rsidRDefault="000739D3" w:rsidP="00FC7306"/>
    <w:sectPr w:rsidR="000739D3" w:rsidRPr="00FC7306" w:rsidSect="0073715B">
      <w:footerReference w:type="default" r:id="rId7"/>
      <w:pgSz w:w="11901" w:h="16817" w:code="9"/>
      <w:pgMar w:top="1134" w:right="1134" w:bottom="1418" w:left="1134" w:header="454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88E7E" w14:textId="77777777" w:rsidR="00E20831" w:rsidRDefault="00E20831">
      <w:r>
        <w:separator/>
      </w:r>
    </w:p>
    <w:p w14:paraId="1E9F561C" w14:textId="77777777" w:rsidR="00E20831" w:rsidRDefault="00E20831"/>
  </w:endnote>
  <w:endnote w:type="continuationSeparator" w:id="0">
    <w:p w14:paraId="4DD05B95" w14:textId="77777777" w:rsidR="00E20831" w:rsidRDefault="00E20831">
      <w:r>
        <w:continuationSeparator/>
      </w:r>
    </w:p>
    <w:p w14:paraId="4D5647D5" w14:textId="77777777" w:rsidR="00E20831" w:rsidRDefault="00E208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Tw Cen MT">
    <w:panose1 w:val="020B0602020104020603"/>
    <w:charset w:val="4D"/>
    <w:family w:val="swiss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8ADB2" w14:textId="77777777" w:rsidR="004474F0" w:rsidRDefault="004474F0" w:rsidP="00B670EA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-1620"/>
        <w:tab w:val="right" w:pos="9639"/>
      </w:tabs>
      <w:spacing w:before="0" w:after="0"/>
    </w:pPr>
    <w:r w:rsidRPr="000F45E8">
      <w:rPr>
        <w:rStyle w:val="Numrodepage"/>
        <w:spacing w:val="-4"/>
        <w:sz w:val="15"/>
      </w:rPr>
      <w:t>Commune de Mignières</w:t>
    </w:r>
    <w:r w:rsidRPr="000F45E8">
      <w:rPr>
        <w:spacing w:val="-4"/>
        <w:sz w:val="15"/>
      </w:rPr>
      <w:t xml:space="preserve"> - CCTP du marché de maîtrise d'œuvre pour</w:t>
    </w:r>
    <w:r w:rsidRPr="000F45E8">
      <w:rPr>
        <w:rStyle w:val="Numrodepage"/>
        <w:spacing w:val="-4"/>
        <w:sz w:val="15"/>
      </w:rPr>
      <w:t xml:space="preserve"> la construction d’une halte-garderie, d’une classe  et de locaux dans l’école « Les blés en herbe »</w:t>
    </w:r>
    <w:r>
      <w:tab/>
    </w:r>
  </w:p>
  <w:p w14:paraId="6E6638AB" w14:textId="58D6DC92" w:rsidR="00387978" w:rsidRPr="00493268" w:rsidRDefault="00387978" w:rsidP="00B670EA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-1620"/>
        <w:tab w:val="right" w:pos="9639"/>
      </w:tabs>
      <w:spacing w:before="0" w:after="0"/>
      <w:rPr>
        <w:highlight w:val="yellow"/>
      </w:rPr>
    </w:pPr>
    <w:r w:rsidRPr="006B55BE">
      <w:t xml:space="preserve">Page </w:t>
    </w:r>
    <w:r w:rsidRPr="006B55BE">
      <w:fldChar w:fldCharType="begin"/>
    </w:r>
    <w:r w:rsidRPr="006B55BE">
      <w:instrText xml:space="preserve"> PAGE </w:instrText>
    </w:r>
    <w:r w:rsidRPr="006B55BE">
      <w:fldChar w:fldCharType="separate"/>
    </w:r>
    <w:r w:rsidR="00990ACF">
      <w:rPr>
        <w:noProof/>
      </w:rPr>
      <w:t>12</w:t>
    </w:r>
    <w:r w:rsidRPr="006B55BE">
      <w:fldChar w:fldCharType="end"/>
    </w:r>
    <w:r w:rsidRPr="006B55BE">
      <w:t xml:space="preserve"> sur </w:t>
    </w:r>
    <w:fldSimple w:instr=" NUMPAGES ">
      <w:r w:rsidR="00990ACF">
        <w:rPr>
          <w:noProof/>
        </w:rPr>
        <w:t>12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0AC4A" w14:textId="77777777" w:rsidR="00E20831" w:rsidRDefault="00E20831">
      <w:r>
        <w:separator/>
      </w:r>
    </w:p>
    <w:p w14:paraId="3E6E86DF" w14:textId="77777777" w:rsidR="00E20831" w:rsidRDefault="00E20831"/>
  </w:footnote>
  <w:footnote w:type="continuationSeparator" w:id="0">
    <w:p w14:paraId="71D1DAF7" w14:textId="77777777" w:rsidR="00E20831" w:rsidRDefault="00E20831">
      <w:r>
        <w:continuationSeparator/>
      </w:r>
    </w:p>
    <w:p w14:paraId="1ACA39FB" w14:textId="77777777" w:rsidR="00E20831" w:rsidRDefault="00E2083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B"/>
    <w:multiLevelType w:val="multilevel"/>
    <w:tmpl w:val="0000000B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66157A8"/>
    <w:multiLevelType w:val="hybridMultilevel"/>
    <w:tmpl w:val="0EA06054"/>
    <w:lvl w:ilvl="0" w:tplc="91E814BE">
      <w:numFmt w:val="bullet"/>
      <w:lvlText w:val=""/>
      <w:lvlJc w:val="left"/>
      <w:pPr>
        <w:tabs>
          <w:tab w:val="num" w:pos="510"/>
        </w:tabs>
        <w:ind w:left="510" w:hanging="510"/>
      </w:pPr>
      <w:rPr>
        <w:rFonts w:ascii="Wingdings 3" w:eastAsia="Times New Roman" w:hAnsi="Wingdings 3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E3905"/>
    <w:multiLevelType w:val="hybridMultilevel"/>
    <w:tmpl w:val="5D0270CA"/>
    <w:lvl w:ilvl="0" w:tplc="7F320B7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95019"/>
    <w:multiLevelType w:val="hybridMultilevel"/>
    <w:tmpl w:val="9E8CFEC6"/>
    <w:lvl w:ilvl="0" w:tplc="732CBFB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C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28D43F8"/>
    <w:multiLevelType w:val="hybridMultilevel"/>
    <w:tmpl w:val="6AEA23CA"/>
    <w:lvl w:ilvl="0" w:tplc="040C000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D388C"/>
    <w:multiLevelType w:val="multilevel"/>
    <w:tmpl w:val="E8E084D6"/>
    <w:styleLink w:val="StyleAvecpuces"/>
    <w:lvl w:ilvl="0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/>
        <w:sz w:val="24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8435F2A"/>
    <w:multiLevelType w:val="hybridMultilevel"/>
    <w:tmpl w:val="2A767D9C"/>
    <w:lvl w:ilvl="0" w:tplc="9EB4DC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A50D6F"/>
    <w:multiLevelType w:val="hybridMultilevel"/>
    <w:tmpl w:val="5B3801FA"/>
    <w:lvl w:ilvl="0" w:tplc="9B86F5E0">
      <w:start w:val="12"/>
      <w:numFmt w:val="bullet"/>
      <w:lvlText w:val="-"/>
      <w:lvlJc w:val="left"/>
      <w:pPr>
        <w:ind w:left="720" w:hanging="360"/>
      </w:pPr>
      <w:rPr>
        <w:rFonts w:ascii="Tw Cen MT" w:eastAsia="Times New Roman" w:hAnsi="Tw Cen M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5C7DCA"/>
    <w:multiLevelType w:val="hybridMultilevel"/>
    <w:tmpl w:val="08AC32B0"/>
    <w:lvl w:ilvl="0" w:tplc="1CA8D4F2">
      <w:start w:val="1"/>
      <w:numFmt w:val="lowerLetter"/>
      <w:lvlText w:val="%1."/>
      <w:lvlJc w:val="left"/>
      <w:pPr>
        <w:tabs>
          <w:tab w:val="num" w:pos="870"/>
        </w:tabs>
        <w:ind w:left="851" w:hanging="341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203807"/>
    <w:multiLevelType w:val="hybridMultilevel"/>
    <w:tmpl w:val="10EC8E18"/>
    <w:lvl w:ilvl="0" w:tplc="040C000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162811"/>
    <w:multiLevelType w:val="hybridMultilevel"/>
    <w:tmpl w:val="6DCCCB7A"/>
    <w:lvl w:ilvl="0" w:tplc="040C0001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257C8"/>
    <w:multiLevelType w:val="hybridMultilevel"/>
    <w:tmpl w:val="942CCF56"/>
    <w:lvl w:ilvl="0" w:tplc="9EB4DC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A21E14"/>
    <w:multiLevelType w:val="hybridMultilevel"/>
    <w:tmpl w:val="1F4E400A"/>
    <w:lvl w:ilvl="0" w:tplc="9EB4DC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A76346"/>
    <w:multiLevelType w:val="hybridMultilevel"/>
    <w:tmpl w:val="110E8DD0"/>
    <w:lvl w:ilvl="0" w:tplc="F6E8AC22">
      <w:start w:val="520"/>
      <w:numFmt w:val="bullet"/>
      <w:lvlText w:val="-"/>
      <w:lvlJc w:val="left"/>
      <w:pPr>
        <w:ind w:left="720" w:hanging="360"/>
      </w:pPr>
      <w:rPr>
        <w:rFonts w:ascii="Tw Cen MT" w:eastAsia="Times New Roman" w:hAnsi="Tw Cen MT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F67741"/>
    <w:multiLevelType w:val="multilevel"/>
    <w:tmpl w:val="5F023238"/>
    <w:lvl w:ilvl="0">
      <w:start w:val="1"/>
      <w:numFmt w:val="upperLetter"/>
      <w:pStyle w:val="MEGATITRE"/>
      <w:lvlText w:val="%1."/>
      <w:lvlJc w:val="left"/>
      <w:pPr>
        <w:tabs>
          <w:tab w:val="num" w:pos="984"/>
        </w:tabs>
        <w:ind w:left="98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6"/>
        </w:tabs>
        <w:ind w:left="1416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848"/>
        </w:tabs>
        <w:ind w:left="1848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424"/>
        </w:tabs>
        <w:ind w:left="2352" w:hanging="648"/>
      </w:pPr>
      <w:rPr>
        <w:rFonts w:hint="default"/>
      </w:rPr>
    </w:lvl>
    <w:lvl w:ilvl="4">
      <w:start w:val="1"/>
      <w:numFmt w:val="decimal"/>
      <w:suff w:val="space"/>
      <w:lvlText w:val="%2.%3.%4.%5"/>
      <w:lvlJc w:val="left"/>
      <w:pPr>
        <w:ind w:left="1701" w:firstLine="227"/>
      </w:pPr>
      <w:rPr>
        <w:rFonts w:hint="default"/>
      </w:rPr>
    </w:lvl>
    <w:lvl w:ilvl="5">
      <w:start w:val="1"/>
      <w:numFmt w:val="lowerLetter"/>
      <w:lvlText w:val="%2.%3.%4.%5.%6)."/>
      <w:lvlJc w:val="left"/>
      <w:pPr>
        <w:tabs>
          <w:tab w:val="num" w:pos="3864"/>
        </w:tabs>
        <w:ind w:left="33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68"/>
        </w:tabs>
        <w:ind w:left="43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44"/>
        </w:tabs>
        <w:ind w:left="4944" w:hanging="1440"/>
      </w:pPr>
      <w:rPr>
        <w:rFonts w:hint="default"/>
      </w:rPr>
    </w:lvl>
  </w:abstractNum>
  <w:abstractNum w:abstractNumId="17" w15:restartNumberingAfterBreak="0">
    <w:nsid w:val="784A7C8E"/>
    <w:multiLevelType w:val="hybridMultilevel"/>
    <w:tmpl w:val="00620A18"/>
    <w:lvl w:ilvl="0" w:tplc="D04463FA">
      <w:start w:val="6"/>
      <w:numFmt w:val="bullet"/>
      <w:lvlText w:val="-"/>
      <w:lvlJc w:val="left"/>
      <w:pPr>
        <w:ind w:left="720" w:hanging="360"/>
      </w:pPr>
      <w:rPr>
        <w:rFonts w:ascii="Tw Cen MT" w:eastAsia="Times New Roman" w:hAnsi="Tw Cen M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85471F"/>
    <w:multiLevelType w:val="multilevel"/>
    <w:tmpl w:val="365E2D60"/>
    <w:lvl w:ilvl="0">
      <w:start w:val="1"/>
      <w:numFmt w:val="decimal"/>
      <w:pStyle w:val="Titre1"/>
      <w:lvlText w:val="%1 - "/>
      <w:lvlJc w:val="left"/>
      <w:pPr>
        <w:tabs>
          <w:tab w:val="num" w:pos="432"/>
        </w:tabs>
        <w:ind w:left="432" w:hanging="432"/>
      </w:pPr>
      <w:rPr>
        <w:rFonts w:ascii="Tw Cen MT" w:hAnsi="Tw Cen MT" w:hint="default"/>
        <w:b/>
        <w:bCs/>
        <w:i w:val="0"/>
        <w:iCs w:val="0"/>
        <w:caps/>
        <w:sz w:val="28"/>
        <w:szCs w:val="28"/>
      </w:rPr>
    </w:lvl>
    <w:lvl w:ilvl="1">
      <w:start w:val="1"/>
      <w:numFmt w:val="decimal"/>
      <w:pStyle w:val="Titre2"/>
      <w:suff w:val="nothing"/>
      <w:lvlText w:val="%1.%2 - "/>
      <w:lvlJc w:val="left"/>
      <w:pPr>
        <w:ind w:left="-559" w:hanging="576"/>
      </w:pPr>
      <w:rPr>
        <w:rFonts w:ascii="Tw Cen MT" w:hAnsi="Tw Cen MT" w:hint="default"/>
        <w:b/>
        <w:bCs/>
        <w:i w:val="0"/>
        <w:iCs w:val="0"/>
        <w:caps/>
        <w:sz w:val="22"/>
        <w:szCs w:val="22"/>
        <w:u w:val="single"/>
      </w:rPr>
    </w:lvl>
    <w:lvl w:ilvl="2">
      <w:start w:val="1"/>
      <w:numFmt w:val="decimal"/>
      <w:pStyle w:val="Titre3"/>
      <w:suff w:val="nothing"/>
      <w:lvlText w:val="%1.%2.%3 - "/>
      <w:lvlJc w:val="left"/>
      <w:pPr>
        <w:ind w:left="-415" w:hanging="720"/>
      </w:pPr>
      <w:rPr>
        <w:rFonts w:ascii="Tw Cen MT" w:hAnsi="Tw Cen MT" w:hint="default"/>
        <w:b/>
        <w:bCs/>
        <w:i w:val="0"/>
        <w:iCs w:val="0"/>
        <w:sz w:val="22"/>
        <w:szCs w:val="22"/>
        <w:u w:val="single"/>
      </w:rPr>
    </w:lvl>
    <w:lvl w:ilvl="3">
      <w:start w:val="1"/>
      <w:numFmt w:val="decimal"/>
      <w:suff w:val="nothing"/>
      <w:lvlText w:val="Article %1.%2.%3.%4 - "/>
      <w:lvlJc w:val="left"/>
      <w:pPr>
        <w:ind w:left="-271" w:hanging="864"/>
      </w:pPr>
      <w:rPr>
        <w:rFonts w:ascii="Tahoma" w:hAnsi="Tahoma" w:hint="default"/>
        <w:b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-127"/>
        </w:tabs>
        <w:ind w:left="-12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"/>
        </w:tabs>
        <w:ind w:left="1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1"/>
        </w:tabs>
        <w:ind w:left="16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5"/>
        </w:tabs>
        <w:ind w:left="3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9"/>
        </w:tabs>
        <w:ind w:left="449" w:hanging="1584"/>
      </w:pPr>
      <w:rPr>
        <w:rFonts w:hint="default"/>
      </w:rPr>
    </w:lvl>
  </w:abstractNum>
  <w:abstractNum w:abstractNumId="19" w15:restartNumberingAfterBreak="0">
    <w:nsid w:val="7BA71392"/>
    <w:multiLevelType w:val="multilevel"/>
    <w:tmpl w:val="C212C798"/>
    <w:lvl w:ilvl="0">
      <w:start w:val="1"/>
      <w:numFmt w:val="decimal"/>
      <w:lvlText w:val="Article %1 - "/>
      <w:lvlJc w:val="left"/>
      <w:pPr>
        <w:tabs>
          <w:tab w:val="num" w:pos="1567"/>
        </w:tabs>
        <w:ind w:left="1567" w:hanging="432"/>
      </w:pPr>
      <w:rPr>
        <w:rFonts w:ascii="Tw Cen MT" w:hAnsi="Tw Cen MT" w:hint="default"/>
        <w:b/>
        <w:bCs/>
        <w:i w:val="0"/>
        <w:iCs w:val="0"/>
        <w:caps/>
        <w:sz w:val="28"/>
        <w:szCs w:val="28"/>
      </w:rPr>
    </w:lvl>
    <w:lvl w:ilvl="1">
      <w:start w:val="1"/>
      <w:numFmt w:val="decimal"/>
      <w:suff w:val="nothing"/>
      <w:lvlText w:val="%1.%2 - "/>
      <w:lvlJc w:val="left"/>
      <w:pPr>
        <w:ind w:left="576" w:hanging="576"/>
      </w:pPr>
      <w:rPr>
        <w:rFonts w:ascii="Tw Cen MT" w:hAnsi="Tw Cen MT" w:hint="default"/>
        <w:b/>
        <w:bCs/>
        <w:i w:val="0"/>
        <w:iCs w:val="0"/>
        <w:caps/>
        <w:sz w:val="22"/>
        <w:szCs w:val="22"/>
        <w:u w:val="single"/>
      </w:rPr>
    </w:lvl>
    <w:lvl w:ilvl="2">
      <w:start w:val="1"/>
      <w:numFmt w:val="decimal"/>
      <w:suff w:val="nothing"/>
      <w:lvlText w:val="%1.%2.%3 - "/>
      <w:lvlJc w:val="left"/>
      <w:pPr>
        <w:ind w:left="720" w:hanging="720"/>
      </w:pPr>
      <w:rPr>
        <w:rFonts w:ascii="Tw Cen MT" w:hAnsi="Tw Cen MT" w:hint="default"/>
        <w:b/>
        <w:bCs/>
        <w:i w:val="0"/>
        <w:iCs w:val="0"/>
        <w:sz w:val="22"/>
        <w:szCs w:val="22"/>
        <w:u w:val="single"/>
      </w:rPr>
    </w:lvl>
    <w:lvl w:ilvl="3">
      <w:start w:val="1"/>
      <w:numFmt w:val="decimal"/>
      <w:suff w:val="nothing"/>
      <w:lvlText w:val="Article %1.%2.%3.%4 - "/>
      <w:lvlJc w:val="left"/>
      <w:pPr>
        <w:ind w:left="864" w:hanging="864"/>
      </w:pPr>
      <w:rPr>
        <w:rFonts w:ascii="Tahoma" w:hAnsi="Tahoma" w:hint="default"/>
        <w:b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41137207">
    <w:abstractNumId w:val="16"/>
  </w:num>
  <w:num w:numId="2" w16cid:durableId="873808044">
    <w:abstractNumId w:val="7"/>
  </w:num>
  <w:num w:numId="3" w16cid:durableId="499203910">
    <w:abstractNumId w:val="18"/>
  </w:num>
  <w:num w:numId="4" w16cid:durableId="1129980774">
    <w:abstractNumId w:val="15"/>
  </w:num>
  <w:num w:numId="5" w16cid:durableId="2021274777">
    <w:abstractNumId w:val="0"/>
  </w:num>
  <w:num w:numId="6" w16cid:durableId="1064986626">
    <w:abstractNumId w:val="18"/>
  </w:num>
  <w:num w:numId="7" w16cid:durableId="2077892448">
    <w:abstractNumId w:val="18"/>
  </w:num>
  <w:num w:numId="8" w16cid:durableId="2028482787">
    <w:abstractNumId w:val="18"/>
  </w:num>
  <w:num w:numId="9" w16cid:durableId="1366905483">
    <w:abstractNumId w:val="18"/>
  </w:num>
  <w:num w:numId="10" w16cid:durableId="1568882035">
    <w:abstractNumId w:val="1"/>
  </w:num>
  <w:num w:numId="11" w16cid:durableId="121728081">
    <w:abstractNumId w:val="2"/>
  </w:num>
  <w:num w:numId="12" w16cid:durableId="1787312288">
    <w:abstractNumId w:val="11"/>
  </w:num>
  <w:num w:numId="13" w16cid:durableId="1156727025">
    <w:abstractNumId w:val="12"/>
  </w:num>
  <w:num w:numId="14" w16cid:durableId="557519061">
    <w:abstractNumId w:val="6"/>
  </w:num>
  <w:num w:numId="15" w16cid:durableId="232551048">
    <w:abstractNumId w:val="18"/>
  </w:num>
  <w:num w:numId="16" w16cid:durableId="155193579">
    <w:abstractNumId w:val="13"/>
  </w:num>
  <w:num w:numId="17" w16cid:durableId="370961834">
    <w:abstractNumId w:val="8"/>
  </w:num>
  <w:num w:numId="18" w16cid:durableId="2087988940">
    <w:abstractNumId w:val="18"/>
  </w:num>
  <w:num w:numId="19" w16cid:durableId="496728753">
    <w:abstractNumId w:val="18"/>
  </w:num>
  <w:num w:numId="20" w16cid:durableId="1719009734">
    <w:abstractNumId w:val="17"/>
  </w:num>
  <w:num w:numId="21" w16cid:durableId="860241740">
    <w:abstractNumId w:val="5"/>
  </w:num>
  <w:num w:numId="22" w16cid:durableId="48236484">
    <w:abstractNumId w:val="19"/>
  </w:num>
  <w:num w:numId="23" w16cid:durableId="275410426">
    <w:abstractNumId w:val="10"/>
  </w:num>
  <w:num w:numId="24" w16cid:durableId="1875845163">
    <w:abstractNumId w:val="3"/>
  </w:num>
  <w:num w:numId="25" w16cid:durableId="1198466035">
    <w:abstractNumId w:val="4"/>
  </w:num>
  <w:num w:numId="26" w16cid:durableId="1384016930">
    <w:abstractNumId w:val="14"/>
  </w:num>
  <w:num w:numId="27" w16cid:durableId="1381515548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C37"/>
    <w:rsid w:val="00000319"/>
    <w:rsid w:val="00010E8D"/>
    <w:rsid w:val="000119A9"/>
    <w:rsid w:val="0001516F"/>
    <w:rsid w:val="00016530"/>
    <w:rsid w:val="00017F06"/>
    <w:rsid w:val="00020139"/>
    <w:rsid w:val="00021EA9"/>
    <w:rsid w:val="0002231F"/>
    <w:rsid w:val="00024C0F"/>
    <w:rsid w:val="00025196"/>
    <w:rsid w:val="0002652E"/>
    <w:rsid w:val="000335C6"/>
    <w:rsid w:val="0003709F"/>
    <w:rsid w:val="00047993"/>
    <w:rsid w:val="00047F41"/>
    <w:rsid w:val="00050033"/>
    <w:rsid w:val="00050D24"/>
    <w:rsid w:val="0005182A"/>
    <w:rsid w:val="00051C37"/>
    <w:rsid w:val="00051C53"/>
    <w:rsid w:val="0006269D"/>
    <w:rsid w:val="00064B1C"/>
    <w:rsid w:val="00067800"/>
    <w:rsid w:val="00072BF4"/>
    <w:rsid w:val="000739D3"/>
    <w:rsid w:val="00077BB5"/>
    <w:rsid w:val="000800F8"/>
    <w:rsid w:val="0008035E"/>
    <w:rsid w:val="00080B49"/>
    <w:rsid w:val="00080BA0"/>
    <w:rsid w:val="00081DB1"/>
    <w:rsid w:val="00082123"/>
    <w:rsid w:val="000831E2"/>
    <w:rsid w:val="00083A9D"/>
    <w:rsid w:val="000844D6"/>
    <w:rsid w:val="00085BB9"/>
    <w:rsid w:val="00087F33"/>
    <w:rsid w:val="00091F52"/>
    <w:rsid w:val="00092D99"/>
    <w:rsid w:val="00092E3F"/>
    <w:rsid w:val="00094C6A"/>
    <w:rsid w:val="0009519A"/>
    <w:rsid w:val="00096B10"/>
    <w:rsid w:val="00096F6A"/>
    <w:rsid w:val="000B18E4"/>
    <w:rsid w:val="000B2717"/>
    <w:rsid w:val="000B293C"/>
    <w:rsid w:val="000B43F1"/>
    <w:rsid w:val="000B51ED"/>
    <w:rsid w:val="000B5341"/>
    <w:rsid w:val="000B672D"/>
    <w:rsid w:val="000B6B4F"/>
    <w:rsid w:val="000B73AE"/>
    <w:rsid w:val="000B78B3"/>
    <w:rsid w:val="000B79D4"/>
    <w:rsid w:val="000C0CBB"/>
    <w:rsid w:val="000C2076"/>
    <w:rsid w:val="000C3573"/>
    <w:rsid w:val="000C4864"/>
    <w:rsid w:val="000C576E"/>
    <w:rsid w:val="000C5FEF"/>
    <w:rsid w:val="000D264B"/>
    <w:rsid w:val="000D2DCD"/>
    <w:rsid w:val="000D36B1"/>
    <w:rsid w:val="000D4BB4"/>
    <w:rsid w:val="000D5467"/>
    <w:rsid w:val="000D75BC"/>
    <w:rsid w:val="000E12CD"/>
    <w:rsid w:val="000E2C6C"/>
    <w:rsid w:val="000E47AD"/>
    <w:rsid w:val="000E6500"/>
    <w:rsid w:val="000F05A1"/>
    <w:rsid w:val="000F2CA4"/>
    <w:rsid w:val="000F4241"/>
    <w:rsid w:val="000F4A25"/>
    <w:rsid w:val="0010309B"/>
    <w:rsid w:val="00107FB9"/>
    <w:rsid w:val="00116347"/>
    <w:rsid w:val="001212DD"/>
    <w:rsid w:val="001217D5"/>
    <w:rsid w:val="001240ED"/>
    <w:rsid w:val="0012410F"/>
    <w:rsid w:val="00133C7B"/>
    <w:rsid w:val="00134210"/>
    <w:rsid w:val="0013646A"/>
    <w:rsid w:val="001366F4"/>
    <w:rsid w:val="0014114F"/>
    <w:rsid w:val="001417A5"/>
    <w:rsid w:val="00142849"/>
    <w:rsid w:val="0015543A"/>
    <w:rsid w:val="00155478"/>
    <w:rsid w:val="00155C7F"/>
    <w:rsid w:val="001565D8"/>
    <w:rsid w:val="00156943"/>
    <w:rsid w:val="0015751F"/>
    <w:rsid w:val="0016068B"/>
    <w:rsid w:val="00161480"/>
    <w:rsid w:val="0016276B"/>
    <w:rsid w:val="001673A5"/>
    <w:rsid w:val="001731CC"/>
    <w:rsid w:val="00174DFD"/>
    <w:rsid w:val="00177CA6"/>
    <w:rsid w:val="00185D0E"/>
    <w:rsid w:val="00187FB9"/>
    <w:rsid w:val="001923BC"/>
    <w:rsid w:val="001957EE"/>
    <w:rsid w:val="00195A5D"/>
    <w:rsid w:val="00197BBA"/>
    <w:rsid w:val="001A1F74"/>
    <w:rsid w:val="001A2346"/>
    <w:rsid w:val="001A296E"/>
    <w:rsid w:val="001A36E1"/>
    <w:rsid w:val="001A6E84"/>
    <w:rsid w:val="001A6F3E"/>
    <w:rsid w:val="001A7636"/>
    <w:rsid w:val="001A7A08"/>
    <w:rsid w:val="001B0ADD"/>
    <w:rsid w:val="001B1690"/>
    <w:rsid w:val="001B612D"/>
    <w:rsid w:val="001B7061"/>
    <w:rsid w:val="001C4A75"/>
    <w:rsid w:val="001C5D8D"/>
    <w:rsid w:val="001D450E"/>
    <w:rsid w:val="001D6A1D"/>
    <w:rsid w:val="001D795C"/>
    <w:rsid w:val="001E25A1"/>
    <w:rsid w:val="001E3781"/>
    <w:rsid w:val="001E561C"/>
    <w:rsid w:val="001E5961"/>
    <w:rsid w:val="001E656F"/>
    <w:rsid w:val="001E707F"/>
    <w:rsid w:val="001F0F4E"/>
    <w:rsid w:val="001F1569"/>
    <w:rsid w:val="001F1FAD"/>
    <w:rsid w:val="001F394C"/>
    <w:rsid w:val="001F411B"/>
    <w:rsid w:val="001F617B"/>
    <w:rsid w:val="00201181"/>
    <w:rsid w:val="00202752"/>
    <w:rsid w:val="002037E0"/>
    <w:rsid w:val="00203902"/>
    <w:rsid w:val="00203E92"/>
    <w:rsid w:val="00207A78"/>
    <w:rsid w:val="00207B97"/>
    <w:rsid w:val="002108D5"/>
    <w:rsid w:val="00214F10"/>
    <w:rsid w:val="00214F55"/>
    <w:rsid w:val="00220730"/>
    <w:rsid w:val="00224C37"/>
    <w:rsid w:val="00224EA5"/>
    <w:rsid w:val="00226A35"/>
    <w:rsid w:val="00227233"/>
    <w:rsid w:val="00230837"/>
    <w:rsid w:val="002325CB"/>
    <w:rsid w:val="00232B53"/>
    <w:rsid w:val="00232FF1"/>
    <w:rsid w:val="002350C9"/>
    <w:rsid w:val="002355B1"/>
    <w:rsid w:val="00235F9D"/>
    <w:rsid w:val="0023609B"/>
    <w:rsid w:val="002361CF"/>
    <w:rsid w:val="00237A42"/>
    <w:rsid w:val="00240C75"/>
    <w:rsid w:val="002413A8"/>
    <w:rsid w:val="00241EA6"/>
    <w:rsid w:val="00242107"/>
    <w:rsid w:val="002429C0"/>
    <w:rsid w:val="00244958"/>
    <w:rsid w:val="002465B6"/>
    <w:rsid w:val="0024756D"/>
    <w:rsid w:val="00250675"/>
    <w:rsid w:val="00252BCD"/>
    <w:rsid w:val="002559E5"/>
    <w:rsid w:val="00257B57"/>
    <w:rsid w:val="00261160"/>
    <w:rsid w:val="00261D82"/>
    <w:rsid w:val="00266163"/>
    <w:rsid w:val="00267BF9"/>
    <w:rsid w:val="002710B4"/>
    <w:rsid w:val="00272EB8"/>
    <w:rsid w:val="00275ACE"/>
    <w:rsid w:val="00277717"/>
    <w:rsid w:val="00285295"/>
    <w:rsid w:val="00286347"/>
    <w:rsid w:val="002908E7"/>
    <w:rsid w:val="002915BB"/>
    <w:rsid w:val="00292EE9"/>
    <w:rsid w:val="002949AF"/>
    <w:rsid w:val="00297394"/>
    <w:rsid w:val="002A30E7"/>
    <w:rsid w:val="002A3CCB"/>
    <w:rsid w:val="002A4CB8"/>
    <w:rsid w:val="002A5137"/>
    <w:rsid w:val="002A57C7"/>
    <w:rsid w:val="002A5C30"/>
    <w:rsid w:val="002A7F7B"/>
    <w:rsid w:val="002B4067"/>
    <w:rsid w:val="002B41B5"/>
    <w:rsid w:val="002B458C"/>
    <w:rsid w:val="002B5647"/>
    <w:rsid w:val="002B6180"/>
    <w:rsid w:val="002C048E"/>
    <w:rsid w:val="002C11E5"/>
    <w:rsid w:val="002C1A3E"/>
    <w:rsid w:val="002C5321"/>
    <w:rsid w:val="002C5E27"/>
    <w:rsid w:val="002C7C75"/>
    <w:rsid w:val="002D07AF"/>
    <w:rsid w:val="002D2AC3"/>
    <w:rsid w:val="002D3D55"/>
    <w:rsid w:val="002D5A8D"/>
    <w:rsid w:val="002D6CC5"/>
    <w:rsid w:val="002E01EF"/>
    <w:rsid w:val="002E0670"/>
    <w:rsid w:val="002E2373"/>
    <w:rsid w:val="002E23AE"/>
    <w:rsid w:val="002E2AD1"/>
    <w:rsid w:val="002E585F"/>
    <w:rsid w:val="002E7749"/>
    <w:rsid w:val="002E7F99"/>
    <w:rsid w:val="002F3BE7"/>
    <w:rsid w:val="002F5661"/>
    <w:rsid w:val="002F5C86"/>
    <w:rsid w:val="002F6E04"/>
    <w:rsid w:val="00300A10"/>
    <w:rsid w:val="00300B92"/>
    <w:rsid w:val="00302716"/>
    <w:rsid w:val="0030294E"/>
    <w:rsid w:val="003032EC"/>
    <w:rsid w:val="00303565"/>
    <w:rsid w:val="0030361F"/>
    <w:rsid w:val="0030425E"/>
    <w:rsid w:val="00304811"/>
    <w:rsid w:val="00306644"/>
    <w:rsid w:val="00312BCE"/>
    <w:rsid w:val="003138CB"/>
    <w:rsid w:val="00320001"/>
    <w:rsid w:val="00320CE5"/>
    <w:rsid w:val="00320E1E"/>
    <w:rsid w:val="00322A5E"/>
    <w:rsid w:val="00322BC8"/>
    <w:rsid w:val="00324FAA"/>
    <w:rsid w:val="0032755F"/>
    <w:rsid w:val="0033005F"/>
    <w:rsid w:val="003363BF"/>
    <w:rsid w:val="003403CD"/>
    <w:rsid w:val="00341365"/>
    <w:rsid w:val="0034275E"/>
    <w:rsid w:val="00343E1B"/>
    <w:rsid w:val="00344331"/>
    <w:rsid w:val="0034461B"/>
    <w:rsid w:val="003452F1"/>
    <w:rsid w:val="003536CE"/>
    <w:rsid w:val="00355EDC"/>
    <w:rsid w:val="00360AAF"/>
    <w:rsid w:val="00365A1B"/>
    <w:rsid w:val="003669AE"/>
    <w:rsid w:val="0036713E"/>
    <w:rsid w:val="00370C76"/>
    <w:rsid w:val="00375C48"/>
    <w:rsid w:val="003835C6"/>
    <w:rsid w:val="00386ED6"/>
    <w:rsid w:val="00387978"/>
    <w:rsid w:val="00387B66"/>
    <w:rsid w:val="00387FE9"/>
    <w:rsid w:val="00390CB7"/>
    <w:rsid w:val="003927AD"/>
    <w:rsid w:val="00392F58"/>
    <w:rsid w:val="00394BAC"/>
    <w:rsid w:val="00394D28"/>
    <w:rsid w:val="00394D37"/>
    <w:rsid w:val="00395A41"/>
    <w:rsid w:val="00396A3A"/>
    <w:rsid w:val="003A0BD8"/>
    <w:rsid w:val="003A1485"/>
    <w:rsid w:val="003A28B1"/>
    <w:rsid w:val="003A497E"/>
    <w:rsid w:val="003B47AA"/>
    <w:rsid w:val="003B580D"/>
    <w:rsid w:val="003B5B2D"/>
    <w:rsid w:val="003C21F1"/>
    <w:rsid w:val="003C25F2"/>
    <w:rsid w:val="003C317F"/>
    <w:rsid w:val="003C4F23"/>
    <w:rsid w:val="003C571A"/>
    <w:rsid w:val="003C5C82"/>
    <w:rsid w:val="003D46DC"/>
    <w:rsid w:val="003D729D"/>
    <w:rsid w:val="003E032C"/>
    <w:rsid w:val="003E284E"/>
    <w:rsid w:val="003E3692"/>
    <w:rsid w:val="003E4A08"/>
    <w:rsid w:val="003E4CD1"/>
    <w:rsid w:val="003E52AB"/>
    <w:rsid w:val="003E6244"/>
    <w:rsid w:val="0040058B"/>
    <w:rsid w:val="00400B5E"/>
    <w:rsid w:val="0040139B"/>
    <w:rsid w:val="00401567"/>
    <w:rsid w:val="00405000"/>
    <w:rsid w:val="00406365"/>
    <w:rsid w:val="00406EFE"/>
    <w:rsid w:val="00410F87"/>
    <w:rsid w:val="004160CE"/>
    <w:rsid w:val="00416477"/>
    <w:rsid w:val="00417A79"/>
    <w:rsid w:val="00421AC0"/>
    <w:rsid w:val="00422F49"/>
    <w:rsid w:val="00430DBA"/>
    <w:rsid w:val="00430DE6"/>
    <w:rsid w:val="00431ECB"/>
    <w:rsid w:val="004326ED"/>
    <w:rsid w:val="004414C0"/>
    <w:rsid w:val="004434A6"/>
    <w:rsid w:val="00444D1C"/>
    <w:rsid w:val="00446265"/>
    <w:rsid w:val="004474F0"/>
    <w:rsid w:val="00450444"/>
    <w:rsid w:val="00450822"/>
    <w:rsid w:val="00450B7B"/>
    <w:rsid w:val="004544AC"/>
    <w:rsid w:val="00454A93"/>
    <w:rsid w:val="004605C8"/>
    <w:rsid w:val="004624D7"/>
    <w:rsid w:val="004627FD"/>
    <w:rsid w:val="00464617"/>
    <w:rsid w:val="00474790"/>
    <w:rsid w:val="004756BD"/>
    <w:rsid w:val="00475719"/>
    <w:rsid w:val="004762BE"/>
    <w:rsid w:val="00476D02"/>
    <w:rsid w:val="00476DF2"/>
    <w:rsid w:val="0047751A"/>
    <w:rsid w:val="00477530"/>
    <w:rsid w:val="00477B51"/>
    <w:rsid w:val="00482685"/>
    <w:rsid w:val="00483D29"/>
    <w:rsid w:val="00484013"/>
    <w:rsid w:val="00493268"/>
    <w:rsid w:val="0049549C"/>
    <w:rsid w:val="0049575A"/>
    <w:rsid w:val="00495D91"/>
    <w:rsid w:val="00497943"/>
    <w:rsid w:val="004A1ECC"/>
    <w:rsid w:val="004A2816"/>
    <w:rsid w:val="004A4D22"/>
    <w:rsid w:val="004B48EE"/>
    <w:rsid w:val="004B56A7"/>
    <w:rsid w:val="004B77BA"/>
    <w:rsid w:val="004C45E4"/>
    <w:rsid w:val="004C6170"/>
    <w:rsid w:val="004D6080"/>
    <w:rsid w:val="004D728A"/>
    <w:rsid w:val="004D782D"/>
    <w:rsid w:val="004E0F45"/>
    <w:rsid w:val="004E1160"/>
    <w:rsid w:val="004E2242"/>
    <w:rsid w:val="004E2DAC"/>
    <w:rsid w:val="004E30BC"/>
    <w:rsid w:val="004E310B"/>
    <w:rsid w:val="004E3364"/>
    <w:rsid w:val="004E3AB7"/>
    <w:rsid w:val="004E6615"/>
    <w:rsid w:val="004E7AD4"/>
    <w:rsid w:val="004F0E96"/>
    <w:rsid w:val="004F2B50"/>
    <w:rsid w:val="004F780C"/>
    <w:rsid w:val="00500C45"/>
    <w:rsid w:val="00501A78"/>
    <w:rsid w:val="00502709"/>
    <w:rsid w:val="0050282F"/>
    <w:rsid w:val="00503CBB"/>
    <w:rsid w:val="0051130F"/>
    <w:rsid w:val="00512831"/>
    <w:rsid w:val="00512AEE"/>
    <w:rsid w:val="005137D8"/>
    <w:rsid w:val="00515531"/>
    <w:rsid w:val="005155CD"/>
    <w:rsid w:val="00516451"/>
    <w:rsid w:val="0051681C"/>
    <w:rsid w:val="0051787B"/>
    <w:rsid w:val="00517CCA"/>
    <w:rsid w:val="005258C0"/>
    <w:rsid w:val="00527183"/>
    <w:rsid w:val="00531FF5"/>
    <w:rsid w:val="0053321C"/>
    <w:rsid w:val="00533EF4"/>
    <w:rsid w:val="005352AE"/>
    <w:rsid w:val="00536AFF"/>
    <w:rsid w:val="00537B78"/>
    <w:rsid w:val="005409BD"/>
    <w:rsid w:val="005419FC"/>
    <w:rsid w:val="0054328C"/>
    <w:rsid w:val="005448F2"/>
    <w:rsid w:val="00557398"/>
    <w:rsid w:val="00557732"/>
    <w:rsid w:val="00564C32"/>
    <w:rsid w:val="00565FA4"/>
    <w:rsid w:val="005711F9"/>
    <w:rsid w:val="00571D12"/>
    <w:rsid w:val="00573A63"/>
    <w:rsid w:val="00574396"/>
    <w:rsid w:val="0057495C"/>
    <w:rsid w:val="00575BC4"/>
    <w:rsid w:val="00576694"/>
    <w:rsid w:val="00577CA3"/>
    <w:rsid w:val="00581A74"/>
    <w:rsid w:val="005833F8"/>
    <w:rsid w:val="00583771"/>
    <w:rsid w:val="00584570"/>
    <w:rsid w:val="005858A7"/>
    <w:rsid w:val="005920CB"/>
    <w:rsid w:val="0059388D"/>
    <w:rsid w:val="0059423A"/>
    <w:rsid w:val="00594253"/>
    <w:rsid w:val="005953AF"/>
    <w:rsid w:val="0059728B"/>
    <w:rsid w:val="005A2F6A"/>
    <w:rsid w:val="005A35DF"/>
    <w:rsid w:val="005A3897"/>
    <w:rsid w:val="005A6035"/>
    <w:rsid w:val="005A6C9F"/>
    <w:rsid w:val="005B0569"/>
    <w:rsid w:val="005B0EEC"/>
    <w:rsid w:val="005B1D31"/>
    <w:rsid w:val="005B21BC"/>
    <w:rsid w:val="005B241B"/>
    <w:rsid w:val="005B2F7F"/>
    <w:rsid w:val="005B3C8E"/>
    <w:rsid w:val="005B44FB"/>
    <w:rsid w:val="005B551A"/>
    <w:rsid w:val="005C034B"/>
    <w:rsid w:val="005C3359"/>
    <w:rsid w:val="005C3B66"/>
    <w:rsid w:val="005C57D7"/>
    <w:rsid w:val="005C6C44"/>
    <w:rsid w:val="005C7113"/>
    <w:rsid w:val="005C7A1F"/>
    <w:rsid w:val="005D388B"/>
    <w:rsid w:val="005D53DF"/>
    <w:rsid w:val="005D5A4E"/>
    <w:rsid w:val="005D72A7"/>
    <w:rsid w:val="005D7994"/>
    <w:rsid w:val="005E2AFA"/>
    <w:rsid w:val="005E3E79"/>
    <w:rsid w:val="005E4790"/>
    <w:rsid w:val="005E56E4"/>
    <w:rsid w:val="005E7E1A"/>
    <w:rsid w:val="005F061E"/>
    <w:rsid w:val="005F175E"/>
    <w:rsid w:val="005F23B6"/>
    <w:rsid w:val="005F4AC8"/>
    <w:rsid w:val="005F4CAB"/>
    <w:rsid w:val="005F65B1"/>
    <w:rsid w:val="005F67ED"/>
    <w:rsid w:val="005F6D29"/>
    <w:rsid w:val="00600B4D"/>
    <w:rsid w:val="00603D0E"/>
    <w:rsid w:val="0060619C"/>
    <w:rsid w:val="00611FEC"/>
    <w:rsid w:val="00613BF7"/>
    <w:rsid w:val="00614652"/>
    <w:rsid w:val="006152A8"/>
    <w:rsid w:val="00621194"/>
    <w:rsid w:val="0062400C"/>
    <w:rsid w:val="00626EDD"/>
    <w:rsid w:val="006305EF"/>
    <w:rsid w:val="00630636"/>
    <w:rsid w:val="00630979"/>
    <w:rsid w:val="00637569"/>
    <w:rsid w:val="00647C3B"/>
    <w:rsid w:val="00651904"/>
    <w:rsid w:val="0065299D"/>
    <w:rsid w:val="0065424D"/>
    <w:rsid w:val="00656904"/>
    <w:rsid w:val="0065751E"/>
    <w:rsid w:val="0066686B"/>
    <w:rsid w:val="00667F80"/>
    <w:rsid w:val="00671497"/>
    <w:rsid w:val="00673FFA"/>
    <w:rsid w:val="00677CF2"/>
    <w:rsid w:val="00677FE1"/>
    <w:rsid w:val="0068171D"/>
    <w:rsid w:val="00682398"/>
    <w:rsid w:val="00687D03"/>
    <w:rsid w:val="00690783"/>
    <w:rsid w:val="006944F7"/>
    <w:rsid w:val="006952F2"/>
    <w:rsid w:val="00697749"/>
    <w:rsid w:val="006A1F2A"/>
    <w:rsid w:val="006A2BBD"/>
    <w:rsid w:val="006A3474"/>
    <w:rsid w:val="006A3728"/>
    <w:rsid w:val="006A3CFE"/>
    <w:rsid w:val="006A3D1D"/>
    <w:rsid w:val="006A4384"/>
    <w:rsid w:val="006B0D46"/>
    <w:rsid w:val="006B122F"/>
    <w:rsid w:val="006B13DB"/>
    <w:rsid w:val="006B18F4"/>
    <w:rsid w:val="006B3620"/>
    <w:rsid w:val="006B40AD"/>
    <w:rsid w:val="006B4FFC"/>
    <w:rsid w:val="006B55BE"/>
    <w:rsid w:val="006B67DB"/>
    <w:rsid w:val="006C1559"/>
    <w:rsid w:val="006C17DD"/>
    <w:rsid w:val="006C218A"/>
    <w:rsid w:val="006C5BD8"/>
    <w:rsid w:val="006D2F8B"/>
    <w:rsid w:val="006D6E81"/>
    <w:rsid w:val="006D741B"/>
    <w:rsid w:val="006E4686"/>
    <w:rsid w:val="006F03AD"/>
    <w:rsid w:val="006F0B58"/>
    <w:rsid w:val="006F60FA"/>
    <w:rsid w:val="006F7342"/>
    <w:rsid w:val="00700C2F"/>
    <w:rsid w:val="00702AA7"/>
    <w:rsid w:val="007069F7"/>
    <w:rsid w:val="00706B32"/>
    <w:rsid w:val="007071BB"/>
    <w:rsid w:val="00710730"/>
    <w:rsid w:val="0071267F"/>
    <w:rsid w:val="00715630"/>
    <w:rsid w:val="0071600C"/>
    <w:rsid w:val="00723F31"/>
    <w:rsid w:val="0072549C"/>
    <w:rsid w:val="00725E96"/>
    <w:rsid w:val="00726E0B"/>
    <w:rsid w:val="00732AA2"/>
    <w:rsid w:val="00733349"/>
    <w:rsid w:val="00733901"/>
    <w:rsid w:val="00735DE4"/>
    <w:rsid w:val="0073702F"/>
    <w:rsid w:val="0073715B"/>
    <w:rsid w:val="007426E9"/>
    <w:rsid w:val="0074366D"/>
    <w:rsid w:val="00743955"/>
    <w:rsid w:val="00743BBD"/>
    <w:rsid w:val="00743C3B"/>
    <w:rsid w:val="00745430"/>
    <w:rsid w:val="007463DA"/>
    <w:rsid w:val="00747809"/>
    <w:rsid w:val="00747A27"/>
    <w:rsid w:val="007509C0"/>
    <w:rsid w:val="00751109"/>
    <w:rsid w:val="00751397"/>
    <w:rsid w:val="00752901"/>
    <w:rsid w:val="0075571F"/>
    <w:rsid w:val="00755B11"/>
    <w:rsid w:val="00760271"/>
    <w:rsid w:val="007607A0"/>
    <w:rsid w:val="00763A6B"/>
    <w:rsid w:val="00763ED5"/>
    <w:rsid w:val="0077221B"/>
    <w:rsid w:val="00772AC6"/>
    <w:rsid w:val="0078228E"/>
    <w:rsid w:val="0078655B"/>
    <w:rsid w:val="00786975"/>
    <w:rsid w:val="007907E7"/>
    <w:rsid w:val="00790D07"/>
    <w:rsid w:val="00791AC7"/>
    <w:rsid w:val="00795ADE"/>
    <w:rsid w:val="007A2F61"/>
    <w:rsid w:val="007A4616"/>
    <w:rsid w:val="007A578F"/>
    <w:rsid w:val="007A5861"/>
    <w:rsid w:val="007A7536"/>
    <w:rsid w:val="007A788B"/>
    <w:rsid w:val="007B0337"/>
    <w:rsid w:val="007B4852"/>
    <w:rsid w:val="007B4C82"/>
    <w:rsid w:val="007B5AD6"/>
    <w:rsid w:val="007B79EE"/>
    <w:rsid w:val="007C0687"/>
    <w:rsid w:val="007C24E3"/>
    <w:rsid w:val="007C3B89"/>
    <w:rsid w:val="007C4A2C"/>
    <w:rsid w:val="007D08A2"/>
    <w:rsid w:val="007D5F28"/>
    <w:rsid w:val="007D6587"/>
    <w:rsid w:val="007D7A36"/>
    <w:rsid w:val="007E3C9E"/>
    <w:rsid w:val="007E5A26"/>
    <w:rsid w:val="007E77E4"/>
    <w:rsid w:val="007F4232"/>
    <w:rsid w:val="007F4C4B"/>
    <w:rsid w:val="007F54A5"/>
    <w:rsid w:val="00800D83"/>
    <w:rsid w:val="00801492"/>
    <w:rsid w:val="0080336C"/>
    <w:rsid w:val="008134E1"/>
    <w:rsid w:val="00814295"/>
    <w:rsid w:val="00814B5E"/>
    <w:rsid w:val="00816378"/>
    <w:rsid w:val="00821419"/>
    <w:rsid w:val="00821AC3"/>
    <w:rsid w:val="00824B27"/>
    <w:rsid w:val="008369DA"/>
    <w:rsid w:val="00842C1C"/>
    <w:rsid w:val="008432A2"/>
    <w:rsid w:val="00843506"/>
    <w:rsid w:val="00846256"/>
    <w:rsid w:val="00846CF4"/>
    <w:rsid w:val="00846DA1"/>
    <w:rsid w:val="0085587C"/>
    <w:rsid w:val="008561E7"/>
    <w:rsid w:val="008606C9"/>
    <w:rsid w:val="00860C14"/>
    <w:rsid w:val="00864F71"/>
    <w:rsid w:val="00870279"/>
    <w:rsid w:val="00872ACE"/>
    <w:rsid w:val="00872DCB"/>
    <w:rsid w:val="00873665"/>
    <w:rsid w:val="008736A9"/>
    <w:rsid w:val="0087539E"/>
    <w:rsid w:val="00875DA4"/>
    <w:rsid w:val="008801F6"/>
    <w:rsid w:val="00881090"/>
    <w:rsid w:val="0088121D"/>
    <w:rsid w:val="008812DC"/>
    <w:rsid w:val="00885FED"/>
    <w:rsid w:val="00886151"/>
    <w:rsid w:val="008908E2"/>
    <w:rsid w:val="0089512A"/>
    <w:rsid w:val="00895446"/>
    <w:rsid w:val="008966C1"/>
    <w:rsid w:val="0089729E"/>
    <w:rsid w:val="008A0B02"/>
    <w:rsid w:val="008A1FA4"/>
    <w:rsid w:val="008A2BF9"/>
    <w:rsid w:val="008A5541"/>
    <w:rsid w:val="008A5DF7"/>
    <w:rsid w:val="008A65A1"/>
    <w:rsid w:val="008A6ECE"/>
    <w:rsid w:val="008B12BF"/>
    <w:rsid w:val="008B1FCD"/>
    <w:rsid w:val="008B4134"/>
    <w:rsid w:val="008B54C8"/>
    <w:rsid w:val="008B7057"/>
    <w:rsid w:val="008C3050"/>
    <w:rsid w:val="008C323A"/>
    <w:rsid w:val="008C3391"/>
    <w:rsid w:val="008C7D77"/>
    <w:rsid w:val="008D176C"/>
    <w:rsid w:val="008D1AE5"/>
    <w:rsid w:val="008D44C2"/>
    <w:rsid w:val="008D45C3"/>
    <w:rsid w:val="008D4D6F"/>
    <w:rsid w:val="008D5858"/>
    <w:rsid w:val="008E1A8B"/>
    <w:rsid w:val="008E3347"/>
    <w:rsid w:val="008E3996"/>
    <w:rsid w:val="008E578D"/>
    <w:rsid w:val="008F0DE7"/>
    <w:rsid w:val="008F1037"/>
    <w:rsid w:val="008F1610"/>
    <w:rsid w:val="008F5B41"/>
    <w:rsid w:val="008F6A32"/>
    <w:rsid w:val="00900B1A"/>
    <w:rsid w:val="00903538"/>
    <w:rsid w:val="00904478"/>
    <w:rsid w:val="009051E1"/>
    <w:rsid w:val="00910C3F"/>
    <w:rsid w:val="0091327E"/>
    <w:rsid w:val="00915473"/>
    <w:rsid w:val="009171C1"/>
    <w:rsid w:val="00923ADE"/>
    <w:rsid w:val="00924539"/>
    <w:rsid w:val="0092609D"/>
    <w:rsid w:val="009310E9"/>
    <w:rsid w:val="0093126A"/>
    <w:rsid w:val="009314B9"/>
    <w:rsid w:val="009322A9"/>
    <w:rsid w:val="009333F0"/>
    <w:rsid w:val="00934070"/>
    <w:rsid w:val="00934276"/>
    <w:rsid w:val="009342B7"/>
    <w:rsid w:val="00934701"/>
    <w:rsid w:val="00934ED1"/>
    <w:rsid w:val="00941B97"/>
    <w:rsid w:val="00942819"/>
    <w:rsid w:val="00944572"/>
    <w:rsid w:val="00947BDD"/>
    <w:rsid w:val="00947F10"/>
    <w:rsid w:val="009501F1"/>
    <w:rsid w:val="00950EF0"/>
    <w:rsid w:val="009522F2"/>
    <w:rsid w:val="00952F50"/>
    <w:rsid w:val="009544F7"/>
    <w:rsid w:val="009611DF"/>
    <w:rsid w:val="00965091"/>
    <w:rsid w:val="00974E5B"/>
    <w:rsid w:val="00975B07"/>
    <w:rsid w:val="0098086B"/>
    <w:rsid w:val="00981DA0"/>
    <w:rsid w:val="009826B7"/>
    <w:rsid w:val="00983459"/>
    <w:rsid w:val="00987081"/>
    <w:rsid w:val="00987AE2"/>
    <w:rsid w:val="00990ACF"/>
    <w:rsid w:val="00991616"/>
    <w:rsid w:val="00991DF8"/>
    <w:rsid w:val="00997271"/>
    <w:rsid w:val="00997928"/>
    <w:rsid w:val="009A096B"/>
    <w:rsid w:val="009A1C96"/>
    <w:rsid w:val="009A285E"/>
    <w:rsid w:val="009A5774"/>
    <w:rsid w:val="009B4706"/>
    <w:rsid w:val="009B6E57"/>
    <w:rsid w:val="009B73DC"/>
    <w:rsid w:val="009B776A"/>
    <w:rsid w:val="009B7F34"/>
    <w:rsid w:val="009C1C76"/>
    <w:rsid w:val="009C5233"/>
    <w:rsid w:val="009C5E04"/>
    <w:rsid w:val="009C611E"/>
    <w:rsid w:val="009D00F0"/>
    <w:rsid w:val="009D0F3B"/>
    <w:rsid w:val="009D270B"/>
    <w:rsid w:val="009D5EBE"/>
    <w:rsid w:val="009D7FA0"/>
    <w:rsid w:val="009E1AD6"/>
    <w:rsid w:val="009E2E60"/>
    <w:rsid w:val="009E3EDA"/>
    <w:rsid w:val="009E709F"/>
    <w:rsid w:val="009F3662"/>
    <w:rsid w:val="009F3892"/>
    <w:rsid w:val="009F3AEA"/>
    <w:rsid w:val="009F4BA9"/>
    <w:rsid w:val="00A002FE"/>
    <w:rsid w:val="00A02CA3"/>
    <w:rsid w:val="00A04911"/>
    <w:rsid w:val="00A05AFB"/>
    <w:rsid w:val="00A11FD2"/>
    <w:rsid w:val="00A13400"/>
    <w:rsid w:val="00A152CB"/>
    <w:rsid w:val="00A152F2"/>
    <w:rsid w:val="00A16AE8"/>
    <w:rsid w:val="00A16F1B"/>
    <w:rsid w:val="00A211E1"/>
    <w:rsid w:val="00A21E28"/>
    <w:rsid w:val="00A22105"/>
    <w:rsid w:val="00A25A76"/>
    <w:rsid w:val="00A26798"/>
    <w:rsid w:val="00A30832"/>
    <w:rsid w:val="00A31874"/>
    <w:rsid w:val="00A32A24"/>
    <w:rsid w:val="00A32DD3"/>
    <w:rsid w:val="00A36D6B"/>
    <w:rsid w:val="00A37B7C"/>
    <w:rsid w:val="00A412E7"/>
    <w:rsid w:val="00A4141A"/>
    <w:rsid w:val="00A44251"/>
    <w:rsid w:val="00A45D55"/>
    <w:rsid w:val="00A46185"/>
    <w:rsid w:val="00A46A74"/>
    <w:rsid w:val="00A4748E"/>
    <w:rsid w:val="00A47A24"/>
    <w:rsid w:val="00A50D01"/>
    <w:rsid w:val="00A5165C"/>
    <w:rsid w:val="00A54658"/>
    <w:rsid w:val="00A5474A"/>
    <w:rsid w:val="00A55DD5"/>
    <w:rsid w:val="00A562B1"/>
    <w:rsid w:val="00A567C2"/>
    <w:rsid w:val="00A606AE"/>
    <w:rsid w:val="00A60A43"/>
    <w:rsid w:val="00A61863"/>
    <w:rsid w:val="00A62AB4"/>
    <w:rsid w:val="00A661FF"/>
    <w:rsid w:val="00A6663A"/>
    <w:rsid w:val="00A67E5B"/>
    <w:rsid w:val="00A7247A"/>
    <w:rsid w:val="00A73C9E"/>
    <w:rsid w:val="00A749F6"/>
    <w:rsid w:val="00A74ED2"/>
    <w:rsid w:val="00A75E43"/>
    <w:rsid w:val="00A817C6"/>
    <w:rsid w:val="00A83116"/>
    <w:rsid w:val="00A83F69"/>
    <w:rsid w:val="00A851C3"/>
    <w:rsid w:val="00A85656"/>
    <w:rsid w:val="00A85AE5"/>
    <w:rsid w:val="00A85BD1"/>
    <w:rsid w:val="00A8736C"/>
    <w:rsid w:val="00A9199F"/>
    <w:rsid w:val="00A91E25"/>
    <w:rsid w:val="00A92793"/>
    <w:rsid w:val="00A929F7"/>
    <w:rsid w:val="00A93154"/>
    <w:rsid w:val="00A936EB"/>
    <w:rsid w:val="00A95B69"/>
    <w:rsid w:val="00AA1562"/>
    <w:rsid w:val="00AA39DB"/>
    <w:rsid w:val="00AA3A89"/>
    <w:rsid w:val="00AA4114"/>
    <w:rsid w:val="00AA4EFE"/>
    <w:rsid w:val="00AB1B18"/>
    <w:rsid w:val="00AB5DEE"/>
    <w:rsid w:val="00AB667C"/>
    <w:rsid w:val="00AB75FE"/>
    <w:rsid w:val="00AC16F7"/>
    <w:rsid w:val="00AC229E"/>
    <w:rsid w:val="00AC3645"/>
    <w:rsid w:val="00AC594B"/>
    <w:rsid w:val="00AD418A"/>
    <w:rsid w:val="00AE0444"/>
    <w:rsid w:val="00AE1986"/>
    <w:rsid w:val="00AE1DBC"/>
    <w:rsid w:val="00AE5702"/>
    <w:rsid w:val="00AE746A"/>
    <w:rsid w:val="00AF5234"/>
    <w:rsid w:val="00AF54A8"/>
    <w:rsid w:val="00AF5D6C"/>
    <w:rsid w:val="00AF74CC"/>
    <w:rsid w:val="00B008C5"/>
    <w:rsid w:val="00B028AB"/>
    <w:rsid w:val="00B04D60"/>
    <w:rsid w:val="00B06082"/>
    <w:rsid w:val="00B10F3E"/>
    <w:rsid w:val="00B12E2F"/>
    <w:rsid w:val="00B16227"/>
    <w:rsid w:val="00B17121"/>
    <w:rsid w:val="00B17DAD"/>
    <w:rsid w:val="00B24B47"/>
    <w:rsid w:val="00B258CE"/>
    <w:rsid w:val="00B2666E"/>
    <w:rsid w:val="00B274A2"/>
    <w:rsid w:val="00B30721"/>
    <w:rsid w:val="00B31DE4"/>
    <w:rsid w:val="00B326E2"/>
    <w:rsid w:val="00B429B1"/>
    <w:rsid w:val="00B42C0B"/>
    <w:rsid w:val="00B43045"/>
    <w:rsid w:val="00B44CD8"/>
    <w:rsid w:val="00B45222"/>
    <w:rsid w:val="00B45F59"/>
    <w:rsid w:val="00B509F6"/>
    <w:rsid w:val="00B50DFA"/>
    <w:rsid w:val="00B518D8"/>
    <w:rsid w:val="00B52CE2"/>
    <w:rsid w:val="00B52DB8"/>
    <w:rsid w:val="00B546D7"/>
    <w:rsid w:val="00B54C79"/>
    <w:rsid w:val="00B55615"/>
    <w:rsid w:val="00B56A17"/>
    <w:rsid w:val="00B56BAF"/>
    <w:rsid w:val="00B56DC3"/>
    <w:rsid w:val="00B620C2"/>
    <w:rsid w:val="00B63E90"/>
    <w:rsid w:val="00B63EA5"/>
    <w:rsid w:val="00B63F24"/>
    <w:rsid w:val="00B650E1"/>
    <w:rsid w:val="00B66146"/>
    <w:rsid w:val="00B670EA"/>
    <w:rsid w:val="00B714FA"/>
    <w:rsid w:val="00B716BC"/>
    <w:rsid w:val="00B71B98"/>
    <w:rsid w:val="00B725B4"/>
    <w:rsid w:val="00B74181"/>
    <w:rsid w:val="00B74FCC"/>
    <w:rsid w:val="00B76C36"/>
    <w:rsid w:val="00B773E2"/>
    <w:rsid w:val="00B77799"/>
    <w:rsid w:val="00B800CC"/>
    <w:rsid w:val="00B801C1"/>
    <w:rsid w:val="00B809AC"/>
    <w:rsid w:val="00B85B76"/>
    <w:rsid w:val="00B85C47"/>
    <w:rsid w:val="00B91395"/>
    <w:rsid w:val="00B91A2F"/>
    <w:rsid w:val="00B93E88"/>
    <w:rsid w:val="00B9413D"/>
    <w:rsid w:val="00B952F1"/>
    <w:rsid w:val="00B95B3E"/>
    <w:rsid w:val="00B971F7"/>
    <w:rsid w:val="00BA3692"/>
    <w:rsid w:val="00BB3E46"/>
    <w:rsid w:val="00BB648E"/>
    <w:rsid w:val="00BC406D"/>
    <w:rsid w:val="00BC4497"/>
    <w:rsid w:val="00BC45FC"/>
    <w:rsid w:val="00BC675B"/>
    <w:rsid w:val="00BD0023"/>
    <w:rsid w:val="00BD04E5"/>
    <w:rsid w:val="00BD0516"/>
    <w:rsid w:val="00BD2BB6"/>
    <w:rsid w:val="00BD2D35"/>
    <w:rsid w:val="00BD48C6"/>
    <w:rsid w:val="00BD51DF"/>
    <w:rsid w:val="00BD64AD"/>
    <w:rsid w:val="00BE03BF"/>
    <w:rsid w:val="00BE54F7"/>
    <w:rsid w:val="00BF108C"/>
    <w:rsid w:val="00BF135B"/>
    <w:rsid w:val="00BF278A"/>
    <w:rsid w:val="00BF2A97"/>
    <w:rsid w:val="00BF2E1B"/>
    <w:rsid w:val="00C0053B"/>
    <w:rsid w:val="00C005B1"/>
    <w:rsid w:val="00C019D6"/>
    <w:rsid w:val="00C01DA9"/>
    <w:rsid w:val="00C01E9C"/>
    <w:rsid w:val="00C03AA7"/>
    <w:rsid w:val="00C079F3"/>
    <w:rsid w:val="00C10A5A"/>
    <w:rsid w:val="00C1219A"/>
    <w:rsid w:val="00C12365"/>
    <w:rsid w:val="00C12DAD"/>
    <w:rsid w:val="00C16445"/>
    <w:rsid w:val="00C16499"/>
    <w:rsid w:val="00C20090"/>
    <w:rsid w:val="00C22C00"/>
    <w:rsid w:val="00C237FB"/>
    <w:rsid w:val="00C243C3"/>
    <w:rsid w:val="00C257A7"/>
    <w:rsid w:val="00C2698F"/>
    <w:rsid w:val="00C271CF"/>
    <w:rsid w:val="00C27613"/>
    <w:rsid w:val="00C33C41"/>
    <w:rsid w:val="00C346E6"/>
    <w:rsid w:val="00C377DA"/>
    <w:rsid w:val="00C4070F"/>
    <w:rsid w:val="00C426DF"/>
    <w:rsid w:val="00C43996"/>
    <w:rsid w:val="00C45ADB"/>
    <w:rsid w:val="00C471F0"/>
    <w:rsid w:val="00C4759C"/>
    <w:rsid w:val="00C47888"/>
    <w:rsid w:val="00C50290"/>
    <w:rsid w:val="00C505D0"/>
    <w:rsid w:val="00C51693"/>
    <w:rsid w:val="00C516AC"/>
    <w:rsid w:val="00C538B4"/>
    <w:rsid w:val="00C53ECC"/>
    <w:rsid w:val="00C54C28"/>
    <w:rsid w:val="00C5632A"/>
    <w:rsid w:val="00C56A17"/>
    <w:rsid w:val="00C61037"/>
    <w:rsid w:val="00C6247F"/>
    <w:rsid w:val="00C635F3"/>
    <w:rsid w:val="00C65B6B"/>
    <w:rsid w:val="00C72B0E"/>
    <w:rsid w:val="00C742A3"/>
    <w:rsid w:val="00C750C7"/>
    <w:rsid w:val="00C76D72"/>
    <w:rsid w:val="00C77233"/>
    <w:rsid w:val="00C8002A"/>
    <w:rsid w:val="00C80F24"/>
    <w:rsid w:val="00C8274A"/>
    <w:rsid w:val="00C856A7"/>
    <w:rsid w:val="00C85B6B"/>
    <w:rsid w:val="00C85CF3"/>
    <w:rsid w:val="00C8629B"/>
    <w:rsid w:val="00C866C8"/>
    <w:rsid w:val="00C87780"/>
    <w:rsid w:val="00C878DD"/>
    <w:rsid w:val="00C92D9F"/>
    <w:rsid w:val="00C92F79"/>
    <w:rsid w:val="00C93DAE"/>
    <w:rsid w:val="00C955FB"/>
    <w:rsid w:val="00C97CC7"/>
    <w:rsid w:val="00C97E1D"/>
    <w:rsid w:val="00CA049A"/>
    <w:rsid w:val="00CA1594"/>
    <w:rsid w:val="00CA199E"/>
    <w:rsid w:val="00CA2154"/>
    <w:rsid w:val="00CA55D2"/>
    <w:rsid w:val="00CA7B18"/>
    <w:rsid w:val="00CB1BF6"/>
    <w:rsid w:val="00CB2E5F"/>
    <w:rsid w:val="00CB4CA1"/>
    <w:rsid w:val="00CB55A1"/>
    <w:rsid w:val="00CB6651"/>
    <w:rsid w:val="00CC0B9A"/>
    <w:rsid w:val="00CC169F"/>
    <w:rsid w:val="00CC27B0"/>
    <w:rsid w:val="00CC2CC2"/>
    <w:rsid w:val="00CC3011"/>
    <w:rsid w:val="00CC6B15"/>
    <w:rsid w:val="00CC6EA8"/>
    <w:rsid w:val="00CC70CD"/>
    <w:rsid w:val="00CD158F"/>
    <w:rsid w:val="00CD1927"/>
    <w:rsid w:val="00CD1A3F"/>
    <w:rsid w:val="00CD1C83"/>
    <w:rsid w:val="00CD1DA3"/>
    <w:rsid w:val="00CD26DB"/>
    <w:rsid w:val="00CD3A7B"/>
    <w:rsid w:val="00CD3C52"/>
    <w:rsid w:val="00CD6D5A"/>
    <w:rsid w:val="00CD7813"/>
    <w:rsid w:val="00CE0AF3"/>
    <w:rsid w:val="00CE119E"/>
    <w:rsid w:val="00CE335E"/>
    <w:rsid w:val="00CE4848"/>
    <w:rsid w:val="00CE7ECA"/>
    <w:rsid w:val="00CF0D24"/>
    <w:rsid w:val="00CF1D25"/>
    <w:rsid w:val="00CF42BA"/>
    <w:rsid w:val="00D04750"/>
    <w:rsid w:val="00D04A3B"/>
    <w:rsid w:val="00D12C6E"/>
    <w:rsid w:val="00D1346E"/>
    <w:rsid w:val="00D14635"/>
    <w:rsid w:val="00D149BC"/>
    <w:rsid w:val="00D215AD"/>
    <w:rsid w:val="00D230A8"/>
    <w:rsid w:val="00D23BFE"/>
    <w:rsid w:val="00D300FD"/>
    <w:rsid w:val="00D30572"/>
    <w:rsid w:val="00D30DA9"/>
    <w:rsid w:val="00D31A7A"/>
    <w:rsid w:val="00D32FF3"/>
    <w:rsid w:val="00D34067"/>
    <w:rsid w:val="00D34C1D"/>
    <w:rsid w:val="00D467E7"/>
    <w:rsid w:val="00D5031B"/>
    <w:rsid w:val="00D52357"/>
    <w:rsid w:val="00D52396"/>
    <w:rsid w:val="00D5558A"/>
    <w:rsid w:val="00D56289"/>
    <w:rsid w:val="00D56CAD"/>
    <w:rsid w:val="00D61BB1"/>
    <w:rsid w:val="00D631A3"/>
    <w:rsid w:val="00D65E46"/>
    <w:rsid w:val="00D67D8C"/>
    <w:rsid w:val="00D7193F"/>
    <w:rsid w:val="00D72B1D"/>
    <w:rsid w:val="00D736C8"/>
    <w:rsid w:val="00D73FE6"/>
    <w:rsid w:val="00D75E23"/>
    <w:rsid w:val="00D77359"/>
    <w:rsid w:val="00D82347"/>
    <w:rsid w:val="00D82D4D"/>
    <w:rsid w:val="00D8363B"/>
    <w:rsid w:val="00D837BC"/>
    <w:rsid w:val="00D85A49"/>
    <w:rsid w:val="00D872D0"/>
    <w:rsid w:val="00D91340"/>
    <w:rsid w:val="00D91A25"/>
    <w:rsid w:val="00D91AB2"/>
    <w:rsid w:val="00D91AE7"/>
    <w:rsid w:val="00D91DAB"/>
    <w:rsid w:val="00D927A0"/>
    <w:rsid w:val="00D928C1"/>
    <w:rsid w:val="00D928C4"/>
    <w:rsid w:val="00D93CFA"/>
    <w:rsid w:val="00D96995"/>
    <w:rsid w:val="00DA5570"/>
    <w:rsid w:val="00DB0B1D"/>
    <w:rsid w:val="00DB247F"/>
    <w:rsid w:val="00DB258F"/>
    <w:rsid w:val="00DB4CC5"/>
    <w:rsid w:val="00DB6279"/>
    <w:rsid w:val="00DB67DA"/>
    <w:rsid w:val="00DB6D3F"/>
    <w:rsid w:val="00DB7AFF"/>
    <w:rsid w:val="00DC6657"/>
    <w:rsid w:val="00DC6856"/>
    <w:rsid w:val="00DC7EFC"/>
    <w:rsid w:val="00DD0249"/>
    <w:rsid w:val="00DD16C1"/>
    <w:rsid w:val="00DD279A"/>
    <w:rsid w:val="00DD2E25"/>
    <w:rsid w:val="00DD410A"/>
    <w:rsid w:val="00DE4BC8"/>
    <w:rsid w:val="00DE6EB3"/>
    <w:rsid w:val="00DF34F5"/>
    <w:rsid w:val="00DF4525"/>
    <w:rsid w:val="00DF4BAA"/>
    <w:rsid w:val="00DF7228"/>
    <w:rsid w:val="00E001D1"/>
    <w:rsid w:val="00E0027F"/>
    <w:rsid w:val="00E009BD"/>
    <w:rsid w:val="00E02EA7"/>
    <w:rsid w:val="00E038FE"/>
    <w:rsid w:val="00E0474E"/>
    <w:rsid w:val="00E04B8F"/>
    <w:rsid w:val="00E06CEB"/>
    <w:rsid w:val="00E11755"/>
    <w:rsid w:val="00E117F6"/>
    <w:rsid w:val="00E142DB"/>
    <w:rsid w:val="00E167C1"/>
    <w:rsid w:val="00E20831"/>
    <w:rsid w:val="00E20869"/>
    <w:rsid w:val="00E23AB5"/>
    <w:rsid w:val="00E2404C"/>
    <w:rsid w:val="00E2458E"/>
    <w:rsid w:val="00E25AC3"/>
    <w:rsid w:val="00E26BD4"/>
    <w:rsid w:val="00E270EE"/>
    <w:rsid w:val="00E30847"/>
    <w:rsid w:val="00E31DEF"/>
    <w:rsid w:val="00E32835"/>
    <w:rsid w:val="00E32EBF"/>
    <w:rsid w:val="00E3347C"/>
    <w:rsid w:val="00E35B0B"/>
    <w:rsid w:val="00E37DBD"/>
    <w:rsid w:val="00E4091E"/>
    <w:rsid w:val="00E40ECB"/>
    <w:rsid w:val="00E415B2"/>
    <w:rsid w:val="00E42A72"/>
    <w:rsid w:val="00E43942"/>
    <w:rsid w:val="00E45A16"/>
    <w:rsid w:val="00E46FB7"/>
    <w:rsid w:val="00E50034"/>
    <w:rsid w:val="00E510DD"/>
    <w:rsid w:val="00E55A24"/>
    <w:rsid w:val="00E574BB"/>
    <w:rsid w:val="00E642BE"/>
    <w:rsid w:val="00E6650C"/>
    <w:rsid w:val="00E705AA"/>
    <w:rsid w:val="00E722DA"/>
    <w:rsid w:val="00E72804"/>
    <w:rsid w:val="00E747FE"/>
    <w:rsid w:val="00E825A5"/>
    <w:rsid w:val="00E832F0"/>
    <w:rsid w:val="00E9170D"/>
    <w:rsid w:val="00E92E38"/>
    <w:rsid w:val="00E9738D"/>
    <w:rsid w:val="00EA0EB1"/>
    <w:rsid w:val="00EA2A01"/>
    <w:rsid w:val="00EA2BD7"/>
    <w:rsid w:val="00EA71E2"/>
    <w:rsid w:val="00EB1B0F"/>
    <w:rsid w:val="00EB44D2"/>
    <w:rsid w:val="00EB5336"/>
    <w:rsid w:val="00EC039E"/>
    <w:rsid w:val="00EC0BB2"/>
    <w:rsid w:val="00EC1073"/>
    <w:rsid w:val="00EC227F"/>
    <w:rsid w:val="00EC642A"/>
    <w:rsid w:val="00EC6C98"/>
    <w:rsid w:val="00ED1AAA"/>
    <w:rsid w:val="00ED2D86"/>
    <w:rsid w:val="00ED58A9"/>
    <w:rsid w:val="00EE19EE"/>
    <w:rsid w:val="00EE274F"/>
    <w:rsid w:val="00EE2C76"/>
    <w:rsid w:val="00EE2CF8"/>
    <w:rsid w:val="00EE4517"/>
    <w:rsid w:val="00EE7708"/>
    <w:rsid w:val="00EF0C1E"/>
    <w:rsid w:val="00EF22CD"/>
    <w:rsid w:val="00EF2BA2"/>
    <w:rsid w:val="00EF3474"/>
    <w:rsid w:val="00EF4171"/>
    <w:rsid w:val="00EF45A8"/>
    <w:rsid w:val="00EF4611"/>
    <w:rsid w:val="00EF47C9"/>
    <w:rsid w:val="00EF4E29"/>
    <w:rsid w:val="00EF6346"/>
    <w:rsid w:val="00EF7644"/>
    <w:rsid w:val="00F000E9"/>
    <w:rsid w:val="00F020E6"/>
    <w:rsid w:val="00F03EC2"/>
    <w:rsid w:val="00F040FE"/>
    <w:rsid w:val="00F06008"/>
    <w:rsid w:val="00F064B2"/>
    <w:rsid w:val="00F072CC"/>
    <w:rsid w:val="00F10247"/>
    <w:rsid w:val="00F12B47"/>
    <w:rsid w:val="00F14997"/>
    <w:rsid w:val="00F1611B"/>
    <w:rsid w:val="00F1704C"/>
    <w:rsid w:val="00F177FE"/>
    <w:rsid w:val="00F21DBB"/>
    <w:rsid w:val="00F23C03"/>
    <w:rsid w:val="00F2528C"/>
    <w:rsid w:val="00F27425"/>
    <w:rsid w:val="00F3489A"/>
    <w:rsid w:val="00F36189"/>
    <w:rsid w:val="00F361E6"/>
    <w:rsid w:val="00F36D62"/>
    <w:rsid w:val="00F455FF"/>
    <w:rsid w:val="00F45C15"/>
    <w:rsid w:val="00F47F0E"/>
    <w:rsid w:val="00F52C01"/>
    <w:rsid w:val="00F5666C"/>
    <w:rsid w:val="00F56A14"/>
    <w:rsid w:val="00F62554"/>
    <w:rsid w:val="00F6627C"/>
    <w:rsid w:val="00F7219B"/>
    <w:rsid w:val="00F723A9"/>
    <w:rsid w:val="00F72FA0"/>
    <w:rsid w:val="00F77C8E"/>
    <w:rsid w:val="00F77F7A"/>
    <w:rsid w:val="00F80579"/>
    <w:rsid w:val="00F85286"/>
    <w:rsid w:val="00F853F6"/>
    <w:rsid w:val="00F8611C"/>
    <w:rsid w:val="00F87685"/>
    <w:rsid w:val="00F913D2"/>
    <w:rsid w:val="00F9163A"/>
    <w:rsid w:val="00F93243"/>
    <w:rsid w:val="00F9540A"/>
    <w:rsid w:val="00FA2F68"/>
    <w:rsid w:val="00FA3299"/>
    <w:rsid w:val="00FA7420"/>
    <w:rsid w:val="00FB003A"/>
    <w:rsid w:val="00FB0EA9"/>
    <w:rsid w:val="00FB4819"/>
    <w:rsid w:val="00FB498F"/>
    <w:rsid w:val="00FB72EF"/>
    <w:rsid w:val="00FB7F0B"/>
    <w:rsid w:val="00FC3C58"/>
    <w:rsid w:val="00FC538D"/>
    <w:rsid w:val="00FC7306"/>
    <w:rsid w:val="00FD04D9"/>
    <w:rsid w:val="00FD0AC9"/>
    <w:rsid w:val="00FD0E44"/>
    <w:rsid w:val="00FD4A08"/>
    <w:rsid w:val="00FD591B"/>
    <w:rsid w:val="00FE044E"/>
    <w:rsid w:val="00FE2159"/>
    <w:rsid w:val="00FE3EF0"/>
    <w:rsid w:val="00FE4FB4"/>
    <w:rsid w:val="00FE6287"/>
    <w:rsid w:val="00FF2C1A"/>
    <w:rsid w:val="00FF544A"/>
    <w:rsid w:val="00FF69F9"/>
    <w:rsid w:val="00FF6CFE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E7C6DB"/>
  <w14:defaultImageDpi w14:val="300"/>
  <w15:docId w15:val="{4860B9D8-B5D2-3A4C-AA83-B65B3A2CA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55BE"/>
    <w:pPr>
      <w:spacing w:before="120" w:after="120"/>
      <w:jc w:val="both"/>
    </w:pPr>
    <w:rPr>
      <w:rFonts w:ascii="Tw Cen MT" w:hAnsi="Tw Cen MT"/>
      <w:sz w:val="22"/>
    </w:rPr>
  </w:style>
  <w:style w:type="paragraph" w:styleId="Titre1">
    <w:name w:val="heading 1"/>
    <w:basedOn w:val="Normal"/>
    <w:next w:val="Normal"/>
    <w:link w:val="Titre1Car"/>
    <w:autoRedefine/>
    <w:qFormat/>
    <w:rsid w:val="00DF4525"/>
    <w:pPr>
      <w:keepNext/>
      <w:numPr>
        <w:numId w:val="3"/>
      </w:numPr>
      <w:tabs>
        <w:tab w:val="left" w:pos="-1620"/>
      </w:tabs>
      <w:spacing w:before="600" w:after="240"/>
      <w:outlineLvl w:val="0"/>
    </w:pPr>
    <w:rPr>
      <w:rFonts w:cs="Arial"/>
      <w:b/>
      <w:bCs/>
      <w:caps/>
      <w:kern w:val="32"/>
      <w:sz w:val="28"/>
      <w:szCs w:val="32"/>
    </w:rPr>
  </w:style>
  <w:style w:type="paragraph" w:styleId="Titre2">
    <w:name w:val="heading 2"/>
    <w:basedOn w:val="Normal"/>
    <w:next w:val="Normal"/>
    <w:autoRedefine/>
    <w:qFormat/>
    <w:rsid w:val="00DF4525"/>
    <w:pPr>
      <w:keepNext/>
      <w:numPr>
        <w:ilvl w:val="1"/>
        <w:numId w:val="3"/>
      </w:numPr>
      <w:tabs>
        <w:tab w:val="left" w:pos="1620"/>
      </w:tabs>
      <w:spacing w:before="360" w:after="240"/>
      <w:ind w:left="567"/>
      <w:jc w:val="left"/>
      <w:outlineLvl w:val="1"/>
    </w:pPr>
    <w:rPr>
      <w:rFonts w:cs="Tahoma"/>
      <w:b/>
      <w:bCs/>
      <w:iCs/>
      <w:caps/>
      <w:szCs w:val="28"/>
      <w:u w:val="single"/>
    </w:rPr>
  </w:style>
  <w:style w:type="paragraph" w:styleId="Titre3">
    <w:name w:val="heading 3"/>
    <w:basedOn w:val="Normal"/>
    <w:next w:val="Normal"/>
    <w:qFormat/>
    <w:rsid w:val="00DF4525"/>
    <w:pPr>
      <w:keepNext/>
      <w:numPr>
        <w:ilvl w:val="2"/>
        <w:numId w:val="3"/>
      </w:numPr>
      <w:spacing w:before="240"/>
      <w:jc w:val="left"/>
      <w:outlineLvl w:val="2"/>
    </w:pPr>
    <w:rPr>
      <w:rFonts w:cs="Tahoma"/>
      <w:b/>
      <w:bCs/>
      <w:szCs w:val="26"/>
      <w:u w:val="single"/>
    </w:rPr>
  </w:style>
  <w:style w:type="paragraph" w:styleId="Titre4">
    <w:name w:val="heading 4"/>
    <w:basedOn w:val="Normal"/>
    <w:next w:val="Normal"/>
    <w:autoRedefine/>
    <w:qFormat/>
    <w:rsid w:val="00BD48C6"/>
    <w:pPr>
      <w:keepNext/>
      <w:spacing w:before="360" w:after="240"/>
      <w:outlineLvl w:val="3"/>
    </w:pPr>
    <w:rPr>
      <w:b/>
      <w:bCs/>
      <w:szCs w:val="28"/>
      <w:u w:val="single"/>
    </w:rPr>
  </w:style>
  <w:style w:type="paragraph" w:styleId="Titre5">
    <w:name w:val="heading 5"/>
    <w:basedOn w:val="Normal"/>
    <w:next w:val="Normal"/>
    <w:autoRedefine/>
    <w:qFormat/>
    <w:rsid w:val="00F5666C"/>
    <w:pPr>
      <w:keepNext/>
      <w:jc w:val="center"/>
      <w:outlineLvl w:val="4"/>
    </w:pPr>
    <w:rPr>
      <w:b/>
      <w:bCs/>
      <w:caps/>
      <w:spacing w:val="20"/>
    </w:rPr>
  </w:style>
  <w:style w:type="paragraph" w:styleId="Titre6">
    <w:name w:val="heading 6"/>
    <w:basedOn w:val="Normal"/>
    <w:next w:val="Normal"/>
    <w:qFormat/>
    <w:rsid w:val="00F5666C"/>
    <w:pPr>
      <w:keepNext/>
      <w:outlineLvl w:val="5"/>
    </w:pPr>
    <w:rPr>
      <w:i/>
      <w:iCs/>
    </w:rPr>
  </w:style>
  <w:style w:type="paragraph" w:styleId="Titre7">
    <w:name w:val="heading 7"/>
    <w:basedOn w:val="Normal"/>
    <w:next w:val="Normal"/>
    <w:autoRedefine/>
    <w:qFormat/>
    <w:rsid w:val="00F5666C"/>
    <w:pPr>
      <w:keepNext/>
      <w:spacing w:before="360" w:after="240"/>
      <w:jc w:val="center"/>
      <w:outlineLvl w:val="6"/>
    </w:pPr>
    <w:rPr>
      <w:b/>
      <w:bCs/>
      <w:caps/>
      <w:u w:val="single"/>
    </w:rPr>
  </w:style>
  <w:style w:type="paragraph" w:styleId="Titre8">
    <w:name w:val="heading 8"/>
    <w:basedOn w:val="Normal"/>
    <w:next w:val="Normal"/>
    <w:qFormat/>
    <w:rsid w:val="006B55BE"/>
    <w:pPr>
      <w:keepNext/>
      <w:outlineLvl w:val="7"/>
    </w:pPr>
    <w:rPr>
      <w:rFonts w:cs="Arial"/>
      <w:b/>
      <w:bCs/>
    </w:rPr>
  </w:style>
  <w:style w:type="paragraph" w:styleId="Titre9">
    <w:name w:val="heading 9"/>
    <w:basedOn w:val="Normal"/>
    <w:next w:val="Normal"/>
    <w:qFormat/>
    <w:rsid w:val="00F5666C"/>
    <w:pPr>
      <w:keepNext/>
      <w:spacing w:after="360"/>
      <w:jc w:val="center"/>
      <w:outlineLvl w:val="8"/>
    </w:pPr>
    <w:rPr>
      <w:b/>
      <w:bCs/>
      <w: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F5666C"/>
    <w:rPr>
      <w:vertAlign w:val="superscript"/>
    </w:rPr>
  </w:style>
  <w:style w:type="paragraph" w:customStyle="1" w:styleId="citation">
    <w:name w:val="citation"/>
    <w:basedOn w:val="Normal"/>
    <w:semiHidden/>
    <w:rsid w:val="00F5666C"/>
    <w:pPr>
      <w:tabs>
        <w:tab w:val="num" w:pos="567"/>
      </w:tabs>
      <w:ind w:left="284" w:right="284"/>
    </w:pPr>
    <w:rPr>
      <w:rFonts w:ascii="Tahoma" w:hAnsi="Tahoma"/>
      <w:sz w:val="20"/>
    </w:rPr>
  </w:style>
  <w:style w:type="paragraph" w:customStyle="1" w:styleId="code">
    <w:name w:val="code"/>
    <w:basedOn w:val="Normal"/>
    <w:semiHidden/>
    <w:rsid w:val="00F5666C"/>
    <w:pPr>
      <w:jc w:val="center"/>
    </w:pPr>
    <w:rPr>
      <w:rFonts w:ascii="Tahoma" w:hAnsi="Tahoma"/>
      <w:b/>
      <w:bCs/>
      <w:caps/>
      <w:noProof/>
      <w:sz w:val="28"/>
    </w:rPr>
  </w:style>
  <w:style w:type="paragraph" w:styleId="En-tte">
    <w:name w:val="header"/>
    <w:basedOn w:val="Normal"/>
    <w:semiHidden/>
    <w:rsid w:val="00F5666C"/>
    <w:pPr>
      <w:tabs>
        <w:tab w:val="center" w:pos="4536"/>
        <w:tab w:val="right" w:pos="9072"/>
      </w:tabs>
    </w:pPr>
    <w:rPr>
      <w:rFonts w:ascii="Tahoma" w:hAnsi="Tahoma"/>
      <w:sz w:val="16"/>
    </w:rPr>
  </w:style>
  <w:style w:type="paragraph" w:styleId="Explorateurdedocuments">
    <w:name w:val="Document Map"/>
    <w:basedOn w:val="Normal"/>
    <w:semiHidden/>
    <w:rsid w:val="00F5666C"/>
    <w:pPr>
      <w:shd w:val="clear" w:color="auto" w:fill="000080"/>
    </w:pPr>
    <w:rPr>
      <w:rFonts w:ascii="Tahoma" w:hAnsi="Tahoma" w:cs="Tahoma"/>
      <w:sz w:val="20"/>
    </w:rPr>
  </w:style>
  <w:style w:type="character" w:styleId="Lienhypertexte">
    <w:name w:val="Hyperlink"/>
    <w:basedOn w:val="Policepardfaut"/>
    <w:uiPriority w:val="99"/>
    <w:rsid w:val="00F5666C"/>
    <w:rPr>
      <w:color w:val="0000FF"/>
      <w:u w:val="single"/>
    </w:rPr>
  </w:style>
  <w:style w:type="character" w:styleId="Lienhypertextesuivivisit">
    <w:name w:val="FollowedHyperlink"/>
    <w:basedOn w:val="Policepardfaut"/>
    <w:semiHidden/>
    <w:rsid w:val="00F5666C"/>
    <w:rPr>
      <w:color w:val="800080"/>
      <w:u w:val="single"/>
    </w:rPr>
  </w:style>
  <w:style w:type="paragraph" w:customStyle="1" w:styleId="mouvrage">
    <w:name w:val="m_ouvrage"/>
    <w:basedOn w:val="Normal"/>
    <w:autoRedefine/>
    <w:semiHidden/>
    <w:rsid w:val="00CB4CA1"/>
    <w:pPr>
      <w:spacing w:after="4000"/>
      <w:jc w:val="right"/>
    </w:pPr>
    <w:rPr>
      <w:b/>
      <w:smallCaps/>
      <w:sz w:val="48"/>
      <w:szCs w:val="32"/>
    </w:rPr>
  </w:style>
  <w:style w:type="paragraph" w:customStyle="1" w:styleId="MEGATITRE">
    <w:name w:val="MEGATITRE"/>
    <w:basedOn w:val="Normal"/>
    <w:next w:val="Normal"/>
    <w:autoRedefine/>
    <w:semiHidden/>
    <w:rsid w:val="00F5666C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3000" w:after="1000"/>
      <w:jc w:val="center"/>
    </w:pPr>
    <w:rPr>
      <w:rFonts w:ascii="Tahoma" w:hAnsi="Tahoma"/>
      <w:b/>
      <w:bCs/>
      <w:caps/>
      <w:noProof/>
      <w:sz w:val="32"/>
      <w:szCs w:val="28"/>
    </w:rPr>
  </w:style>
  <w:style w:type="paragraph" w:customStyle="1" w:styleId="mouadresse">
    <w:name w:val="mou_adresse"/>
    <w:basedOn w:val="Normal"/>
    <w:autoRedefine/>
    <w:semiHidden/>
    <w:rsid w:val="00F5666C"/>
    <w:pPr>
      <w:spacing w:after="3000"/>
      <w:jc w:val="center"/>
    </w:pPr>
    <w:rPr>
      <w:rFonts w:ascii="Tahoma" w:hAnsi="Tahoma"/>
      <w:sz w:val="28"/>
    </w:rPr>
  </w:style>
  <w:style w:type="paragraph" w:styleId="Notedebasdepage">
    <w:name w:val="footnote text"/>
    <w:basedOn w:val="Normal"/>
    <w:rsid w:val="00F5666C"/>
  </w:style>
  <w:style w:type="character" w:styleId="Numrodepage">
    <w:name w:val="page number"/>
    <w:basedOn w:val="Policepardfaut"/>
    <w:semiHidden/>
    <w:rsid w:val="00F5666C"/>
  </w:style>
  <w:style w:type="paragraph" w:styleId="Pieddepage">
    <w:name w:val="footer"/>
    <w:basedOn w:val="Normal"/>
    <w:semiHidden/>
    <w:rsid w:val="00F5666C"/>
    <w:pPr>
      <w:tabs>
        <w:tab w:val="center" w:pos="4536"/>
        <w:tab w:val="right" w:pos="9072"/>
      </w:tabs>
    </w:pPr>
    <w:rPr>
      <w:sz w:val="16"/>
    </w:rPr>
  </w:style>
  <w:style w:type="paragraph" w:customStyle="1" w:styleId="sections">
    <w:name w:val="sections"/>
    <w:basedOn w:val="Titre2"/>
    <w:autoRedefine/>
    <w:semiHidden/>
    <w:rsid w:val="00F5666C"/>
    <w:pPr>
      <w:spacing w:before="0"/>
    </w:pPr>
    <w:rPr>
      <w:rFonts w:ascii="Tahoma" w:hAnsi="Tahoma" w:cs="Times New Roman"/>
      <w:i/>
      <w:iCs w:val="0"/>
      <w:sz w:val="18"/>
      <w:szCs w:val="24"/>
    </w:rPr>
  </w:style>
  <w:style w:type="numbering" w:customStyle="1" w:styleId="StyleAvecpuces">
    <w:name w:val="Style Avec puces"/>
    <w:basedOn w:val="Aucuneliste"/>
    <w:semiHidden/>
    <w:rsid w:val="00F5666C"/>
    <w:pPr>
      <w:numPr>
        <w:numId w:val="2"/>
      </w:numPr>
    </w:pPr>
  </w:style>
  <w:style w:type="paragraph" w:customStyle="1" w:styleId="tableau">
    <w:name w:val="tableau"/>
    <w:basedOn w:val="Normal"/>
    <w:rsid w:val="00F5666C"/>
    <w:rPr>
      <w:rFonts w:ascii="Arial" w:hAnsi="Arial"/>
    </w:rPr>
  </w:style>
  <w:style w:type="paragraph" w:customStyle="1" w:styleId="tableau9">
    <w:name w:val="tableau 9"/>
    <w:basedOn w:val="tableau"/>
    <w:semiHidden/>
    <w:rsid w:val="00F5666C"/>
    <w:rPr>
      <w:rFonts w:ascii="Tahoma" w:hAnsi="Tahoma"/>
      <w:sz w:val="18"/>
    </w:rPr>
  </w:style>
  <w:style w:type="paragraph" w:customStyle="1" w:styleId="textefiche">
    <w:name w:val="texte fiche"/>
    <w:basedOn w:val="Normal"/>
    <w:semiHidden/>
    <w:rsid w:val="00F5666C"/>
    <w:pPr>
      <w:keepNext/>
    </w:pPr>
    <w:rPr>
      <w:bCs/>
      <w:sz w:val="18"/>
    </w:rPr>
  </w:style>
  <w:style w:type="paragraph" w:customStyle="1" w:styleId="titredoc">
    <w:name w:val="titre doc"/>
    <w:basedOn w:val="Normal"/>
    <w:autoRedefine/>
    <w:semiHidden/>
    <w:rsid w:val="00CB4CA1"/>
    <w:pPr>
      <w:spacing w:before="1000"/>
      <w:jc w:val="right"/>
    </w:pPr>
    <w:rPr>
      <w:b/>
      <w:bCs/>
      <w:caps/>
      <w:color w:val="339966"/>
      <w:sz w:val="48"/>
      <w:szCs w:val="32"/>
    </w:rPr>
  </w:style>
  <w:style w:type="paragraph" w:customStyle="1" w:styleId="titrefiche">
    <w:name w:val="titre fiche"/>
    <w:basedOn w:val="Normal"/>
    <w:autoRedefine/>
    <w:semiHidden/>
    <w:rsid w:val="00F5666C"/>
    <w:pPr>
      <w:jc w:val="left"/>
    </w:pPr>
    <w:rPr>
      <w:b/>
      <w:bCs/>
      <w:caps/>
      <w:noProof/>
    </w:rPr>
  </w:style>
  <w:style w:type="paragraph" w:customStyle="1" w:styleId="titretableau">
    <w:name w:val="titre tableau"/>
    <w:basedOn w:val="Normal"/>
    <w:rsid w:val="00F5666C"/>
    <w:pPr>
      <w:jc w:val="center"/>
    </w:pPr>
    <w:rPr>
      <w:b/>
      <w:bCs/>
      <w:caps/>
    </w:rPr>
  </w:style>
  <w:style w:type="paragraph" w:styleId="TM1">
    <w:name w:val="toc 1"/>
    <w:basedOn w:val="Normal"/>
    <w:next w:val="Normal"/>
    <w:autoRedefine/>
    <w:uiPriority w:val="39"/>
    <w:rsid w:val="001F617B"/>
    <w:pPr>
      <w:tabs>
        <w:tab w:val="left" w:pos="567"/>
        <w:tab w:val="right" w:leader="dot" w:pos="9720"/>
      </w:tabs>
      <w:spacing w:before="360"/>
    </w:pPr>
    <w:rPr>
      <w:b/>
      <w:bCs/>
      <w:caps/>
      <w:noProof/>
      <w:sz w:val="18"/>
    </w:rPr>
  </w:style>
  <w:style w:type="paragraph" w:styleId="TM2">
    <w:name w:val="toc 2"/>
    <w:basedOn w:val="Normal"/>
    <w:next w:val="Normal"/>
    <w:autoRedefine/>
    <w:uiPriority w:val="39"/>
    <w:rsid w:val="00CC6EA8"/>
    <w:pPr>
      <w:tabs>
        <w:tab w:val="left" w:pos="568"/>
        <w:tab w:val="right" w:pos="9720"/>
      </w:tabs>
      <w:spacing w:before="60" w:after="60"/>
      <w:ind w:left="539"/>
    </w:pPr>
    <w:rPr>
      <w:bCs/>
      <w:noProof/>
      <w:sz w:val="18"/>
      <w:szCs w:val="28"/>
    </w:rPr>
  </w:style>
  <w:style w:type="paragraph" w:styleId="TM3">
    <w:name w:val="toc 3"/>
    <w:basedOn w:val="Normal"/>
    <w:next w:val="Normal"/>
    <w:autoRedefine/>
    <w:uiPriority w:val="39"/>
    <w:rsid w:val="0074366D"/>
    <w:pPr>
      <w:tabs>
        <w:tab w:val="left" w:pos="1080"/>
        <w:tab w:val="right" w:pos="9720"/>
      </w:tabs>
      <w:ind w:left="1080" w:right="639"/>
    </w:pPr>
    <w:rPr>
      <w:rFonts w:ascii="Tahoma" w:hAnsi="Tahoma"/>
      <w:noProof/>
      <w:sz w:val="18"/>
    </w:rPr>
  </w:style>
  <w:style w:type="paragraph" w:styleId="TM4">
    <w:name w:val="toc 4"/>
    <w:basedOn w:val="Normal"/>
    <w:next w:val="Normal"/>
    <w:autoRedefine/>
    <w:semiHidden/>
    <w:rsid w:val="00F5666C"/>
    <w:pPr>
      <w:tabs>
        <w:tab w:val="left" w:pos="1704"/>
        <w:tab w:val="right" w:leader="dot" w:pos="9061"/>
      </w:tabs>
      <w:ind w:left="1136"/>
    </w:pPr>
  </w:style>
  <w:style w:type="paragraph" w:styleId="TM5">
    <w:name w:val="toc 5"/>
    <w:basedOn w:val="Normal"/>
    <w:next w:val="Normal"/>
    <w:autoRedefine/>
    <w:semiHidden/>
    <w:rsid w:val="00F5666C"/>
    <w:pPr>
      <w:ind w:left="960"/>
    </w:pPr>
  </w:style>
  <w:style w:type="paragraph" w:styleId="TM6">
    <w:name w:val="toc 6"/>
    <w:basedOn w:val="Normal"/>
    <w:next w:val="Normal"/>
    <w:autoRedefine/>
    <w:semiHidden/>
    <w:rsid w:val="00F5666C"/>
    <w:pPr>
      <w:ind w:left="1200"/>
    </w:pPr>
  </w:style>
  <w:style w:type="paragraph" w:styleId="TM7">
    <w:name w:val="toc 7"/>
    <w:basedOn w:val="Normal"/>
    <w:next w:val="Normal"/>
    <w:autoRedefine/>
    <w:semiHidden/>
    <w:rsid w:val="00F5666C"/>
    <w:pPr>
      <w:ind w:left="1440"/>
    </w:pPr>
  </w:style>
  <w:style w:type="paragraph" w:styleId="TM8">
    <w:name w:val="toc 8"/>
    <w:basedOn w:val="Normal"/>
    <w:next w:val="Normal"/>
    <w:autoRedefine/>
    <w:semiHidden/>
    <w:rsid w:val="00F5666C"/>
    <w:pPr>
      <w:ind w:left="1680"/>
    </w:pPr>
  </w:style>
  <w:style w:type="paragraph" w:styleId="TM9">
    <w:name w:val="toc 9"/>
    <w:basedOn w:val="Normal"/>
    <w:next w:val="Normal"/>
    <w:autoRedefine/>
    <w:semiHidden/>
    <w:rsid w:val="00F5666C"/>
    <w:pPr>
      <w:ind w:left="1920"/>
    </w:pPr>
  </w:style>
  <w:style w:type="table" w:styleId="Grilledutableau">
    <w:name w:val="Table Grid"/>
    <w:aliases w:val="t"/>
    <w:basedOn w:val="TableauNormal"/>
    <w:rsid w:val="00F1024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op">
    <w:name w:val="titre op"/>
    <w:basedOn w:val="mouvrage"/>
    <w:next w:val="Normal"/>
    <w:autoRedefine/>
    <w:rsid w:val="00CB4CA1"/>
    <w:pPr>
      <w:spacing w:after="1000"/>
    </w:pPr>
    <w:rPr>
      <w:i/>
      <w:smallCaps w:val="0"/>
      <w:color w:val="339966"/>
    </w:rPr>
  </w:style>
  <w:style w:type="paragraph" w:customStyle="1" w:styleId="datedoc">
    <w:name w:val="date doc"/>
    <w:basedOn w:val="mouvrage"/>
    <w:next w:val="Normal"/>
    <w:autoRedefine/>
    <w:rsid w:val="00CB4CA1"/>
    <w:pPr>
      <w:spacing w:before="4000" w:after="0"/>
    </w:pPr>
    <w:rPr>
      <w:smallCaps w:val="0"/>
    </w:rPr>
  </w:style>
  <w:style w:type="paragraph" w:styleId="Titre">
    <w:name w:val="Title"/>
    <w:basedOn w:val="Normal"/>
    <w:next w:val="Normal"/>
    <w:link w:val="TitreCar"/>
    <w:qFormat/>
    <w:rsid w:val="006B55BE"/>
    <w:pPr>
      <w:spacing w:before="240" w:after="60"/>
      <w:jc w:val="center"/>
      <w:outlineLvl w:val="0"/>
    </w:pPr>
    <w:rPr>
      <w:rFonts w:eastAsiaTheme="majorEastAsia" w:cstheme="majorBidi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6B55BE"/>
    <w:rPr>
      <w:rFonts w:ascii="Tw Cen MT" w:eastAsiaTheme="majorEastAsia" w:hAnsi="Tw Cen MT" w:cstheme="majorBidi"/>
      <w:b/>
      <w:bCs/>
      <w:kern w:val="28"/>
      <w:sz w:val="32"/>
      <w:szCs w:val="32"/>
    </w:rPr>
  </w:style>
  <w:style w:type="paragraph" w:styleId="Sansinterligne">
    <w:name w:val="No Spacing"/>
    <w:uiPriority w:val="1"/>
    <w:qFormat/>
    <w:rsid w:val="006B55BE"/>
    <w:pPr>
      <w:jc w:val="both"/>
    </w:pPr>
    <w:rPr>
      <w:rFonts w:ascii="Tw Cen MT" w:hAnsi="Tw Cen MT"/>
      <w:sz w:val="22"/>
    </w:rPr>
  </w:style>
  <w:style w:type="paragraph" w:styleId="Paragraphedeliste">
    <w:name w:val="List Paragraph"/>
    <w:basedOn w:val="Normal"/>
    <w:uiPriority w:val="34"/>
    <w:qFormat/>
    <w:rsid w:val="00702AA7"/>
    <w:pPr>
      <w:ind w:left="720"/>
      <w:contextualSpacing/>
    </w:pPr>
  </w:style>
  <w:style w:type="paragraph" w:styleId="Retraitcorpsdetexte">
    <w:name w:val="Body Text Indent"/>
    <w:basedOn w:val="Normal"/>
    <w:link w:val="RetraitcorpsdetexteCar"/>
    <w:rsid w:val="00E31DEF"/>
    <w:pPr>
      <w:tabs>
        <w:tab w:val="left" w:pos="3402"/>
      </w:tabs>
      <w:suppressAutoHyphens/>
      <w:spacing w:before="0" w:after="0"/>
      <w:ind w:left="3402"/>
    </w:pPr>
    <w:rPr>
      <w:rFonts w:ascii="Arial" w:hAnsi="Arial"/>
      <w:lang w:eastAsia="ar-SA"/>
    </w:rPr>
  </w:style>
  <w:style w:type="character" w:customStyle="1" w:styleId="RetraitcorpsdetexteCar">
    <w:name w:val="Retrait corps de texte Car"/>
    <w:basedOn w:val="Policepardfaut"/>
    <w:link w:val="Retraitcorpsdetexte"/>
    <w:rsid w:val="00E31DEF"/>
    <w:rPr>
      <w:rFonts w:ascii="Arial" w:hAnsi="Arial"/>
      <w:sz w:val="22"/>
      <w:lang w:eastAsia="ar-SA"/>
    </w:rPr>
  </w:style>
  <w:style w:type="paragraph" w:customStyle="1" w:styleId="Paragraphedeliste1">
    <w:name w:val="Paragraphe de liste1"/>
    <w:basedOn w:val="Normal"/>
    <w:rsid w:val="009B6E57"/>
    <w:pPr>
      <w:spacing w:before="0" w:after="200" w:line="276" w:lineRule="auto"/>
      <w:ind w:left="720"/>
      <w:contextualSpacing/>
      <w:jc w:val="left"/>
    </w:pPr>
    <w:rPr>
      <w:rFonts w:ascii="Calibri" w:hAnsi="Calibri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rsid w:val="00D91A25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D91A25"/>
    <w:rPr>
      <w:rFonts w:ascii="Tw Cen MT" w:hAnsi="Tw Cen MT"/>
      <w:sz w:val="16"/>
      <w:szCs w:val="16"/>
    </w:rPr>
  </w:style>
  <w:style w:type="paragraph" w:styleId="Corpsdetexte3">
    <w:name w:val="Body Text 3"/>
    <w:basedOn w:val="Normal"/>
    <w:link w:val="Corpsdetexte3Car"/>
    <w:rsid w:val="00FC7306"/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FC7306"/>
    <w:rPr>
      <w:rFonts w:ascii="Tw Cen MT" w:hAnsi="Tw Cen MT"/>
      <w:sz w:val="16"/>
      <w:szCs w:val="16"/>
    </w:rPr>
  </w:style>
  <w:style w:type="paragraph" w:customStyle="1" w:styleId="Corpsdetexte21">
    <w:name w:val="Corps de texte 21"/>
    <w:basedOn w:val="Normal"/>
    <w:rsid w:val="00FC7306"/>
    <w:pPr>
      <w:widowControl w:val="0"/>
      <w:tabs>
        <w:tab w:val="left" w:pos="567"/>
        <w:tab w:val="left" w:pos="1134"/>
        <w:tab w:val="left" w:pos="1701"/>
        <w:tab w:val="left" w:pos="2268"/>
        <w:tab w:val="left" w:pos="4536"/>
        <w:tab w:val="left" w:pos="6237"/>
      </w:tabs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Arial" w:hAnsi="Arial"/>
      <w:sz w:val="16"/>
    </w:rPr>
  </w:style>
  <w:style w:type="paragraph" w:customStyle="1" w:styleId="Grilletableau">
    <w:name w:val="Grille tableau"/>
    <w:basedOn w:val="Normal"/>
    <w:qFormat/>
    <w:rsid w:val="00821419"/>
    <w:pPr>
      <w:spacing w:before="60" w:after="60"/>
    </w:pPr>
    <w:rPr>
      <w:sz w:val="20"/>
    </w:rPr>
  </w:style>
  <w:style w:type="character" w:customStyle="1" w:styleId="Titre1Car">
    <w:name w:val="Titre 1 Car"/>
    <w:basedOn w:val="Policepardfaut"/>
    <w:link w:val="Titre1"/>
    <w:rsid w:val="00E722DA"/>
    <w:rPr>
      <w:rFonts w:ascii="Tw Cen MT" w:hAnsi="Tw Cen MT" w:cs="Arial"/>
      <w:b/>
      <w:bCs/>
      <w:caps/>
      <w:kern w:val="32"/>
      <w:sz w:val="28"/>
      <w:szCs w:val="32"/>
    </w:rPr>
  </w:style>
  <w:style w:type="paragraph" w:customStyle="1" w:styleId="grilletableau0">
    <w:name w:val="grille tableau"/>
    <w:basedOn w:val="Normal"/>
    <w:qFormat/>
    <w:rsid w:val="00795ADE"/>
    <w:pPr>
      <w:spacing w:before="60" w:after="6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11</Pages>
  <Words>2119</Words>
  <Characters>11655</Characters>
  <Application>Microsoft Office Word</Application>
  <DocSecurity>0</DocSecurity>
  <Lines>97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RC concours</vt:lpstr>
    </vt:vector>
  </TitlesOfParts>
  <Company>MOTAMO</Company>
  <LinksUpToDate>false</LinksUpToDate>
  <CharactersWithSpaces>13747</CharactersWithSpaces>
  <SharedDoc>false</SharedDoc>
  <HLinks>
    <vt:vector size="222" baseType="variant">
      <vt:variant>
        <vt:i4>2031676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_Toc222990535</vt:lpwstr>
      </vt:variant>
      <vt:variant>
        <vt:i4>2031676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_Toc222990534</vt:lpwstr>
      </vt:variant>
      <vt:variant>
        <vt:i4>2031676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_Toc222990533</vt:lpwstr>
      </vt:variant>
      <vt:variant>
        <vt:i4>2031676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_Toc222990532</vt:lpwstr>
      </vt:variant>
      <vt:variant>
        <vt:i4>2031676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_Toc222990531</vt:lpwstr>
      </vt:variant>
      <vt:variant>
        <vt:i4>2031676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_Toc222990530</vt:lpwstr>
      </vt:variant>
      <vt:variant>
        <vt:i4>1966140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_Toc222990529</vt:lpwstr>
      </vt:variant>
      <vt:variant>
        <vt:i4>1966140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_Toc222990528</vt:lpwstr>
      </vt:variant>
      <vt:variant>
        <vt:i4>1966140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_Toc222990527</vt:lpwstr>
      </vt:variant>
      <vt:variant>
        <vt:i4>1966140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_Toc222990526</vt:lpwstr>
      </vt:variant>
      <vt:variant>
        <vt:i4>1966140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_Toc222990525</vt:lpwstr>
      </vt:variant>
      <vt:variant>
        <vt:i4>1966140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_Toc222990524</vt:lpwstr>
      </vt:variant>
      <vt:variant>
        <vt:i4>1966140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_Toc222990523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_Toc222990522</vt:lpwstr>
      </vt:variant>
      <vt:variant>
        <vt:i4>1966140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_Toc222990521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_Toc222990520</vt:lpwstr>
      </vt:variant>
      <vt:variant>
        <vt:i4>1900604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_Toc222990519</vt:lpwstr>
      </vt:variant>
      <vt:variant>
        <vt:i4>1900604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_Toc222990518</vt:lpwstr>
      </vt:variant>
      <vt:variant>
        <vt:i4>1900604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_Toc222990517</vt:lpwstr>
      </vt:variant>
      <vt:variant>
        <vt:i4>1900604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_Toc222990516</vt:lpwstr>
      </vt:variant>
      <vt:variant>
        <vt:i4>1900604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_Toc222990515</vt:lpwstr>
      </vt:variant>
      <vt:variant>
        <vt:i4>1900604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_Toc222990514</vt:lpwstr>
      </vt:variant>
      <vt:variant>
        <vt:i4>1900604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_Toc222990513</vt:lpwstr>
      </vt:variant>
      <vt:variant>
        <vt:i4>1900604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_Toc222990512</vt:lpwstr>
      </vt:variant>
      <vt:variant>
        <vt:i4>1900604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_Toc222990511</vt:lpwstr>
      </vt:variant>
      <vt:variant>
        <vt:i4>1900604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_Toc222990510</vt:lpwstr>
      </vt:variant>
      <vt:variant>
        <vt:i4>1835068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_Toc222990509</vt:lpwstr>
      </vt:variant>
      <vt:variant>
        <vt:i4>1835068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_Toc222990508</vt:lpwstr>
      </vt:variant>
      <vt:variant>
        <vt:i4>1835068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_Toc222990507</vt:lpwstr>
      </vt:variant>
      <vt:variant>
        <vt:i4>1835068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_Toc222990506</vt:lpwstr>
      </vt:variant>
      <vt:variant>
        <vt:i4>1835068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_Toc222990505</vt:lpwstr>
      </vt:variant>
      <vt:variant>
        <vt:i4>1835068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_Toc222990504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_Toc222990503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_Toc222990502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_Toc222990501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_Toc222990500</vt:lpwstr>
      </vt:variant>
      <vt:variant>
        <vt:i4>1376317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_Toc222990499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 concours</dc:title>
  <dc:subject/>
  <dc:creator>Marie-Odile Teixeira</dc:creator>
  <cp:keywords/>
  <dc:description/>
  <cp:lastModifiedBy>Florent BERNARD</cp:lastModifiedBy>
  <cp:revision>12</cp:revision>
  <dcterms:created xsi:type="dcterms:W3CDTF">2025-12-09T13:35:00Z</dcterms:created>
  <dcterms:modified xsi:type="dcterms:W3CDTF">2025-12-11T17:11:00Z</dcterms:modified>
</cp:coreProperties>
</file>